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41064" w:rsidRDefault="00941064" w:rsidP="009626D5">
      <w:pPr>
        <w:jc w:val="center"/>
      </w:pPr>
      <w:r>
        <w:rPr>
          <w:lang w:eastAsia="ru-RU"/>
        </w:rPr>
        <w:t xml:space="preserve"> </w:t>
      </w:r>
      <w:r>
        <w:object w:dxaOrig="856" w:dyaOrig="9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48pt" o:ole="" fillcolor="window">
            <v:imagedata r:id="rId7" o:title=""/>
          </v:shape>
          <o:OLEObject Type="Embed" ProgID="Word.Picture.8" ShapeID="_x0000_i1025" DrawAspect="Content" ObjectID="_1754214029" r:id="rId8"/>
        </w:object>
      </w:r>
    </w:p>
    <w:p w:rsidR="00941064" w:rsidRPr="00B96EF6" w:rsidRDefault="00941064" w:rsidP="009626D5">
      <w:pPr>
        <w:jc w:val="center"/>
        <w:rPr>
          <w:rFonts w:ascii="Arial" w:hAnsi="Arial"/>
        </w:rPr>
      </w:pPr>
    </w:p>
    <w:p w:rsidR="00941064" w:rsidRPr="00DA03A8" w:rsidRDefault="00941064" w:rsidP="009626D5">
      <w:pPr>
        <w:jc w:val="center"/>
        <w:rPr>
          <w:b/>
          <w:sz w:val="36"/>
          <w:szCs w:val="36"/>
        </w:rPr>
      </w:pPr>
      <w:r w:rsidRPr="00DA03A8">
        <w:rPr>
          <w:b/>
          <w:sz w:val="36"/>
          <w:szCs w:val="36"/>
        </w:rPr>
        <w:t xml:space="preserve">АДМИНИСТРАЦИЯ  </w:t>
      </w:r>
    </w:p>
    <w:p w:rsidR="00941064" w:rsidRPr="00DA03A8" w:rsidRDefault="00941064" w:rsidP="009626D5">
      <w:pPr>
        <w:jc w:val="center"/>
        <w:rPr>
          <w:b/>
          <w:sz w:val="36"/>
          <w:szCs w:val="36"/>
        </w:rPr>
      </w:pPr>
      <w:r w:rsidRPr="00DA03A8">
        <w:rPr>
          <w:b/>
          <w:sz w:val="36"/>
          <w:szCs w:val="36"/>
        </w:rPr>
        <w:t>РЖЕВСКОГО МУНИЦИПАЛЬНОГО ОКРУГА</w:t>
      </w:r>
    </w:p>
    <w:p w:rsidR="00941064" w:rsidRPr="00DA03A8" w:rsidRDefault="00941064" w:rsidP="009626D5">
      <w:pPr>
        <w:jc w:val="center"/>
        <w:rPr>
          <w:b/>
          <w:sz w:val="36"/>
          <w:szCs w:val="36"/>
        </w:rPr>
      </w:pPr>
      <w:r w:rsidRPr="00DA03A8">
        <w:rPr>
          <w:b/>
          <w:sz w:val="36"/>
          <w:szCs w:val="36"/>
        </w:rPr>
        <w:t xml:space="preserve"> </w:t>
      </w:r>
      <w:r>
        <w:rPr>
          <w:b/>
          <w:sz w:val="36"/>
          <w:szCs w:val="36"/>
        </w:rPr>
        <w:t>ТВЕРСКОЙ ОБЛАСТИ</w:t>
      </w:r>
    </w:p>
    <w:p w:rsidR="00941064" w:rsidRPr="00FB4252" w:rsidRDefault="00941064" w:rsidP="009626D5">
      <w:pPr>
        <w:jc w:val="center"/>
        <w:rPr>
          <w:b/>
          <w:sz w:val="32"/>
          <w:szCs w:val="32"/>
        </w:rPr>
      </w:pPr>
    </w:p>
    <w:p w:rsidR="00941064" w:rsidRDefault="00941064" w:rsidP="009626D5">
      <w:pPr>
        <w:jc w:val="center"/>
        <w:rPr>
          <w:b/>
          <w:sz w:val="32"/>
          <w:szCs w:val="32"/>
        </w:rPr>
      </w:pPr>
      <w:r>
        <w:rPr>
          <w:b/>
          <w:sz w:val="32"/>
          <w:szCs w:val="32"/>
        </w:rPr>
        <w:t>П О С Т А Н О В Л Е Н И Е</w:t>
      </w:r>
    </w:p>
    <w:p w:rsidR="00941064" w:rsidRDefault="00941064" w:rsidP="009626D5">
      <w:pPr>
        <w:rPr>
          <w:b/>
          <w:sz w:val="20"/>
          <w:szCs w:val="20"/>
        </w:rPr>
      </w:pPr>
    </w:p>
    <w:p w:rsidR="00941064" w:rsidRDefault="00941064" w:rsidP="009626D5">
      <w:pPr>
        <w:jc w:val="center"/>
        <w:rPr>
          <w:sz w:val="28"/>
        </w:rPr>
      </w:pPr>
      <w:r>
        <w:rPr>
          <w:sz w:val="28"/>
        </w:rPr>
        <w:t>21.08.2023</w:t>
      </w:r>
      <w:r>
        <w:rPr>
          <w:sz w:val="28"/>
        </w:rPr>
        <w:tab/>
      </w:r>
      <w:r>
        <w:rPr>
          <w:sz w:val="28"/>
        </w:rPr>
        <w:tab/>
        <w:t xml:space="preserve">           </w:t>
      </w:r>
      <w:r>
        <w:rPr>
          <w:sz w:val="28"/>
        </w:rPr>
        <w:tab/>
      </w:r>
      <w:r>
        <w:rPr>
          <w:sz w:val="28"/>
        </w:rPr>
        <w:tab/>
      </w:r>
      <w:r>
        <w:rPr>
          <w:sz w:val="28"/>
        </w:rPr>
        <w:tab/>
      </w:r>
      <w:r>
        <w:rPr>
          <w:sz w:val="28"/>
        </w:rPr>
        <w:tab/>
      </w:r>
      <w:r>
        <w:rPr>
          <w:sz w:val="28"/>
        </w:rPr>
        <w:tab/>
      </w:r>
      <w:r>
        <w:rPr>
          <w:sz w:val="28"/>
        </w:rPr>
        <w:tab/>
        <w:t xml:space="preserve">  №  851</w:t>
      </w:r>
    </w:p>
    <w:p w:rsidR="00941064" w:rsidRPr="00EB2951" w:rsidRDefault="00941064" w:rsidP="009626D5">
      <w:pPr>
        <w:jc w:val="both"/>
        <w:rPr>
          <w:sz w:val="16"/>
          <w:szCs w:val="16"/>
        </w:rPr>
      </w:pPr>
    </w:p>
    <w:p w:rsidR="00941064" w:rsidRPr="00BF02E4" w:rsidRDefault="00941064" w:rsidP="00BF02E4">
      <w:pPr>
        <w:suppressAutoHyphens w:val="0"/>
        <w:rPr>
          <w:sz w:val="28"/>
          <w:lang w:eastAsia="ru-RU"/>
        </w:rPr>
      </w:pPr>
    </w:p>
    <w:p w:rsidR="00941064" w:rsidRPr="00BF02E4" w:rsidRDefault="00941064" w:rsidP="00BF02E4">
      <w:pPr>
        <w:suppressAutoHyphens w:val="0"/>
        <w:rPr>
          <w:b/>
          <w:bCs/>
          <w:lang w:eastAsia="ru-RU"/>
        </w:rPr>
      </w:pPr>
      <w:r w:rsidRPr="00BF02E4">
        <w:rPr>
          <w:b/>
          <w:lang w:eastAsia="ru-RU"/>
        </w:rPr>
        <w:t xml:space="preserve">Об утверждении Административного регламента </w:t>
      </w:r>
    </w:p>
    <w:p w:rsidR="00941064" w:rsidRDefault="00941064" w:rsidP="008E4E6A">
      <w:pPr>
        <w:keepNext/>
        <w:suppressAutoHyphens w:val="0"/>
        <w:outlineLvl w:val="0"/>
        <w:rPr>
          <w:b/>
          <w:szCs w:val="20"/>
          <w:lang w:eastAsia="ru-RU"/>
        </w:rPr>
      </w:pPr>
      <w:r>
        <w:rPr>
          <w:b/>
          <w:szCs w:val="20"/>
          <w:lang w:eastAsia="ru-RU"/>
        </w:rPr>
        <w:t xml:space="preserve">муниципальной услуги </w:t>
      </w:r>
      <w:r w:rsidRPr="00BF02E4">
        <w:rPr>
          <w:b/>
          <w:szCs w:val="20"/>
          <w:lang w:eastAsia="ru-RU"/>
        </w:rPr>
        <w:t>«</w:t>
      </w:r>
      <w:r w:rsidRPr="008E4E6A">
        <w:rPr>
          <w:b/>
          <w:szCs w:val="20"/>
          <w:lang w:eastAsia="ru-RU"/>
        </w:rPr>
        <w:t>Реализация муниципального</w:t>
      </w:r>
    </w:p>
    <w:p w:rsidR="00941064" w:rsidRDefault="00941064" w:rsidP="008E4E6A">
      <w:pPr>
        <w:keepNext/>
        <w:suppressAutoHyphens w:val="0"/>
        <w:outlineLvl w:val="0"/>
        <w:rPr>
          <w:b/>
          <w:szCs w:val="20"/>
          <w:lang w:eastAsia="ru-RU"/>
        </w:rPr>
      </w:pPr>
      <w:r w:rsidRPr="008E4E6A">
        <w:rPr>
          <w:b/>
          <w:szCs w:val="20"/>
          <w:lang w:eastAsia="ru-RU"/>
        </w:rPr>
        <w:t xml:space="preserve">имущества (в том числе акций) по результатам проведения </w:t>
      </w:r>
    </w:p>
    <w:p w:rsidR="00941064" w:rsidRDefault="00941064" w:rsidP="008E4E6A">
      <w:pPr>
        <w:keepNext/>
        <w:suppressAutoHyphens w:val="0"/>
        <w:outlineLvl w:val="0"/>
        <w:rPr>
          <w:b/>
          <w:szCs w:val="20"/>
          <w:lang w:eastAsia="ru-RU"/>
        </w:rPr>
      </w:pPr>
      <w:r w:rsidRPr="008E4E6A">
        <w:rPr>
          <w:b/>
          <w:szCs w:val="20"/>
          <w:lang w:eastAsia="ru-RU"/>
        </w:rPr>
        <w:t>торгов, а также долей</w:t>
      </w:r>
      <w:r>
        <w:rPr>
          <w:b/>
          <w:szCs w:val="20"/>
          <w:lang w:eastAsia="ru-RU"/>
        </w:rPr>
        <w:t xml:space="preserve"> </w:t>
      </w:r>
      <w:r w:rsidRPr="008E4E6A">
        <w:rPr>
          <w:b/>
          <w:szCs w:val="20"/>
          <w:lang w:eastAsia="ru-RU"/>
        </w:rPr>
        <w:t xml:space="preserve">муниципального образования </w:t>
      </w:r>
    </w:p>
    <w:p w:rsidR="00941064" w:rsidRPr="00BF02E4" w:rsidRDefault="00941064" w:rsidP="008E4E6A">
      <w:pPr>
        <w:keepNext/>
        <w:suppressAutoHyphens w:val="0"/>
        <w:outlineLvl w:val="0"/>
        <w:rPr>
          <w:b/>
          <w:szCs w:val="20"/>
          <w:lang w:eastAsia="ru-RU"/>
        </w:rPr>
      </w:pPr>
      <w:r w:rsidRPr="008E4E6A">
        <w:rPr>
          <w:b/>
          <w:szCs w:val="20"/>
          <w:lang w:eastAsia="ru-RU"/>
        </w:rPr>
        <w:t>в уставном</w:t>
      </w:r>
      <w:r>
        <w:rPr>
          <w:b/>
          <w:szCs w:val="20"/>
          <w:lang w:eastAsia="ru-RU"/>
        </w:rPr>
        <w:t xml:space="preserve"> </w:t>
      </w:r>
      <w:r w:rsidRPr="008E4E6A">
        <w:rPr>
          <w:b/>
          <w:szCs w:val="20"/>
          <w:lang w:eastAsia="ru-RU"/>
        </w:rPr>
        <w:t>капитале</w:t>
      </w:r>
      <w:r>
        <w:rPr>
          <w:b/>
          <w:szCs w:val="20"/>
          <w:lang w:eastAsia="ru-RU"/>
        </w:rPr>
        <w:t xml:space="preserve"> </w:t>
      </w:r>
      <w:r w:rsidRPr="008E4E6A">
        <w:rPr>
          <w:b/>
          <w:szCs w:val="20"/>
          <w:lang w:eastAsia="ru-RU"/>
        </w:rPr>
        <w:t>хозяйственных обществ</w:t>
      </w:r>
      <w:r w:rsidRPr="00BF02E4">
        <w:rPr>
          <w:b/>
          <w:szCs w:val="20"/>
          <w:lang w:eastAsia="ru-RU"/>
        </w:rPr>
        <w:t>»</w:t>
      </w:r>
    </w:p>
    <w:p w:rsidR="00941064" w:rsidRDefault="00941064" w:rsidP="00BF02E4">
      <w:pPr>
        <w:suppressAutoHyphens w:val="0"/>
        <w:rPr>
          <w:lang w:eastAsia="ru-RU"/>
        </w:rPr>
      </w:pPr>
    </w:p>
    <w:p w:rsidR="00941064" w:rsidRPr="00BF02E4" w:rsidRDefault="00941064" w:rsidP="00BF02E4">
      <w:pPr>
        <w:suppressAutoHyphens w:val="0"/>
        <w:rPr>
          <w:lang w:eastAsia="ru-RU"/>
        </w:rPr>
      </w:pPr>
    </w:p>
    <w:p w:rsidR="00941064" w:rsidRDefault="00941064" w:rsidP="009626D5">
      <w:pPr>
        <w:suppressAutoHyphens w:val="0"/>
        <w:spacing w:line="360" w:lineRule="auto"/>
        <w:ind w:firstLine="708"/>
        <w:jc w:val="both"/>
        <w:rPr>
          <w:lang w:eastAsia="ru-RU"/>
        </w:rPr>
      </w:pPr>
      <w:r w:rsidRPr="00BF02E4">
        <w:rPr>
          <w:lang w:eastAsia="ru-RU"/>
        </w:rPr>
        <w:t xml:space="preserve">В целях реализации полномочий органов местного самоуправления по вопросам </w:t>
      </w:r>
      <w:r>
        <w:rPr>
          <w:lang w:eastAsia="ru-RU"/>
        </w:rPr>
        <w:t>реализации муниципального имущества (в том числе акций) по результатам проведения торгов, а также долей муниципального образования в уставном капитале хозяйственных обществ</w:t>
      </w:r>
      <w:r w:rsidRPr="00BF02E4">
        <w:rPr>
          <w:lang w:eastAsia="ru-RU"/>
        </w:rPr>
        <w:t xml:space="preserve"> и приведения муниципального правового акта в соответствие с действующим законодательством, руководствуясь Федеральными законами от 06.10.2003 № 131-ФЗ </w:t>
      </w:r>
      <w:r>
        <w:rPr>
          <w:lang w:eastAsia="ru-RU"/>
        </w:rPr>
        <w:t>«</w:t>
      </w:r>
      <w:r w:rsidRPr="00BF02E4">
        <w:rPr>
          <w:lang w:eastAsia="ru-RU"/>
        </w:rPr>
        <w:t>Об общих принципах организации местного самоуправления в Российской Федерации</w:t>
      </w:r>
      <w:r>
        <w:rPr>
          <w:lang w:eastAsia="ru-RU"/>
        </w:rPr>
        <w:t>», от 27.07.2010 № 210-ФЗ «</w:t>
      </w:r>
      <w:r w:rsidRPr="00BF02E4">
        <w:rPr>
          <w:lang w:eastAsia="ru-RU"/>
        </w:rPr>
        <w:t>Об организации</w:t>
      </w:r>
      <w:r>
        <w:rPr>
          <w:lang w:eastAsia="ru-RU"/>
        </w:rPr>
        <w:t xml:space="preserve"> </w:t>
      </w:r>
      <w:r w:rsidRPr="00BF02E4">
        <w:rPr>
          <w:lang w:eastAsia="ru-RU"/>
        </w:rPr>
        <w:t>предоставления государственных и муниципальных услуг</w:t>
      </w:r>
      <w:r>
        <w:rPr>
          <w:lang w:eastAsia="ru-RU"/>
        </w:rPr>
        <w:t>»</w:t>
      </w:r>
      <w:r w:rsidRPr="00BF02E4">
        <w:rPr>
          <w:lang w:eastAsia="ru-RU"/>
        </w:rPr>
        <w:t>, в соответствии с Положением о порядке приватизации объектов муниципальной собственности Ржевского муниципального округа Тверской области, утвержденным решением Думы Ржевского муниципаль</w:t>
      </w:r>
      <w:r>
        <w:rPr>
          <w:lang w:eastAsia="ru-RU"/>
        </w:rPr>
        <w:t>ного округа от 25.05.2023 № 132,</w:t>
      </w:r>
      <w:r w:rsidRPr="00BF02E4">
        <w:rPr>
          <w:lang w:eastAsia="ru-RU"/>
        </w:rPr>
        <w:t xml:space="preserve"> </w:t>
      </w:r>
      <w:r>
        <w:rPr>
          <w:lang w:eastAsia="ru-RU"/>
        </w:rPr>
        <w:t>руководствуясь п</w:t>
      </w:r>
      <w:r w:rsidRPr="00BF02E4">
        <w:rPr>
          <w:lang w:eastAsia="ru-RU"/>
        </w:rPr>
        <w:t xml:space="preserve">остановлением Администрации Ржевского муниципального округа Тверской области от 17.04.2023 № 374 «Об утверждении Порядка разработки и утверждения административных регламентов предоставления муниципальных услуг Администрации Ржевского муниципального округа Тверской области»,  в соответствии </w:t>
      </w:r>
      <w:r>
        <w:rPr>
          <w:lang w:eastAsia="ru-RU"/>
        </w:rPr>
        <w:t>со статьями 37, 40 Устава</w:t>
      </w:r>
      <w:r w:rsidRPr="00BF02E4">
        <w:rPr>
          <w:lang w:eastAsia="ru-RU"/>
        </w:rPr>
        <w:t xml:space="preserve"> Ржевского муниципального округа Тверской области, Администрация Ржевского муниципального округа Тве</w:t>
      </w:r>
      <w:r>
        <w:rPr>
          <w:lang w:eastAsia="ru-RU"/>
        </w:rPr>
        <w:t>рской области</w:t>
      </w:r>
    </w:p>
    <w:p w:rsidR="00941064" w:rsidRPr="00BF02E4" w:rsidRDefault="00941064" w:rsidP="009626D5">
      <w:pPr>
        <w:suppressAutoHyphens w:val="0"/>
        <w:spacing w:line="360" w:lineRule="auto"/>
        <w:ind w:firstLine="708"/>
        <w:jc w:val="both"/>
        <w:rPr>
          <w:lang w:eastAsia="ru-RU"/>
        </w:rPr>
      </w:pPr>
    </w:p>
    <w:p w:rsidR="00941064" w:rsidRDefault="00941064" w:rsidP="00BF02E4">
      <w:pPr>
        <w:suppressAutoHyphens w:val="0"/>
        <w:jc w:val="center"/>
        <w:rPr>
          <w:lang w:eastAsia="ru-RU"/>
        </w:rPr>
      </w:pPr>
      <w:r w:rsidRPr="00BF02E4">
        <w:rPr>
          <w:lang w:eastAsia="ru-RU"/>
        </w:rPr>
        <w:t>П О С Т А Н О В Л Я Е Т:</w:t>
      </w:r>
    </w:p>
    <w:p w:rsidR="00941064" w:rsidRPr="00BF02E4" w:rsidRDefault="00941064" w:rsidP="009626D5">
      <w:pPr>
        <w:suppressAutoHyphens w:val="0"/>
        <w:spacing w:line="360" w:lineRule="auto"/>
        <w:jc w:val="center"/>
        <w:rPr>
          <w:lang w:eastAsia="ru-RU"/>
        </w:rPr>
      </w:pPr>
    </w:p>
    <w:p w:rsidR="00941064" w:rsidRDefault="00941064" w:rsidP="009626D5">
      <w:pPr>
        <w:suppressAutoHyphens w:val="0"/>
        <w:spacing w:line="360" w:lineRule="auto"/>
        <w:jc w:val="both"/>
        <w:rPr>
          <w:lang w:eastAsia="ru-RU"/>
        </w:rPr>
      </w:pPr>
      <w:r w:rsidRPr="00BF02E4">
        <w:rPr>
          <w:lang w:eastAsia="ru-RU"/>
        </w:rPr>
        <w:t xml:space="preserve">            1. Утвердить Административный регламент муниципальной услуги «</w:t>
      </w:r>
      <w:r>
        <w:rPr>
          <w:lang w:eastAsia="ru-RU"/>
        </w:rPr>
        <w:t>Реализация муниципального имущества (в том числе акций) по результатам проведения торгов, а также долей муниципального образования в уставном капитале хозяйственных обществ». (Приложение).</w:t>
      </w:r>
    </w:p>
    <w:p w:rsidR="00941064" w:rsidRDefault="00941064" w:rsidP="009626D5">
      <w:pPr>
        <w:suppressAutoHyphens w:val="0"/>
        <w:spacing w:line="360" w:lineRule="auto"/>
        <w:jc w:val="both"/>
        <w:rPr>
          <w:lang w:eastAsia="ru-RU"/>
        </w:rPr>
      </w:pPr>
    </w:p>
    <w:p w:rsidR="00941064" w:rsidRPr="00BF02E4" w:rsidRDefault="00941064" w:rsidP="009626D5">
      <w:pPr>
        <w:suppressAutoHyphens w:val="0"/>
        <w:spacing w:line="360" w:lineRule="auto"/>
        <w:jc w:val="both"/>
        <w:rPr>
          <w:lang w:eastAsia="ru-RU"/>
        </w:rPr>
      </w:pPr>
    </w:p>
    <w:p w:rsidR="00941064" w:rsidRDefault="00941064" w:rsidP="009626D5">
      <w:pPr>
        <w:suppressAutoHyphens w:val="0"/>
        <w:spacing w:line="360" w:lineRule="auto"/>
        <w:jc w:val="both"/>
        <w:rPr>
          <w:lang w:eastAsia="ru-RU"/>
        </w:rPr>
      </w:pPr>
      <w:r w:rsidRPr="00BF02E4">
        <w:rPr>
          <w:lang w:eastAsia="ru-RU"/>
        </w:rPr>
        <w:tab/>
        <w:t xml:space="preserve">2. </w:t>
      </w:r>
      <w:r>
        <w:rPr>
          <w:lang w:eastAsia="ru-RU"/>
        </w:rPr>
        <w:t>Признать утратившими силу постановления Администрации города Ржева Тверской области:</w:t>
      </w:r>
    </w:p>
    <w:p w:rsidR="00941064" w:rsidRDefault="00941064" w:rsidP="00293A93">
      <w:pPr>
        <w:numPr>
          <w:ilvl w:val="0"/>
          <w:numId w:val="22"/>
        </w:numPr>
        <w:tabs>
          <w:tab w:val="clear" w:pos="4644"/>
          <w:tab w:val="num" w:pos="993"/>
        </w:tabs>
        <w:suppressAutoHyphens w:val="0"/>
        <w:spacing w:line="360" w:lineRule="auto"/>
        <w:ind w:left="0" w:firstLine="709"/>
        <w:jc w:val="both"/>
        <w:rPr>
          <w:lang w:eastAsia="ru-RU"/>
        </w:rPr>
      </w:pPr>
      <w:r>
        <w:rPr>
          <w:lang w:eastAsia="ru-RU"/>
        </w:rPr>
        <w:t>от 28.11.2018 № 983 «Об утверждении Административного регламента муниципальной услуги «Приватизация муниципального имущества (за исключением жилых помещений), являющегося собственностью муниципального образования город Ржев Тверской области»;</w:t>
      </w:r>
    </w:p>
    <w:p w:rsidR="00941064" w:rsidRPr="00293A93" w:rsidRDefault="00941064" w:rsidP="00293A93">
      <w:pPr>
        <w:numPr>
          <w:ilvl w:val="0"/>
          <w:numId w:val="22"/>
        </w:numPr>
        <w:tabs>
          <w:tab w:val="clear" w:pos="4644"/>
          <w:tab w:val="num" w:pos="993"/>
        </w:tabs>
        <w:suppressAutoHyphens w:val="0"/>
        <w:spacing w:line="360" w:lineRule="auto"/>
        <w:ind w:left="0" w:firstLine="709"/>
        <w:jc w:val="both"/>
        <w:rPr>
          <w:lang w:eastAsia="ru-RU"/>
        </w:rPr>
      </w:pPr>
      <w:r>
        <w:rPr>
          <w:lang w:eastAsia="ru-RU"/>
        </w:rPr>
        <w:t xml:space="preserve">от </w:t>
      </w:r>
      <w:r w:rsidRPr="00293A93">
        <w:t>17.02.2022</w:t>
      </w:r>
      <w:r>
        <w:t xml:space="preserve"> </w:t>
      </w:r>
      <w:r w:rsidRPr="00293A93">
        <w:t>№ 111</w:t>
      </w:r>
      <w:r>
        <w:rPr>
          <w:lang w:eastAsia="ru-RU"/>
        </w:rPr>
        <w:t xml:space="preserve"> «</w:t>
      </w:r>
      <w:r w:rsidRPr="00293A93">
        <w:t>О внесении изменений в постановление</w:t>
      </w:r>
      <w:r>
        <w:rPr>
          <w:lang w:eastAsia="ru-RU"/>
        </w:rPr>
        <w:t xml:space="preserve"> </w:t>
      </w:r>
      <w:r w:rsidRPr="00293A93">
        <w:t>Администрации города Ржева Тверской области от 28.11.2018 № 983</w:t>
      </w:r>
      <w:r>
        <w:t xml:space="preserve">». </w:t>
      </w:r>
    </w:p>
    <w:p w:rsidR="00941064" w:rsidRDefault="00941064" w:rsidP="009626D5">
      <w:pPr>
        <w:suppressAutoHyphens w:val="0"/>
        <w:spacing w:line="360" w:lineRule="auto"/>
        <w:jc w:val="both"/>
        <w:rPr>
          <w:lang w:eastAsia="ru-RU"/>
        </w:rPr>
      </w:pPr>
    </w:p>
    <w:p w:rsidR="00941064" w:rsidRPr="00BF02E4" w:rsidRDefault="00941064" w:rsidP="009626D5">
      <w:pPr>
        <w:suppressAutoHyphens w:val="0"/>
        <w:spacing w:line="360" w:lineRule="auto"/>
        <w:jc w:val="both"/>
        <w:rPr>
          <w:lang w:eastAsia="ru-RU"/>
        </w:rPr>
      </w:pPr>
      <w:r>
        <w:rPr>
          <w:lang w:eastAsia="ru-RU"/>
        </w:rPr>
        <w:tab/>
        <w:t>3. Н</w:t>
      </w:r>
      <w:r w:rsidRPr="00BF02E4">
        <w:rPr>
          <w:lang w:eastAsia="ru-RU"/>
        </w:rPr>
        <w:t xml:space="preserve">астоящее </w:t>
      </w:r>
      <w:r>
        <w:rPr>
          <w:lang w:eastAsia="ru-RU"/>
        </w:rPr>
        <w:t>постановление подлежит опубликованию</w:t>
      </w:r>
      <w:r w:rsidRPr="00BF02E4">
        <w:rPr>
          <w:lang w:eastAsia="ru-RU"/>
        </w:rPr>
        <w:t xml:space="preserve"> в газете «Ржевская правда» и </w:t>
      </w:r>
      <w:r>
        <w:rPr>
          <w:lang w:eastAsia="ru-RU"/>
        </w:rPr>
        <w:t xml:space="preserve">размещению на </w:t>
      </w:r>
      <w:r w:rsidRPr="00BF02E4">
        <w:rPr>
          <w:lang w:eastAsia="ru-RU"/>
        </w:rPr>
        <w:t>сайте</w:t>
      </w:r>
      <w:r>
        <w:rPr>
          <w:lang w:eastAsia="ru-RU"/>
        </w:rPr>
        <w:t xml:space="preserve"> муниципального образования</w:t>
      </w:r>
      <w:r w:rsidRPr="00BF02E4">
        <w:rPr>
          <w:lang w:eastAsia="ru-RU"/>
        </w:rPr>
        <w:t xml:space="preserve"> Ржевск</w:t>
      </w:r>
      <w:r>
        <w:rPr>
          <w:lang w:eastAsia="ru-RU"/>
        </w:rPr>
        <w:t>ий</w:t>
      </w:r>
      <w:r w:rsidRPr="00BF02E4">
        <w:rPr>
          <w:lang w:eastAsia="ru-RU"/>
        </w:rPr>
        <w:t xml:space="preserve"> муниципальн</w:t>
      </w:r>
      <w:r>
        <w:rPr>
          <w:lang w:eastAsia="ru-RU"/>
        </w:rPr>
        <w:t xml:space="preserve">ый </w:t>
      </w:r>
      <w:r w:rsidRPr="00BF02E4">
        <w:rPr>
          <w:lang w:eastAsia="ru-RU"/>
        </w:rPr>
        <w:t xml:space="preserve">округ Тверской области </w:t>
      </w:r>
      <w:hyperlink r:id="rId9" w:history="1">
        <w:r w:rsidRPr="00CF57FA">
          <w:rPr>
            <w:rStyle w:val="Hyperlink"/>
            <w:lang w:val="en-US" w:eastAsia="ru-RU"/>
          </w:rPr>
          <w:t>www</w:t>
        </w:r>
        <w:r w:rsidRPr="00CF57FA">
          <w:rPr>
            <w:rStyle w:val="Hyperlink"/>
            <w:lang w:eastAsia="ru-RU"/>
          </w:rPr>
          <w:t>.городржев.рф</w:t>
        </w:r>
      </w:hyperlink>
      <w:r>
        <w:rPr>
          <w:lang w:eastAsia="ru-RU"/>
        </w:rPr>
        <w:t xml:space="preserve"> </w:t>
      </w:r>
      <w:r w:rsidRPr="00BF02E4">
        <w:rPr>
          <w:lang w:eastAsia="ru-RU"/>
        </w:rPr>
        <w:t xml:space="preserve">в </w:t>
      </w:r>
      <w:r>
        <w:rPr>
          <w:lang w:eastAsia="ru-RU"/>
        </w:rPr>
        <w:t xml:space="preserve">информационно-телекоммуникационной </w:t>
      </w:r>
      <w:r w:rsidRPr="00BF02E4">
        <w:rPr>
          <w:lang w:eastAsia="ru-RU"/>
        </w:rPr>
        <w:t xml:space="preserve">сети </w:t>
      </w:r>
      <w:r>
        <w:rPr>
          <w:lang w:eastAsia="ru-RU"/>
        </w:rPr>
        <w:t>«</w:t>
      </w:r>
      <w:r w:rsidRPr="00BF02E4">
        <w:rPr>
          <w:lang w:eastAsia="ru-RU"/>
        </w:rPr>
        <w:t>Интернет</w:t>
      </w:r>
      <w:r>
        <w:rPr>
          <w:lang w:eastAsia="ru-RU"/>
        </w:rPr>
        <w:t>»</w:t>
      </w:r>
      <w:r w:rsidRPr="00BF02E4">
        <w:rPr>
          <w:lang w:eastAsia="ru-RU"/>
        </w:rPr>
        <w:t>.</w:t>
      </w:r>
      <w:r>
        <w:rPr>
          <w:lang w:eastAsia="ru-RU"/>
        </w:rPr>
        <w:t xml:space="preserve">      </w:t>
      </w:r>
    </w:p>
    <w:p w:rsidR="00941064" w:rsidRPr="00BF02E4" w:rsidRDefault="00941064" w:rsidP="009626D5">
      <w:pPr>
        <w:suppressAutoHyphens w:val="0"/>
        <w:spacing w:line="360" w:lineRule="auto"/>
        <w:jc w:val="both"/>
        <w:rPr>
          <w:lang w:eastAsia="ru-RU"/>
        </w:rPr>
      </w:pPr>
      <w:r>
        <w:rPr>
          <w:lang w:eastAsia="ru-RU"/>
        </w:rPr>
        <w:tab/>
        <w:t>4</w:t>
      </w:r>
      <w:r w:rsidRPr="00BF02E4">
        <w:rPr>
          <w:lang w:eastAsia="ru-RU"/>
        </w:rPr>
        <w:t>. Настоящее постановление вступает в силу со дня его подписания.</w:t>
      </w:r>
    </w:p>
    <w:p w:rsidR="00941064" w:rsidRPr="00BF02E4" w:rsidRDefault="00941064" w:rsidP="009626D5">
      <w:pPr>
        <w:suppressAutoHyphens w:val="0"/>
        <w:spacing w:line="360" w:lineRule="auto"/>
        <w:jc w:val="both"/>
        <w:rPr>
          <w:lang w:eastAsia="ru-RU"/>
        </w:rPr>
      </w:pPr>
      <w:r w:rsidRPr="00BF02E4">
        <w:rPr>
          <w:lang w:eastAsia="ru-RU"/>
        </w:rPr>
        <w:tab/>
      </w:r>
      <w:r>
        <w:rPr>
          <w:lang w:eastAsia="ru-RU"/>
        </w:rPr>
        <w:t>5</w:t>
      </w:r>
      <w:r w:rsidRPr="00BF02E4">
        <w:rPr>
          <w:lang w:eastAsia="ru-RU"/>
        </w:rPr>
        <w:t>. Контроль за исполнением настоящего постановления возложить на Управление имущественных и земельных отношений Администрации Ржевского муниципального округа Тверской области (Шмитько</w:t>
      </w:r>
      <w:r>
        <w:rPr>
          <w:lang w:eastAsia="ru-RU"/>
        </w:rPr>
        <w:t xml:space="preserve"> </w:t>
      </w:r>
      <w:r w:rsidRPr="00BF02E4">
        <w:rPr>
          <w:lang w:eastAsia="ru-RU"/>
        </w:rPr>
        <w:t>Е.Б.).</w:t>
      </w:r>
    </w:p>
    <w:p w:rsidR="00941064" w:rsidRPr="00BF02E4" w:rsidRDefault="00941064" w:rsidP="00BF02E4">
      <w:pPr>
        <w:suppressAutoHyphens w:val="0"/>
        <w:spacing w:line="360" w:lineRule="auto"/>
        <w:rPr>
          <w:lang w:eastAsia="ru-RU"/>
        </w:rPr>
      </w:pPr>
      <w:r>
        <w:rPr>
          <w:color w:val="FF0000"/>
          <w:lang w:eastAsia="ru-RU"/>
        </w:rPr>
        <w:t xml:space="preserve"> </w:t>
      </w:r>
    </w:p>
    <w:p w:rsidR="00941064" w:rsidRDefault="00941064" w:rsidP="009626D5">
      <w:pPr>
        <w:spacing w:line="360" w:lineRule="auto"/>
        <w:ind w:firstLine="708"/>
        <w:jc w:val="both"/>
      </w:pPr>
      <w:bookmarkStart w:id="0" w:name="_GoBack"/>
      <w:bookmarkEnd w:id="0"/>
    </w:p>
    <w:p w:rsidR="00941064" w:rsidRDefault="00941064" w:rsidP="009626D5">
      <w:pPr>
        <w:jc w:val="both"/>
        <w:rPr>
          <w:b/>
        </w:rPr>
      </w:pPr>
      <w:r w:rsidRPr="002F5BA3">
        <w:rPr>
          <w:b/>
        </w:rPr>
        <w:t xml:space="preserve">Глава Ржевского муниципального </w:t>
      </w:r>
    </w:p>
    <w:p w:rsidR="00941064" w:rsidRDefault="00941064" w:rsidP="009626D5">
      <w:pPr>
        <w:jc w:val="both"/>
        <w:rPr>
          <w:b/>
        </w:rPr>
      </w:pPr>
      <w:r w:rsidRPr="002F5BA3">
        <w:rPr>
          <w:b/>
        </w:rPr>
        <w:t>округа</w:t>
      </w:r>
      <w:r>
        <w:rPr>
          <w:b/>
        </w:rPr>
        <w:t xml:space="preserve"> Тверской области </w:t>
      </w:r>
      <w:r w:rsidRPr="002F5BA3">
        <w:rPr>
          <w:b/>
        </w:rPr>
        <w:tab/>
      </w:r>
      <w:r w:rsidRPr="002F5BA3">
        <w:rPr>
          <w:b/>
        </w:rPr>
        <w:tab/>
      </w:r>
      <w:r w:rsidRPr="002F5BA3">
        <w:rPr>
          <w:b/>
        </w:rPr>
        <w:tab/>
      </w:r>
      <w:r w:rsidRPr="002F5BA3">
        <w:rPr>
          <w:b/>
        </w:rPr>
        <w:tab/>
      </w:r>
      <w:r w:rsidRPr="002F5BA3">
        <w:rPr>
          <w:b/>
        </w:rPr>
        <w:tab/>
        <w:t xml:space="preserve">          </w:t>
      </w:r>
      <w:r>
        <w:rPr>
          <w:b/>
        </w:rPr>
        <w:t xml:space="preserve">                                        </w:t>
      </w:r>
      <w:r w:rsidRPr="002F5BA3">
        <w:rPr>
          <w:b/>
        </w:rPr>
        <w:t>Р.С. Крылов</w:t>
      </w:r>
    </w:p>
    <w:p w:rsidR="00941064" w:rsidRDefault="00941064" w:rsidP="009626D5">
      <w:pPr>
        <w:jc w:val="both"/>
        <w:rPr>
          <w:b/>
        </w:rPr>
      </w:pPr>
    </w:p>
    <w:p w:rsidR="00941064" w:rsidRDefault="00941064" w:rsidP="009626D5">
      <w:pPr>
        <w:jc w:val="both"/>
        <w:rPr>
          <w:b/>
        </w:rPr>
      </w:pPr>
    </w:p>
    <w:p w:rsidR="00941064" w:rsidRDefault="00941064" w:rsidP="00AA23F3"/>
    <w:p w:rsidR="00941064" w:rsidRDefault="00941064" w:rsidP="00AA23F3"/>
    <w:p w:rsidR="00941064" w:rsidRDefault="00941064" w:rsidP="00AA23F3"/>
    <w:p w:rsidR="00941064" w:rsidRDefault="00941064" w:rsidP="00AA23F3"/>
    <w:p w:rsidR="00941064" w:rsidRDefault="00941064" w:rsidP="00AA23F3"/>
    <w:p w:rsidR="00941064" w:rsidRDefault="00941064" w:rsidP="00AA23F3"/>
    <w:p w:rsidR="00941064" w:rsidRDefault="00941064" w:rsidP="00AA23F3"/>
    <w:p w:rsidR="00941064" w:rsidRDefault="00941064" w:rsidP="00AA23F3"/>
    <w:p w:rsidR="00941064" w:rsidRDefault="00941064" w:rsidP="00AA23F3"/>
    <w:p w:rsidR="00941064" w:rsidRDefault="00941064" w:rsidP="00AA23F3"/>
    <w:p w:rsidR="00941064" w:rsidRDefault="00941064" w:rsidP="00AA23F3"/>
    <w:p w:rsidR="00941064" w:rsidRDefault="00941064" w:rsidP="00AA23F3"/>
    <w:p w:rsidR="00941064" w:rsidRDefault="00941064" w:rsidP="00AA23F3"/>
    <w:p w:rsidR="00941064" w:rsidRDefault="00941064" w:rsidP="00AA23F3"/>
    <w:p w:rsidR="00941064" w:rsidRDefault="00941064" w:rsidP="00AA23F3"/>
    <w:p w:rsidR="00941064" w:rsidRDefault="00941064" w:rsidP="00AA23F3"/>
    <w:p w:rsidR="00941064" w:rsidRDefault="00941064" w:rsidP="00AA23F3"/>
    <w:p w:rsidR="00941064" w:rsidRDefault="00941064" w:rsidP="00AA23F3"/>
    <w:p w:rsidR="00941064" w:rsidRDefault="00941064" w:rsidP="00AA23F3"/>
    <w:p w:rsidR="00941064" w:rsidRDefault="00941064" w:rsidP="00AA23F3"/>
    <w:p w:rsidR="00941064" w:rsidRDefault="00941064" w:rsidP="00AA23F3"/>
    <w:p w:rsidR="00941064" w:rsidRDefault="00941064" w:rsidP="00AA23F3"/>
    <w:p w:rsidR="00941064" w:rsidRDefault="00941064" w:rsidP="00987716">
      <w:pPr>
        <w:jc w:val="right"/>
      </w:pPr>
    </w:p>
    <w:p w:rsidR="00941064" w:rsidRPr="00D86A7F" w:rsidRDefault="00941064" w:rsidP="00987716">
      <w:pPr>
        <w:jc w:val="right"/>
      </w:pPr>
      <w:r w:rsidRPr="00D86A7F">
        <w:t>Приложение к постановлению</w:t>
      </w:r>
    </w:p>
    <w:p w:rsidR="00941064" w:rsidRPr="00D86A7F" w:rsidRDefault="00941064" w:rsidP="00987716">
      <w:pPr>
        <w:jc w:val="right"/>
      </w:pPr>
      <w:r w:rsidRPr="00D86A7F">
        <w:t xml:space="preserve">Администрации Ржевского </w:t>
      </w:r>
    </w:p>
    <w:p w:rsidR="00941064" w:rsidRPr="00D86A7F" w:rsidRDefault="00941064" w:rsidP="00987716">
      <w:pPr>
        <w:jc w:val="right"/>
      </w:pPr>
      <w:r w:rsidRPr="00D86A7F">
        <w:t>муниципального округа</w:t>
      </w:r>
    </w:p>
    <w:p w:rsidR="00941064" w:rsidRPr="00D86A7F" w:rsidRDefault="00941064" w:rsidP="00987716">
      <w:pPr>
        <w:jc w:val="right"/>
      </w:pPr>
      <w:r w:rsidRPr="00D86A7F">
        <w:t>Тверской области</w:t>
      </w:r>
    </w:p>
    <w:p w:rsidR="00941064" w:rsidRDefault="00941064" w:rsidP="00987716">
      <w:pPr>
        <w:jc w:val="right"/>
      </w:pPr>
      <w:r w:rsidRPr="00D86A7F">
        <w:t xml:space="preserve">от </w:t>
      </w:r>
      <w:r>
        <w:t xml:space="preserve">21.08.2023 </w:t>
      </w:r>
      <w:r w:rsidRPr="00D86A7F">
        <w:t xml:space="preserve">№ </w:t>
      </w:r>
      <w:r>
        <w:t>851</w:t>
      </w:r>
    </w:p>
    <w:p w:rsidR="00941064" w:rsidRPr="00AA23F3" w:rsidRDefault="00941064" w:rsidP="00AA23F3">
      <w:pPr>
        <w:ind w:left="5040"/>
        <w:jc w:val="right"/>
        <w:rPr>
          <w:i/>
        </w:rPr>
      </w:pPr>
      <w:r>
        <w:t xml:space="preserve"> </w:t>
      </w:r>
    </w:p>
    <w:p w:rsidR="00941064" w:rsidRPr="00CF0BFB" w:rsidRDefault="00941064" w:rsidP="002204EB">
      <w:pPr>
        <w:jc w:val="center"/>
      </w:pPr>
    </w:p>
    <w:p w:rsidR="00941064" w:rsidRPr="0048526F" w:rsidRDefault="00941064" w:rsidP="00C02CC7">
      <w:pPr>
        <w:jc w:val="center"/>
        <w:rPr>
          <w:b/>
        </w:rPr>
      </w:pPr>
      <w:r w:rsidRPr="0048526F">
        <w:rPr>
          <w:b/>
        </w:rPr>
        <w:t>Административный регламент</w:t>
      </w:r>
    </w:p>
    <w:p w:rsidR="00941064" w:rsidRDefault="00941064" w:rsidP="00C02CC7">
      <w:pPr>
        <w:jc w:val="center"/>
        <w:rPr>
          <w:b/>
        </w:rPr>
      </w:pPr>
      <w:r w:rsidRPr="0048526F">
        <w:rPr>
          <w:b/>
        </w:rPr>
        <w:t>предоставления муниципальной услуги</w:t>
      </w:r>
      <w:r>
        <w:rPr>
          <w:b/>
        </w:rPr>
        <w:t xml:space="preserve"> </w:t>
      </w:r>
    </w:p>
    <w:p w:rsidR="00941064" w:rsidRDefault="00941064" w:rsidP="00C02CC7">
      <w:pPr>
        <w:jc w:val="center"/>
        <w:rPr>
          <w:b/>
        </w:rPr>
      </w:pPr>
      <w:r>
        <w:rPr>
          <w:b/>
        </w:rPr>
        <w:t>«Р</w:t>
      </w:r>
      <w:r w:rsidRPr="00902894">
        <w:rPr>
          <w:b/>
        </w:rPr>
        <w:t>еализация муниципального имущества (в том числе</w:t>
      </w:r>
      <w:r>
        <w:rPr>
          <w:b/>
        </w:rPr>
        <w:t xml:space="preserve"> </w:t>
      </w:r>
      <w:r w:rsidRPr="00902894">
        <w:rPr>
          <w:b/>
        </w:rPr>
        <w:t xml:space="preserve">акций) по результатам </w:t>
      </w:r>
    </w:p>
    <w:p w:rsidR="00941064" w:rsidRDefault="00941064" w:rsidP="00C02CC7">
      <w:pPr>
        <w:jc w:val="center"/>
        <w:rPr>
          <w:b/>
        </w:rPr>
      </w:pPr>
      <w:r w:rsidRPr="00902894">
        <w:rPr>
          <w:b/>
        </w:rPr>
        <w:t>проведения торгов, а также долей</w:t>
      </w:r>
      <w:r>
        <w:rPr>
          <w:b/>
        </w:rPr>
        <w:t xml:space="preserve"> </w:t>
      </w:r>
      <w:r w:rsidRPr="00902894">
        <w:rPr>
          <w:b/>
        </w:rPr>
        <w:t xml:space="preserve">муниципального образования </w:t>
      </w:r>
    </w:p>
    <w:p w:rsidR="00941064" w:rsidRPr="0048526F" w:rsidRDefault="00941064" w:rsidP="00C02CC7">
      <w:pPr>
        <w:jc w:val="center"/>
        <w:rPr>
          <w:b/>
        </w:rPr>
      </w:pPr>
      <w:r w:rsidRPr="00902894">
        <w:rPr>
          <w:b/>
        </w:rPr>
        <w:t>в уставном капитале</w:t>
      </w:r>
      <w:r>
        <w:rPr>
          <w:b/>
        </w:rPr>
        <w:t xml:space="preserve"> </w:t>
      </w:r>
      <w:r w:rsidRPr="00902894">
        <w:rPr>
          <w:b/>
        </w:rPr>
        <w:t>хозяйственных обществ</w:t>
      </w:r>
      <w:r>
        <w:rPr>
          <w:b/>
        </w:rPr>
        <w:t>»</w:t>
      </w:r>
    </w:p>
    <w:p w:rsidR="00941064" w:rsidRPr="00CF0BFB" w:rsidRDefault="00941064" w:rsidP="00C02CC7">
      <w:pPr>
        <w:jc w:val="center"/>
        <w:rPr>
          <w:b/>
          <w:i/>
        </w:rPr>
      </w:pPr>
    </w:p>
    <w:p w:rsidR="00941064" w:rsidRPr="0017512D" w:rsidRDefault="00941064" w:rsidP="00C02CC7">
      <w:pPr>
        <w:jc w:val="center"/>
        <w:rPr>
          <w:b/>
          <w:sz w:val="26"/>
          <w:szCs w:val="26"/>
        </w:rPr>
      </w:pPr>
      <w:smartTag w:uri="urn:schemas-microsoft-com:office:smarttags" w:element="place">
        <w:r w:rsidRPr="0017512D">
          <w:rPr>
            <w:b/>
            <w:sz w:val="26"/>
            <w:szCs w:val="26"/>
            <w:lang w:val="en-US"/>
          </w:rPr>
          <w:t>I.</w:t>
        </w:r>
      </w:smartTag>
      <w:r w:rsidRPr="0017512D">
        <w:rPr>
          <w:b/>
          <w:sz w:val="26"/>
          <w:szCs w:val="26"/>
          <w:lang w:val="en-US"/>
        </w:rPr>
        <w:t xml:space="preserve"> </w:t>
      </w:r>
      <w:r w:rsidRPr="0017512D">
        <w:rPr>
          <w:b/>
          <w:sz w:val="26"/>
          <w:szCs w:val="26"/>
        </w:rPr>
        <w:t>Общие положения.</w:t>
      </w:r>
    </w:p>
    <w:p w:rsidR="00941064" w:rsidRPr="0048526F" w:rsidRDefault="00941064" w:rsidP="00C02CC7">
      <w:pPr>
        <w:jc w:val="both"/>
      </w:pPr>
    </w:p>
    <w:p w:rsidR="00941064" w:rsidRPr="0048526F" w:rsidRDefault="00941064" w:rsidP="00C02CC7">
      <w:pPr>
        <w:pStyle w:val="ListParagraph"/>
        <w:numPr>
          <w:ilvl w:val="0"/>
          <w:numId w:val="11"/>
        </w:numPr>
        <w:tabs>
          <w:tab w:val="left" w:pos="-1701"/>
          <w:tab w:val="left" w:pos="284"/>
        </w:tabs>
        <w:ind w:left="0" w:firstLine="0"/>
        <w:jc w:val="center"/>
        <w:rPr>
          <w:rFonts w:ascii="Times New Roman" w:hAnsi="Times New Roman"/>
          <w:b/>
          <w:sz w:val="24"/>
          <w:szCs w:val="24"/>
        </w:rPr>
      </w:pPr>
      <w:r w:rsidRPr="0048526F">
        <w:rPr>
          <w:rFonts w:ascii="Times New Roman" w:hAnsi="Times New Roman"/>
          <w:b/>
          <w:sz w:val="24"/>
          <w:szCs w:val="24"/>
        </w:rPr>
        <w:t>Предме</w:t>
      </w:r>
      <w:r>
        <w:rPr>
          <w:rFonts w:ascii="Times New Roman" w:hAnsi="Times New Roman"/>
          <w:b/>
          <w:sz w:val="24"/>
          <w:szCs w:val="24"/>
        </w:rPr>
        <w:t>т регулирования А</w:t>
      </w:r>
      <w:r w:rsidRPr="0048526F">
        <w:rPr>
          <w:rFonts w:ascii="Times New Roman" w:hAnsi="Times New Roman"/>
          <w:b/>
          <w:sz w:val="24"/>
          <w:szCs w:val="24"/>
        </w:rPr>
        <w:t>дминистративного регламента</w:t>
      </w:r>
      <w:r>
        <w:rPr>
          <w:rFonts w:ascii="Times New Roman" w:hAnsi="Times New Roman"/>
          <w:b/>
          <w:sz w:val="24"/>
          <w:szCs w:val="24"/>
        </w:rPr>
        <w:t>.</w:t>
      </w:r>
    </w:p>
    <w:p w:rsidR="00941064" w:rsidRPr="0048526F" w:rsidRDefault="00941064" w:rsidP="00C02CC7">
      <w:pPr>
        <w:tabs>
          <w:tab w:val="left" w:pos="900"/>
          <w:tab w:val="left" w:pos="1909"/>
        </w:tabs>
        <w:jc w:val="both"/>
        <w:rPr>
          <w:b/>
          <w:i/>
        </w:rPr>
      </w:pPr>
    </w:p>
    <w:p w:rsidR="00941064" w:rsidRDefault="00941064" w:rsidP="00C02CC7">
      <w:pPr>
        <w:tabs>
          <w:tab w:val="left" w:pos="-2127"/>
          <w:tab w:val="left" w:pos="-993"/>
        </w:tabs>
        <w:jc w:val="both"/>
      </w:pPr>
      <w:r>
        <w:tab/>
        <w:t>1.1. Предметом регулирования Административного регламента предоставления муниципальной услуги «Реализация муниципального имущества (в том числе акций) по результатам проведения торгов, а также долей муниципального образования в уставном капитале хозяйственных обществ» (далее – Административный регламент) являются общественные отношения, возникающие между заявителями и Управлением имущественных и земельных отношений Администрации Ржевского муниципального округа Тверской области (далее – Управление) при предоставлении муниципального имущества (в том числе акций) по результатам проведения торгов, а также долей муниципального образования в уставном капитале хозяйственных обществ (за исключением продажи объектов муниципального жилищного фонда) в собственность.</w:t>
      </w:r>
    </w:p>
    <w:p w:rsidR="00941064" w:rsidRDefault="00941064" w:rsidP="00C02CC7">
      <w:pPr>
        <w:tabs>
          <w:tab w:val="left" w:pos="-2127"/>
          <w:tab w:val="left" w:pos="-993"/>
        </w:tabs>
        <w:jc w:val="both"/>
      </w:pPr>
      <w:r>
        <w:tab/>
        <w:t>1.2. Настоящий Административный регламент разработан в целях повышения качества и доступности предоставления муниципальной услуги для заявителей, определяет сроки и последовательность выполнения административных процедур при осуществлении полномочий при продаже муниципального имущества на торгах, оформлении договора купли-продажи муниципального имущества с победителем торгов и выдачи пакета документов для оформления права собственности на имущество.</w:t>
      </w:r>
    </w:p>
    <w:p w:rsidR="00941064" w:rsidRDefault="00941064" w:rsidP="00C02CC7">
      <w:pPr>
        <w:tabs>
          <w:tab w:val="left" w:pos="-2127"/>
          <w:tab w:val="left" w:pos="-993"/>
        </w:tabs>
        <w:jc w:val="both"/>
      </w:pPr>
      <w:r>
        <w:tab/>
        <w:t>1.3. Целью получения муниципальной услуги является продажа муниципального имущества (в том числе акций) по результатам проведения торгов, а также долей муниципального образования в уставном капитале хозяйственных обществ (за исключением продажи объектов муниципального жилищного фонда) в собственность.</w:t>
      </w:r>
    </w:p>
    <w:p w:rsidR="00941064" w:rsidRDefault="00941064" w:rsidP="00C02CC7">
      <w:pPr>
        <w:tabs>
          <w:tab w:val="left" w:pos="-2127"/>
          <w:tab w:val="left" w:pos="-993"/>
        </w:tabs>
        <w:jc w:val="both"/>
      </w:pPr>
      <w:r>
        <w:tab/>
        <w:t>1.4. Основанием для проведения торгов является принятие решения об условиях приватизации муниципального имущества и размещение информационного сообщения о проведении конкурса (аукциона) на официальном сайте Российской Федерации в информационно-телекоммуникационной сети «Интернет» для размещения информации о проведении торгов (www.torgi.gov.ru), а также на официальном сайте муниципального образования Ржевский муниципальный округ Тверской области.</w:t>
      </w:r>
    </w:p>
    <w:p w:rsidR="00941064" w:rsidRDefault="00941064" w:rsidP="00C02CC7">
      <w:pPr>
        <w:tabs>
          <w:tab w:val="left" w:pos="-2127"/>
          <w:tab w:val="left" w:pos="-993"/>
        </w:tabs>
        <w:jc w:val="both"/>
      </w:pPr>
      <w:r>
        <w:tab/>
        <w:t>1.5. Термины, определения, сокращения, используемые в настоящем Административном регламенте:</w:t>
      </w:r>
    </w:p>
    <w:p w:rsidR="00941064" w:rsidRDefault="00941064" w:rsidP="00C02CC7">
      <w:pPr>
        <w:numPr>
          <w:ilvl w:val="0"/>
          <w:numId w:val="23"/>
        </w:numPr>
        <w:tabs>
          <w:tab w:val="clear" w:pos="4644"/>
          <w:tab w:val="left" w:pos="-2127"/>
          <w:tab w:val="left" w:pos="-993"/>
          <w:tab w:val="num" w:pos="993"/>
        </w:tabs>
        <w:ind w:left="0" w:firstLine="709"/>
        <w:jc w:val="both"/>
      </w:pPr>
      <w:r>
        <w:t xml:space="preserve">Управление – </w:t>
      </w:r>
      <w:r w:rsidRPr="006D2271">
        <w:t>Управлением имущественных и земельных отношений Администрации Ржевского муниципального округа Тверской области</w:t>
      </w:r>
      <w:r>
        <w:t>;</w:t>
      </w:r>
    </w:p>
    <w:p w:rsidR="00941064" w:rsidRDefault="00941064" w:rsidP="00C02CC7">
      <w:pPr>
        <w:numPr>
          <w:ilvl w:val="0"/>
          <w:numId w:val="23"/>
        </w:numPr>
        <w:tabs>
          <w:tab w:val="clear" w:pos="4644"/>
          <w:tab w:val="left" w:pos="-2127"/>
          <w:tab w:val="left" w:pos="-993"/>
          <w:tab w:val="num" w:pos="993"/>
        </w:tabs>
        <w:ind w:left="0" w:firstLine="709"/>
        <w:jc w:val="both"/>
      </w:pPr>
      <w:r>
        <w:t>претендент – заявитель на получение муниципальной услуги;</w:t>
      </w:r>
    </w:p>
    <w:p w:rsidR="00941064" w:rsidRDefault="00941064" w:rsidP="00C02CC7">
      <w:pPr>
        <w:numPr>
          <w:ilvl w:val="0"/>
          <w:numId w:val="23"/>
        </w:numPr>
        <w:tabs>
          <w:tab w:val="clear" w:pos="4644"/>
          <w:tab w:val="left" w:pos="-2127"/>
          <w:tab w:val="left" w:pos="-993"/>
          <w:tab w:val="num" w:pos="993"/>
        </w:tabs>
        <w:ind w:left="0" w:firstLine="709"/>
        <w:jc w:val="both"/>
      </w:pPr>
      <w:r>
        <w:t xml:space="preserve">продавец – </w:t>
      </w:r>
      <w:r w:rsidRPr="006D2271">
        <w:t>Управлением имущественных и земельных отношений Администрации Ржевского муниципального округа Тверской области</w:t>
      </w:r>
      <w:r>
        <w:t>;</w:t>
      </w:r>
    </w:p>
    <w:p w:rsidR="00941064" w:rsidRDefault="00941064" w:rsidP="00C02CC7">
      <w:pPr>
        <w:tabs>
          <w:tab w:val="left" w:pos="-2127"/>
          <w:tab w:val="left" w:pos="-993"/>
        </w:tabs>
        <w:jc w:val="both"/>
      </w:pPr>
    </w:p>
    <w:p w:rsidR="00941064" w:rsidRDefault="00941064" w:rsidP="00C02CC7">
      <w:pPr>
        <w:tabs>
          <w:tab w:val="left" w:pos="-2127"/>
          <w:tab w:val="left" w:pos="-993"/>
        </w:tabs>
        <w:jc w:val="both"/>
      </w:pPr>
    </w:p>
    <w:p w:rsidR="00941064" w:rsidRDefault="00941064" w:rsidP="00C02CC7">
      <w:pPr>
        <w:numPr>
          <w:ilvl w:val="0"/>
          <w:numId w:val="23"/>
        </w:numPr>
        <w:tabs>
          <w:tab w:val="clear" w:pos="4644"/>
          <w:tab w:val="left" w:pos="-2127"/>
          <w:tab w:val="left" w:pos="-993"/>
          <w:tab w:val="num" w:pos="993"/>
        </w:tabs>
        <w:ind w:left="0" w:firstLine="709"/>
        <w:jc w:val="both"/>
      </w:pPr>
      <w:r>
        <w:t>комиссия – комиссия по проведению торгов, созданная в соответствии с правовым актом Администрации Ржевского муниципального округа Тверской области;</w:t>
      </w:r>
    </w:p>
    <w:p w:rsidR="00941064" w:rsidRDefault="00941064" w:rsidP="00C02CC7">
      <w:pPr>
        <w:numPr>
          <w:ilvl w:val="0"/>
          <w:numId w:val="23"/>
        </w:numPr>
        <w:tabs>
          <w:tab w:val="clear" w:pos="4644"/>
          <w:tab w:val="left" w:pos="-2127"/>
          <w:tab w:val="left" w:pos="-993"/>
          <w:tab w:val="num" w:pos="993"/>
        </w:tabs>
        <w:ind w:left="0" w:firstLine="709"/>
        <w:jc w:val="both"/>
      </w:pPr>
      <w:r>
        <w:t>заявка – заявка на участие в продаже муниципального имущества;</w:t>
      </w:r>
    </w:p>
    <w:p w:rsidR="00941064" w:rsidRDefault="00941064" w:rsidP="00C02CC7">
      <w:pPr>
        <w:numPr>
          <w:ilvl w:val="0"/>
          <w:numId w:val="23"/>
        </w:numPr>
        <w:tabs>
          <w:tab w:val="clear" w:pos="4644"/>
          <w:tab w:val="left" w:pos="-2127"/>
          <w:tab w:val="left" w:pos="-993"/>
          <w:tab w:val="num" w:pos="993"/>
        </w:tabs>
        <w:ind w:left="0" w:firstLine="709"/>
        <w:jc w:val="both"/>
      </w:pPr>
      <w:r>
        <w:t>единственный участник – лицо, признанное единственным участником аукциона;</w:t>
      </w:r>
    </w:p>
    <w:p w:rsidR="00941064" w:rsidRDefault="00941064" w:rsidP="00C02CC7">
      <w:pPr>
        <w:numPr>
          <w:ilvl w:val="0"/>
          <w:numId w:val="23"/>
        </w:numPr>
        <w:tabs>
          <w:tab w:val="clear" w:pos="4644"/>
          <w:tab w:val="left" w:pos="-2127"/>
          <w:tab w:val="left" w:pos="-993"/>
          <w:tab w:val="num" w:pos="993"/>
        </w:tabs>
        <w:ind w:left="0" w:firstLine="709"/>
        <w:jc w:val="both"/>
      </w:pPr>
      <w:r>
        <w:t>оператор электронной площадки – привлеченный продавцом оператор электронной площадки из числа операторов электронной площадки, перечень которых утвержден Правительством Российской Федерации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941064" w:rsidRDefault="00941064" w:rsidP="00C02CC7">
      <w:pPr>
        <w:numPr>
          <w:ilvl w:val="0"/>
          <w:numId w:val="23"/>
        </w:numPr>
        <w:tabs>
          <w:tab w:val="clear" w:pos="4644"/>
          <w:tab w:val="left" w:pos="-2127"/>
          <w:tab w:val="left" w:pos="-993"/>
          <w:tab w:val="num" w:pos="993"/>
        </w:tabs>
        <w:ind w:left="0" w:firstLine="709"/>
        <w:jc w:val="both"/>
      </w:pPr>
      <w:r>
        <w:t>электронная площадка – сайт в информационно-телекоммуникационной сети «Интернет», соответствующий требованиям, установленным в соответствии с пунктами 1 и 2 части 2 статьи 24.1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941064" w:rsidRDefault="00941064" w:rsidP="0017512D">
      <w:pPr>
        <w:numPr>
          <w:ilvl w:val="0"/>
          <w:numId w:val="23"/>
        </w:numPr>
        <w:tabs>
          <w:tab w:val="clear" w:pos="4644"/>
          <w:tab w:val="left" w:pos="-2127"/>
          <w:tab w:val="left" w:pos="-993"/>
          <w:tab w:val="num" w:pos="993"/>
        </w:tabs>
        <w:ind w:left="0" w:firstLine="709"/>
        <w:jc w:val="both"/>
      </w:pPr>
      <w:r>
        <w:t>личный кабинет – рабочий раздел на электронной площадке, доступ к которому имеет только продавец;</w:t>
      </w:r>
    </w:p>
    <w:p w:rsidR="00941064" w:rsidRDefault="00941064" w:rsidP="0017512D">
      <w:pPr>
        <w:numPr>
          <w:ilvl w:val="0"/>
          <w:numId w:val="23"/>
        </w:numPr>
        <w:tabs>
          <w:tab w:val="clear" w:pos="4644"/>
          <w:tab w:val="left" w:pos="-2127"/>
          <w:tab w:val="left" w:pos="-993"/>
          <w:tab w:val="num" w:pos="993"/>
        </w:tabs>
        <w:ind w:left="0" w:firstLine="709"/>
        <w:jc w:val="both"/>
      </w:pPr>
      <w:r>
        <w:t>открытая часть электронной площадки – открытая для доступа неограниченного круга лиц часть электронной площадки;</w:t>
      </w:r>
    </w:p>
    <w:p w:rsidR="00941064" w:rsidRDefault="00941064" w:rsidP="0017512D">
      <w:pPr>
        <w:numPr>
          <w:ilvl w:val="0"/>
          <w:numId w:val="23"/>
        </w:numPr>
        <w:tabs>
          <w:tab w:val="clear" w:pos="4644"/>
          <w:tab w:val="left" w:pos="-2127"/>
          <w:tab w:val="left" w:pos="-993"/>
          <w:tab w:val="num" w:pos="993"/>
        </w:tabs>
        <w:ind w:left="0" w:firstLine="709"/>
        <w:jc w:val="both"/>
      </w:pPr>
      <w:r>
        <w:t>закрытая часть электронной площадки – раздел на электронной площадке, доступ к которому имеют только продавец и участники торгов;</w:t>
      </w:r>
    </w:p>
    <w:p w:rsidR="00941064" w:rsidRDefault="00941064" w:rsidP="0017512D">
      <w:pPr>
        <w:numPr>
          <w:ilvl w:val="0"/>
          <w:numId w:val="23"/>
        </w:numPr>
        <w:tabs>
          <w:tab w:val="clear" w:pos="4644"/>
          <w:tab w:val="left" w:pos="-2127"/>
          <w:tab w:val="left" w:pos="-993"/>
          <w:tab w:val="num" w:pos="993"/>
        </w:tabs>
        <w:ind w:left="0" w:firstLine="709"/>
        <w:jc w:val="both"/>
      </w:pPr>
      <w:r>
        <w:t>официальный сайт торгов – официальный сайт Российской Федерации в информационно-телекоммуникационной сети «Интернет» для размещения информации о проведении торгов (</w:t>
      </w:r>
      <w:hyperlink r:id="rId10" w:history="1">
        <w:r w:rsidRPr="00CF57FA">
          <w:rPr>
            <w:rStyle w:val="Hyperlink"/>
          </w:rPr>
          <w:t>www.torgi.gov.ru</w:t>
        </w:r>
      </w:hyperlink>
      <w:r>
        <w:t>);</w:t>
      </w:r>
    </w:p>
    <w:p w:rsidR="00941064" w:rsidRDefault="00941064" w:rsidP="0017512D">
      <w:pPr>
        <w:numPr>
          <w:ilvl w:val="0"/>
          <w:numId w:val="23"/>
        </w:numPr>
        <w:tabs>
          <w:tab w:val="clear" w:pos="4644"/>
          <w:tab w:val="left" w:pos="-2127"/>
          <w:tab w:val="left" w:pos="-993"/>
          <w:tab w:val="num" w:pos="993"/>
        </w:tabs>
        <w:ind w:left="0" w:firstLine="709"/>
        <w:jc w:val="both"/>
      </w:pPr>
      <w:r>
        <w:t>Портал госуслуг – федеральная государственная информационная система «Единый портал государственных и муниципальных услуг (функций)» и региональная государственная информационная система «Портал государственных и муниципальных услуг» (</w:t>
      </w:r>
      <w:hyperlink r:id="rId11" w:history="1">
        <w:r w:rsidRPr="00CF57FA">
          <w:rPr>
            <w:rStyle w:val="Hyperlink"/>
          </w:rPr>
          <w:t>www.gosuslugi.ru</w:t>
        </w:r>
      </w:hyperlink>
      <w:r>
        <w:t>).</w:t>
      </w:r>
    </w:p>
    <w:p w:rsidR="00941064" w:rsidRDefault="00941064" w:rsidP="0017512D">
      <w:pPr>
        <w:jc w:val="center"/>
        <w:rPr>
          <w:b/>
        </w:rPr>
      </w:pPr>
    </w:p>
    <w:p w:rsidR="00941064" w:rsidRPr="000F2697" w:rsidRDefault="00941064" w:rsidP="0017512D">
      <w:pPr>
        <w:jc w:val="center"/>
        <w:rPr>
          <w:b/>
        </w:rPr>
      </w:pPr>
      <w:r w:rsidRPr="000F2697">
        <w:rPr>
          <w:b/>
        </w:rPr>
        <w:t>2. Круг заявителей</w:t>
      </w:r>
      <w:r>
        <w:rPr>
          <w:b/>
        </w:rPr>
        <w:t>.</w:t>
      </w:r>
    </w:p>
    <w:p w:rsidR="00941064" w:rsidRPr="000A6FD6" w:rsidRDefault="00941064" w:rsidP="0017512D">
      <w:pPr>
        <w:ind w:left="426"/>
        <w:jc w:val="center"/>
      </w:pPr>
    </w:p>
    <w:p w:rsidR="00941064" w:rsidRDefault="00941064" w:rsidP="0017512D">
      <w:pPr>
        <w:ind w:firstLine="709"/>
        <w:jc w:val="both"/>
      </w:pPr>
      <w:r>
        <w:t>2.1. Заявителями (покупателями) могут быть любые физические и юридические лица, за исключением:</w:t>
      </w:r>
    </w:p>
    <w:p w:rsidR="00941064" w:rsidRDefault="00941064" w:rsidP="0017512D">
      <w:pPr>
        <w:numPr>
          <w:ilvl w:val="0"/>
          <w:numId w:val="23"/>
        </w:numPr>
        <w:tabs>
          <w:tab w:val="clear" w:pos="4644"/>
          <w:tab w:val="left" w:pos="-2127"/>
          <w:tab w:val="left" w:pos="-993"/>
          <w:tab w:val="num" w:pos="993"/>
        </w:tabs>
        <w:ind w:left="0" w:firstLine="709"/>
        <w:jc w:val="both"/>
      </w:pPr>
      <w:r>
        <w:t>государственных и муниципальных унитарных предприятий, государственных и муниципальных учреждений;</w:t>
      </w:r>
    </w:p>
    <w:p w:rsidR="00941064" w:rsidRDefault="00941064" w:rsidP="0017512D">
      <w:pPr>
        <w:numPr>
          <w:ilvl w:val="0"/>
          <w:numId w:val="23"/>
        </w:numPr>
        <w:tabs>
          <w:tab w:val="clear" w:pos="4644"/>
          <w:tab w:val="left" w:pos="-2127"/>
          <w:tab w:val="left" w:pos="-993"/>
          <w:tab w:val="num" w:pos="993"/>
        </w:tabs>
        <w:ind w:left="0" w:firstLine="709"/>
        <w:jc w:val="both"/>
      </w:pPr>
      <w:r>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 от 21.12.2001 № 178-ФЗ «О приватизации государственного и муниципального имущества» (далее – Федеральный закон № 178-ФЗ);</w:t>
      </w:r>
    </w:p>
    <w:p w:rsidR="00941064" w:rsidRDefault="00941064" w:rsidP="0017512D">
      <w:pPr>
        <w:numPr>
          <w:ilvl w:val="0"/>
          <w:numId w:val="23"/>
        </w:numPr>
        <w:tabs>
          <w:tab w:val="clear" w:pos="4644"/>
          <w:tab w:val="left" w:pos="-2127"/>
          <w:tab w:val="left" w:pos="-993"/>
          <w:tab w:val="num" w:pos="993"/>
        </w:tabs>
        <w:ind w:left="0" w:firstLine="709"/>
        <w:jc w:val="both"/>
      </w:pPr>
      <w:r>
        <w:t>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941064" w:rsidRDefault="00941064" w:rsidP="0017512D">
      <w:pPr>
        <w:tabs>
          <w:tab w:val="left" w:pos="-2127"/>
          <w:tab w:val="left" w:pos="-993"/>
        </w:tabs>
        <w:jc w:val="both"/>
      </w:pPr>
    </w:p>
    <w:p w:rsidR="00941064" w:rsidRDefault="00941064" w:rsidP="0017512D">
      <w:pPr>
        <w:tabs>
          <w:tab w:val="left" w:pos="-2127"/>
          <w:tab w:val="left" w:pos="-993"/>
        </w:tabs>
        <w:jc w:val="both"/>
      </w:pPr>
      <w:r>
        <w:tab/>
        <w:t>От имени заявителя могут выступать физические или юридические лица, имеющие такое право, в силу наделения их соответствующими полномочиями в порядке, установленном законодательством Российской Федерации.</w:t>
      </w:r>
    </w:p>
    <w:p w:rsidR="00941064" w:rsidRDefault="00941064" w:rsidP="0017512D">
      <w:pPr>
        <w:tabs>
          <w:tab w:val="left" w:pos="-2127"/>
          <w:tab w:val="left" w:pos="-993"/>
        </w:tabs>
        <w:jc w:val="both"/>
      </w:pPr>
    </w:p>
    <w:p w:rsidR="00941064" w:rsidRDefault="00941064" w:rsidP="0017512D">
      <w:pPr>
        <w:tabs>
          <w:tab w:val="left" w:pos="-2127"/>
          <w:tab w:val="left" w:pos="-993"/>
        </w:tabs>
        <w:jc w:val="both"/>
      </w:pPr>
    </w:p>
    <w:p w:rsidR="00941064" w:rsidRDefault="00941064" w:rsidP="0017512D">
      <w:pPr>
        <w:tabs>
          <w:tab w:val="left" w:pos="-2127"/>
          <w:tab w:val="left" w:pos="-993"/>
        </w:tabs>
        <w:jc w:val="both"/>
      </w:pPr>
    </w:p>
    <w:p w:rsidR="00941064" w:rsidRDefault="00941064" w:rsidP="0017512D">
      <w:pPr>
        <w:tabs>
          <w:tab w:val="left" w:pos="-2127"/>
          <w:tab w:val="left" w:pos="-993"/>
        </w:tabs>
        <w:jc w:val="both"/>
      </w:pPr>
    </w:p>
    <w:p w:rsidR="00941064" w:rsidRDefault="00941064" w:rsidP="0017512D">
      <w:pPr>
        <w:tabs>
          <w:tab w:val="left" w:pos="-2127"/>
          <w:tab w:val="left" w:pos="-993"/>
        </w:tabs>
        <w:jc w:val="both"/>
      </w:pPr>
    </w:p>
    <w:p w:rsidR="00941064" w:rsidRDefault="00941064" w:rsidP="0017512D">
      <w:pPr>
        <w:tabs>
          <w:tab w:val="left" w:pos="900"/>
          <w:tab w:val="left" w:pos="1909"/>
        </w:tabs>
        <w:ind w:left="360"/>
        <w:jc w:val="center"/>
        <w:rPr>
          <w:b/>
        </w:rPr>
      </w:pPr>
      <w:r w:rsidRPr="000F2697">
        <w:rPr>
          <w:b/>
        </w:rPr>
        <w:t xml:space="preserve">3. Требования предоставления заявителю муниципальной услуги в соответствии </w:t>
      </w:r>
    </w:p>
    <w:p w:rsidR="00941064" w:rsidRDefault="00941064" w:rsidP="0017512D">
      <w:pPr>
        <w:tabs>
          <w:tab w:val="left" w:pos="900"/>
          <w:tab w:val="left" w:pos="1909"/>
        </w:tabs>
        <w:ind w:left="360"/>
        <w:jc w:val="center"/>
        <w:rPr>
          <w:b/>
        </w:rPr>
      </w:pPr>
      <w:r w:rsidRPr="000F2697">
        <w:rPr>
          <w:b/>
        </w:rPr>
        <w:t xml:space="preserve">с вариантом предоставления муниципальной услуги, соответствующим признакам заявителя, определенным в результате анкетирования, проводимого </w:t>
      </w:r>
    </w:p>
    <w:p w:rsidR="00941064" w:rsidRDefault="00941064" w:rsidP="0017512D">
      <w:pPr>
        <w:tabs>
          <w:tab w:val="left" w:pos="900"/>
          <w:tab w:val="left" w:pos="1909"/>
        </w:tabs>
        <w:ind w:left="360"/>
        <w:jc w:val="center"/>
        <w:rPr>
          <w:b/>
        </w:rPr>
      </w:pPr>
      <w:r w:rsidRPr="000F2697">
        <w:rPr>
          <w:b/>
        </w:rPr>
        <w:t>Администрацией Ржевского муниципального округа Тверской области</w:t>
      </w:r>
    </w:p>
    <w:p w:rsidR="00941064" w:rsidRDefault="00941064" w:rsidP="004A2525">
      <w:pPr>
        <w:tabs>
          <w:tab w:val="left" w:pos="900"/>
          <w:tab w:val="left" w:pos="1909"/>
        </w:tabs>
        <w:ind w:left="360"/>
        <w:jc w:val="center"/>
        <w:rPr>
          <w:b/>
        </w:rPr>
      </w:pPr>
      <w:r w:rsidRPr="000F2697">
        <w:rPr>
          <w:b/>
        </w:rPr>
        <w:t>(далее</w:t>
      </w:r>
      <w:r>
        <w:rPr>
          <w:b/>
        </w:rPr>
        <w:t xml:space="preserve"> – </w:t>
      </w:r>
      <w:r w:rsidRPr="000F2697">
        <w:rPr>
          <w:b/>
        </w:rPr>
        <w:t xml:space="preserve">профилирование), а также результата, за предоставлением которого </w:t>
      </w:r>
    </w:p>
    <w:p w:rsidR="00941064" w:rsidRPr="000F2697" w:rsidRDefault="00941064" w:rsidP="004A2525">
      <w:pPr>
        <w:tabs>
          <w:tab w:val="left" w:pos="900"/>
          <w:tab w:val="left" w:pos="1909"/>
        </w:tabs>
        <w:ind w:left="360"/>
        <w:jc w:val="center"/>
        <w:rPr>
          <w:b/>
        </w:rPr>
      </w:pPr>
      <w:r w:rsidRPr="000F2697">
        <w:rPr>
          <w:b/>
        </w:rPr>
        <w:t>обратился заявитель</w:t>
      </w:r>
    </w:p>
    <w:p w:rsidR="00941064" w:rsidRDefault="00941064" w:rsidP="0017512D">
      <w:pPr>
        <w:tabs>
          <w:tab w:val="left" w:pos="900"/>
          <w:tab w:val="left" w:pos="1909"/>
        </w:tabs>
        <w:ind w:left="360"/>
        <w:jc w:val="center"/>
      </w:pPr>
    </w:p>
    <w:p w:rsidR="00941064" w:rsidRDefault="00941064" w:rsidP="004A2525">
      <w:pPr>
        <w:tabs>
          <w:tab w:val="left" w:pos="-993"/>
        </w:tabs>
        <w:ind w:firstLine="709"/>
        <w:jc w:val="both"/>
      </w:pPr>
      <w:r>
        <w:t xml:space="preserve">3.1. </w:t>
      </w:r>
      <w:r w:rsidRPr="00C204BF">
        <w:t>Муниципальная услуга должна быть предоставлена заявителю в соответствии с вариантом предо</w:t>
      </w:r>
      <w:r>
        <w:t>ставления муниципальной  услуги</w:t>
      </w:r>
      <w:r w:rsidRPr="00C204BF">
        <w:t>.</w:t>
      </w:r>
    </w:p>
    <w:p w:rsidR="00941064" w:rsidRDefault="00941064" w:rsidP="004A2525">
      <w:pPr>
        <w:tabs>
          <w:tab w:val="left" w:pos="-993"/>
        </w:tabs>
        <w:ind w:firstLine="709"/>
        <w:jc w:val="both"/>
      </w:pPr>
      <w:r>
        <w:t xml:space="preserve">3.2. </w:t>
      </w:r>
      <w:r w:rsidRPr="00B819DF">
        <w:t xml:space="preserve">Вариант предоставления муниципальной услуги определяется в соответствии с </w:t>
      </w:r>
      <w:hyperlink r:id="rId12" w:anchor="sub_10200" w:history="1">
        <w:r w:rsidRPr="00CD79DF">
          <w:rPr>
            <w:rStyle w:val="Hyperlink"/>
            <w:color w:val="auto"/>
          </w:rPr>
          <w:t>таблицей 2</w:t>
        </w:r>
      </w:hyperlink>
      <w:r w:rsidRPr="00CD79DF">
        <w:t xml:space="preserve"> приложения 1 к настоящему Административному регламенту</w:t>
      </w:r>
      <w:r>
        <w:t>,</w:t>
      </w:r>
      <w:r w:rsidRPr="00CD79DF">
        <w:t xml:space="preserve"> исходя из установленных в </w:t>
      </w:r>
      <w:hyperlink r:id="rId13" w:anchor="sub_10100" w:history="1">
        <w:r w:rsidRPr="00CD79DF">
          <w:rPr>
            <w:rStyle w:val="Hyperlink"/>
            <w:color w:val="auto"/>
          </w:rPr>
          <w:t>таблице 1</w:t>
        </w:r>
      </w:hyperlink>
      <w:r w:rsidRPr="00B819DF">
        <w:t xml:space="preserve"> указанного прил</w:t>
      </w:r>
      <w:r>
        <w:t>ожения</w:t>
      </w:r>
      <w:r w:rsidRPr="00B819DF">
        <w:t xml:space="preserve"> признаков заявителя, а также из результата предоставления муниципальной услуги, за предоставлением которой обратился заявитель.</w:t>
      </w:r>
    </w:p>
    <w:p w:rsidR="00941064" w:rsidRPr="00B819DF" w:rsidRDefault="00941064" w:rsidP="004A2525">
      <w:pPr>
        <w:tabs>
          <w:tab w:val="left" w:pos="-993"/>
        </w:tabs>
        <w:ind w:firstLine="709"/>
        <w:jc w:val="both"/>
      </w:pPr>
      <w:r>
        <w:t xml:space="preserve">3.3. </w:t>
      </w:r>
      <w:r w:rsidRPr="00B819DF">
        <w:t>Признаки заявителя определяются путем профилирования, осуществляемого в соответствии с настоящим Административным регламентом.</w:t>
      </w:r>
    </w:p>
    <w:p w:rsidR="00941064" w:rsidRDefault="00941064" w:rsidP="0017512D">
      <w:pPr>
        <w:tabs>
          <w:tab w:val="left" w:pos="-2127"/>
          <w:tab w:val="left" w:pos="-993"/>
        </w:tabs>
        <w:jc w:val="both"/>
      </w:pPr>
    </w:p>
    <w:p w:rsidR="00941064" w:rsidRDefault="00941064" w:rsidP="0017512D">
      <w:pPr>
        <w:tabs>
          <w:tab w:val="left" w:pos="-2127"/>
          <w:tab w:val="left" w:pos="-993"/>
        </w:tabs>
        <w:jc w:val="both"/>
      </w:pPr>
    </w:p>
    <w:p w:rsidR="00941064" w:rsidRPr="004A2525" w:rsidRDefault="00941064" w:rsidP="004A2525">
      <w:pPr>
        <w:tabs>
          <w:tab w:val="left" w:pos="900"/>
          <w:tab w:val="left" w:pos="1909"/>
        </w:tabs>
        <w:jc w:val="center"/>
        <w:rPr>
          <w:b/>
          <w:bCs/>
          <w:sz w:val="26"/>
          <w:szCs w:val="26"/>
        </w:rPr>
      </w:pPr>
      <w:r w:rsidRPr="004A2525">
        <w:rPr>
          <w:b/>
          <w:bCs/>
          <w:sz w:val="26"/>
          <w:szCs w:val="26"/>
          <w:lang w:val="en-US"/>
        </w:rPr>
        <w:t>II</w:t>
      </w:r>
      <w:r w:rsidRPr="004A2525">
        <w:rPr>
          <w:b/>
          <w:bCs/>
          <w:sz w:val="26"/>
          <w:szCs w:val="26"/>
        </w:rPr>
        <w:t>. Стандарт предоставления муниципальной услуги</w:t>
      </w:r>
      <w:r>
        <w:rPr>
          <w:b/>
          <w:bCs/>
          <w:sz w:val="26"/>
          <w:szCs w:val="26"/>
        </w:rPr>
        <w:t>.</w:t>
      </w:r>
    </w:p>
    <w:p w:rsidR="00941064" w:rsidRPr="004A2525" w:rsidRDefault="00941064" w:rsidP="004A2525">
      <w:pPr>
        <w:tabs>
          <w:tab w:val="left" w:pos="900"/>
          <w:tab w:val="left" w:pos="1909"/>
        </w:tabs>
        <w:jc w:val="center"/>
        <w:rPr>
          <w:b/>
          <w:bCs/>
          <w:sz w:val="26"/>
          <w:szCs w:val="26"/>
        </w:rPr>
      </w:pPr>
    </w:p>
    <w:p w:rsidR="00941064" w:rsidRPr="00B819DF" w:rsidRDefault="00941064" w:rsidP="004A2525">
      <w:pPr>
        <w:tabs>
          <w:tab w:val="left" w:pos="900"/>
          <w:tab w:val="left" w:pos="1909"/>
        </w:tabs>
        <w:jc w:val="center"/>
        <w:rPr>
          <w:b/>
          <w:bCs/>
        </w:rPr>
      </w:pPr>
      <w:bookmarkStart w:id="1" w:name="sub_219"/>
      <w:r w:rsidRPr="00B819DF">
        <w:rPr>
          <w:b/>
          <w:bCs/>
        </w:rPr>
        <w:t>4. Наименование муниципальной услуги</w:t>
      </w:r>
      <w:bookmarkEnd w:id="1"/>
      <w:r>
        <w:rPr>
          <w:b/>
          <w:bCs/>
        </w:rPr>
        <w:t>.</w:t>
      </w:r>
    </w:p>
    <w:p w:rsidR="00941064" w:rsidRPr="00E064F5" w:rsidRDefault="00941064" w:rsidP="004A2525">
      <w:pPr>
        <w:tabs>
          <w:tab w:val="left" w:pos="900"/>
          <w:tab w:val="left" w:pos="1909"/>
        </w:tabs>
        <w:jc w:val="both"/>
        <w:rPr>
          <w:b/>
          <w:i/>
        </w:rPr>
      </w:pPr>
    </w:p>
    <w:p w:rsidR="00941064" w:rsidRPr="00B14BA8" w:rsidRDefault="00941064" w:rsidP="000A37A9">
      <w:pPr>
        <w:pStyle w:val="ListParagraph"/>
        <w:tabs>
          <w:tab w:val="left" w:pos="-1985"/>
        </w:tabs>
        <w:spacing w:line="240" w:lineRule="auto"/>
        <w:ind w:left="0"/>
        <w:jc w:val="both"/>
        <w:rPr>
          <w:rFonts w:ascii="Times New Roman" w:hAnsi="Times New Roman"/>
          <w:b/>
          <w:i/>
          <w:sz w:val="24"/>
          <w:szCs w:val="24"/>
        </w:rPr>
      </w:pPr>
      <w:r>
        <w:rPr>
          <w:rFonts w:ascii="Times New Roman" w:hAnsi="Times New Roman"/>
          <w:sz w:val="24"/>
          <w:szCs w:val="24"/>
        </w:rPr>
        <w:tab/>
      </w:r>
      <w:r w:rsidRPr="00B14BA8">
        <w:rPr>
          <w:rFonts w:ascii="Times New Roman" w:hAnsi="Times New Roman"/>
          <w:sz w:val="24"/>
          <w:szCs w:val="24"/>
        </w:rPr>
        <w:t>4.1.</w:t>
      </w:r>
      <w:r>
        <w:rPr>
          <w:rFonts w:ascii="Times New Roman" w:hAnsi="Times New Roman"/>
          <w:sz w:val="24"/>
          <w:szCs w:val="24"/>
        </w:rPr>
        <w:t xml:space="preserve"> </w:t>
      </w:r>
      <w:r w:rsidRPr="00B14BA8">
        <w:rPr>
          <w:rFonts w:ascii="Times New Roman" w:hAnsi="Times New Roman"/>
          <w:sz w:val="24"/>
          <w:szCs w:val="24"/>
        </w:rPr>
        <w:t>Наименование муниципальной услуги:</w:t>
      </w:r>
      <w:r>
        <w:rPr>
          <w:rFonts w:ascii="Times New Roman" w:hAnsi="Times New Roman"/>
          <w:sz w:val="24"/>
          <w:szCs w:val="24"/>
        </w:rPr>
        <w:t xml:space="preserve"> </w:t>
      </w:r>
      <w:r w:rsidRPr="00B14BA8">
        <w:rPr>
          <w:rFonts w:ascii="Times New Roman" w:hAnsi="Times New Roman"/>
          <w:sz w:val="24"/>
          <w:szCs w:val="24"/>
        </w:rPr>
        <w:t>«</w:t>
      </w:r>
      <w:r w:rsidRPr="007F7419">
        <w:rPr>
          <w:rFonts w:ascii="Times New Roman" w:hAnsi="Times New Roman"/>
          <w:sz w:val="24"/>
          <w:szCs w:val="24"/>
        </w:rPr>
        <w:t>Реализация муниципального имущества (в том числе акций) по результатам проведения торгов, а также долей</w:t>
      </w:r>
      <w:r>
        <w:rPr>
          <w:rFonts w:ascii="Times New Roman" w:hAnsi="Times New Roman"/>
          <w:sz w:val="24"/>
          <w:szCs w:val="24"/>
        </w:rPr>
        <w:t xml:space="preserve"> </w:t>
      </w:r>
      <w:r w:rsidRPr="007F7419">
        <w:rPr>
          <w:rFonts w:ascii="Times New Roman" w:hAnsi="Times New Roman"/>
          <w:sz w:val="24"/>
          <w:szCs w:val="24"/>
        </w:rPr>
        <w:t>муниципального образования в уставном капитале</w:t>
      </w:r>
      <w:r>
        <w:rPr>
          <w:rFonts w:ascii="Times New Roman" w:hAnsi="Times New Roman"/>
          <w:sz w:val="24"/>
          <w:szCs w:val="24"/>
        </w:rPr>
        <w:t xml:space="preserve"> </w:t>
      </w:r>
      <w:r w:rsidRPr="007F7419">
        <w:rPr>
          <w:rFonts w:ascii="Times New Roman" w:hAnsi="Times New Roman"/>
          <w:sz w:val="24"/>
          <w:szCs w:val="24"/>
        </w:rPr>
        <w:t>хозяйственных обществ</w:t>
      </w:r>
      <w:r w:rsidRPr="00B14BA8">
        <w:rPr>
          <w:rFonts w:ascii="Times New Roman" w:hAnsi="Times New Roman"/>
          <w:sz w:val="24"/>
          <w:szCs w:val="24"/>
        </w:rPr>
        <w:t>».</w:t>
      </w:r>
    </w:p>
    <w:p w:rsidR="00941064" w:rsidRDefault="00941064" w:rsidP="000A37A9">
      <w:pPr>
        <w:tabs>
          <w:tab w:val="left" w:pos="900"/>
          <w:tab w:val="left" w:pos="1909"/>
        </w:tabs>
        <w:jc w:val="center"/>
        <w:rPr>
          <w:b/>
        </w:rPr>
      </w:pPr>
      <w:r w:rsidRPr="00C021B6">
        <w:rPr>
          <w:b/>
        </w:rPr>
        <w:t>5.  Наименование органа</w:t>
      </w:r>
      <w:r>
        <w:rPr>
          <w:b/>
        </w:rPr>
        <w:t xml:space="preserve">, </w:t>
      </w:r>
      <w:r w:rsidRPr="00C021B6">
        <w:rPr>
          <w:b/>
        </w:rPr>
        <w:t>предоставляющего муниципальную услугу.</w:t>
      </w:r>
    </w:p>
    <w:p w:rsidR="00941064" w:rsidRPr="00C021B6" w:rsidRDefault="00941064" w:rsidP="000A37A9">
      <w:pPr>
        <w:tabs>
          <w:tab w:val="left" w:pos="900"/>
          <w:tab w:val="left" w:pos="1909"/>
        </w:tabs>
        <w:jc w:val="both"/>
        <w:rPr>
          <w:b/>
        </w:rPr>
      </w:pPr>
    </w:p>
    <w:p w:rsidR="00941064" w:rsidRDefault="00941064" w:rsidP="000A37A9">
      <w:pPr>
        <w:tabs>
          <w:tab w:val="left" w:pos="-993"/>
        </w:tabs>
        <w:jc w:val="both"/>
      </w:pPr>
      <w:r>
        <w:tab/>
        <w:t>5.1. Предоставление муниципальной услуги осуществляется Управлением имущественных и земельных отношений Администрации Ржевского муниципального округа Тверской области (далее – Управление).</w:t>
      </w:r>
    </w:p>
    <w:p w:rsidR="00941064" w:rsidRDefault="00941064" w:rsidP="000A37A9">
      <w:pPr>
        <w:tabs>
          <w:tab w:val="left" w:pos="-993"/>
        </w:tabs>
        <w:jc w:val="both"/>
      </w:pPr>
      <w:r>
        <w:tab/>
        <w:t>Местонахождение Управления: 172381, Тверская область, город Ржев, улица Большая Спасская, дом 27/51, второй этаж, телефон  (48232) 2-00-70, факс (48232)3-40-11.                                                                                                                                                    Адрес электронной почты:</w:t>
      </w:r>
      <w:r>
        <w:tab/>
        <w:t xml:space="preserve">kuirzhev@mail.ru.                                                            </w:t>
      </w:r>
    </w:p>
    <w:p w:rsidR="00941064" w:rsidRDefault="00941064" w:rsidP="000A37A9">
      <w:pPr>
        <w:tabs>
          <w:tab w:val="left" w:pos="-993"/>
        </w:tabs>
        <w:jc w:val="both"/>
      </w:pPr>
      <w:r>
        <w:tab/>
        <w:t>Обеспечение предоставления муниципальной услуги осуществляется отделом имущественных отношений и приватизации Управления, расположенным по адресу: 172381, Тверская область, город Ржев, улица Большая Спасская, дом 27/51, второй этаж, кабинет № 4, телефон: (48232) 2-00-70. График работы с 8.30 до 17.40 часов (понедельник – четверг), с 8.30 до 16.20 часов (пятница), перерыв на обед с 13.00 до 14.00 часов. Суббота, воскресенье – выходные дни.</w:t>
      </w:r>
    </w:p>
    <w:p w:rsidR="00941064" w:rsidRDefault="00941064" w:rsidP="00CD3A9C">
      <w:pPr>
        <w:tabs>
          <w:tab w:val="left" w:pos="-1985"/>
          <w:tab w:val="left" w:pos="-851"/>
        </w:tabs>
        <w:jc w:val="both"/>
      </w:pPr>
      <w:r>
        <w:tab/>
        <w:t>Муниципальная услуга предоставляется путем:</w:t>
      </w:r>
    </w:p>
    <w:p w:rsidR="00941064" w:rsidRDefault="00941064" w:rsidP="00CD3A9C">
      <w:pPr>
        <w:numPr>
          <w:ilvl w:val="0"/>
          <w:numId w:val="24"/>
        </w:numPr>
        <w:tabs>
          <w:tab w:val="clear" w:pos="5004"/>
          <w:tab w:val="left" w:pos="-1701"/>
          <w:tab w:val="left" w:pos="993"/>
        </w:tabs>
        <w:ind w:left="0" w:firstLine="709"/>
        <w:jc w:val="both"/>
      </w:pPr>
      <w:r>
        <w:t>продажи муниципального имущества на аукционе;</w:t>
      </w:r>
    </w:p>
    <w:p w:rsidR="00941064" w:rsidRDefault="00941064" w:rsidP="00CD3A9C">
      <w:pPr>
        <w:numPr>
          <w:ilvl w:val="0"/>
          <w:numId w:val="24"/>
        </w:numPr>
        <w:tabs>
          <w:tab w:val="clear" w:pos="5004"/>
          <w:tab w:val="left" w:pos="-1701"/>
          <w:tab w:val="left" w:pos="993"/>
        </w:tabs>
        <w:ind w:left="0" w:firstLine="709"/>
        <w:jc w:val="both"/>
      </w:pPr>
      <w:r>
        <w:t>продажи муниципального имущества на специализированном аукционе;</w:t>
      </w:r>
    </w:p>
    <w:p w:rsidR="00941064" w:rsidRDefault="00941064" w:rsidP="00CD3A9C">
      <w:pPr>
        <w:numPr>
          <w:ilvl w:val="0"/>
          <w:numId w:val="24"/>
        </w:numPr>
        <w:tabs>
          <w:tab w:val="clear" w:pos="5004"/>
          <w:tab w:val="left" w:pos="-1701"/>
          <w:tab w:val="left" w:pos="993"/>
        </w:tabs>
        <w:ind w:left="0" w:firstLine="709"/>
        <w:jc w:val="both"/>
      </w:pPr>
      <w:r>
        <w:t>продажи муниципального имущества на конкурсе;</w:t>
      </w:r>
    </w:p>
    <w:p w:rsidR="00941064" w:rsidRDefault="00941064" w:rsidP="00CD3A9C">
      <w:pPr>
        <w:numPr>
          <w:ilvl w:val="0"/>
          <w:numId w:val="24"/>
        </w:numPr>
        <w:tabs>
          <w:tab w:val="clear" w:pos="5004"/>
          <w:tab w:val="left" w:pos="-1701"/>
          <w:tab w:val="left" w:pos="993"/>
        </w:tabs>
        <w:ind w:left="0" w:firstLine="709"/>
        <w:jc w:val="both"/>
      </w:pPr>
      <w:r>
        <w:t>продажи муниципального имущества посредством публичного предложения;</w:t>
      </w:r>
    </w:p>
    <w:p w:rsidR="00941064" w:rsidRDefault="00941064" w:rsidP="00CD3A9C">
      <w:pPr>
        <w:numPr>
          <w:ilvl w:val="0"/>
          <w:numId w:val="24"/>
        </w:numPr>
        <w:tabs>
          <w:tab w:val="clear" w:pos="5004"/>
          <w:tab w:val="left" w:pos="-1701"/>
          <w:tab w:val="left" w:pos="993"/>
        </w:tabs>
        <w:ind w:left="0" w:firstLine="709"/>
        <w:jc w:val="both"/>
      </w:pPr>
      <w:r>
        <w:t>продажи муниципального имущества без объявления цены.</w:t>
      </w:r>
    </w:p>
    <w:p w:rsidR="00941064" w:rsidRDefault="00941064" w:rsidP="00CD3A9C">
      <w:pPr>
        <w:tabs>
          <w:tab w:val="left" w:pos="-1701"/>
          <w:tab w:val="left" w:pos="993"/>
        </w:tabs>
        <w:jc w:val="both"/>
      </w:pPr>
    </w:p>
    <w:p w:rsidR="00941064" w:rsidRDefault="00941064" w:rsidP="00CD3A9C">
      <w:pPr>
        <w:tabs>
          <w:tab w:val="left" w:pos="-1134"/>
          <w:tab w:val="left" w:pos="-567"/>
        </w:tabs>
        <w:ind w:firstLine="709"/>
        <w:jc w:val="both"/>
      </w:pPr>
      <w:r>
        <w:t>В соответствии с требованиями пункта 3 части 1 статьи 7 Федерального закона от 27.07.2010 № 210-ФЗ «Об организации предоставления государственных и муниципальных услуг»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941064" w:rsidRDefault="00941064" w:rsidP="00CD3A9C">
      <w:pPr>
        <w:tabs>
          <w:tab w:val="left" w:pos="900"/>
          <w:tab w:val="left" w:pos="1909"/>
        </w:tabs>
        <w:jc w:val="both"/>
      </w:pPr>
    </w:p>
    <w:p w:rsidR="00941064" w:rsidRPr="00C021B6" w:rsidRDefault="00941064" w:rsidP="00CD3A9C">
      <w:pPr>
        <w:widowControl w:val="0"/>
        <w:suppressAutoHyphens w:val="0"/>
        <w:autoSpaceDE w:val="0"/>
        <w:autoSpaceDN w:val="0"/>
        <w:adjustRightInd w:val="0"/>
        <w:spacing w:before="108" w:after="108"/>
        <w:jc w:val="center"/>
        <w:outlineLvl w:val="0"/>
        <w:rPr>
          <w:rFonts w:ascii="Times New Roman CYR" w:hAnsi="Times New Roman CYR" w:cs="Times New Roman CYR"/>
          <w:b/>
          <w:bCs/>
          <w:color w:val="26282F"/>
          <w:lang w:eastAsia="ru-RU"/>
        </w:rPr>
      </w:pPr>
      <w:bookmarkStart w:id="2" w:name="sub_203"/>
      <w:r w:rsidRPr="00C021B6">
        <w:rPr>
          <w:rFonts w:ascii="Times New Roman CYR" w:hAnsi="Times New Roman CYR" w:cs="Times New Roman CYR"/>
          <w:b/>
          <w:bCs/>
          <w:color w:val="26282F"/>
          <w:lang w:eastAsia="ru-RU"/>
        </w:rPr>
        <w:t>6. Результат предоставления муниципальной услуги</w:t>
      </w:r>
      <w:bookmarkEnd w:id="2"/>
      <w:r>
        <w:rPr>
          <w:rFonts w:ascii="Times New Roman CYR" w:hAnsi="Times New Roman CYR" w:cs="Times New Roman CYR"/>
          <w:b/>
          <w:bCs/>
          <w:color w:val="26282F"/>
          <w:lang w:eastAsia="ru-RU"/>
        </w:rPr>
        <w:t>.</w:t>
      </w:r>
    </w:p>
    <w:p w:rsidR="00941064" w:rsidRDefault="00941064" w:rsidP="00CD3A9C">
      <w:pPr>
        <w:tabs>
          <w:tab w:val="left" w:pos="900"/>
          <w:tab w:val="left" w:pos="1909"/>
        </w:tabs>
        <w:ind w:left="426"/>
        <w:jc w:val="both"/>
      </w:pPr>
    </w:p>
    <w:p w:rsidR="00941064" w:rsidRDefault="00941064" w:rsidP="00CD3A9C">
      <w:pPr>
        <w:suppressAutoHyphens w:val="0"/>
        <w:autoSpaceDE w:val="0"/>
        <w:autoSpaceDN w:val="0"/>
        <w:adjustRightInd w:val="0"/>
        <w:ind w:firstLine="709"/>
        <w:jc w:val="both"/>
        <w:rPr>
          <w:rFonts w:eastAsia="TimesNewRoman"/>
          <w:lang w:eastAsia="ru-RU"/>
        </w:rPr>
      </w:pPr>
      <w:r>
        <w:rPr>
          <w:rFonts w:eastAsia="TimesNewRoman"/>
          <w:lang w:eastAsia="ru-RU"/>
        </w:rPr>
        <w:t xml:space="preserve">6.1. </w:t>
      </w:r>
      <w:r w:rsidRPr="0049685E">
        <w:rPr>
          <w:rFonts w:eastAsia="TimesNewRoman"/>
          <w:lang w:eastAsia="ru-RU"/>
        </w:rPr>
        <w:t>Результатами предоставления муниципальной услуги являются:</w:t>
      </w:r>
    </w:p>
    <w:p w:rsidR="00941064" w:rsidRPr="00CD3A9C" w:rsidRDefault="00941064" w:rsidP="00CD3A9C">
      <w:pPr>
        <w:suppressAutoHyphens w:val="0"/>
        <w:autoSpaceDE w:val="0"/>
        <w:autoSpaceDN w:val="0"/>
        <w:adjustRightInd w:val="0"/>
        <w:ind w:firstLine="709"/>
        <w:jc w:val="both"/>
        <w:rPr>
          <w:rFonts w:eastAsia="TimesNewRoman"/>
          <w:b/>
          <w:lang w:eastAsia="ru-RU"/>
        </w:rPr>
      </w:pPr>
      <w:r w:rsidRPr="00CD3A9C">
        <w:rPr>
          <w:rFonts w:eastAsia="TimesNewRoman"/>
          <w:lang w:eastAsia="ru-RU"/>
        </w:rPr>
        <w:t xml:space="preserve">6.1.1. </w:t>
      </w:r>
      <w:r w:rsidRPr="00CD3A9C">
        <w:rPr>
          <w:rFonts w:eastAsia="TimesNewRoman"/>
          <w:b/>
          <w:lang w:eastAsia="ru-RU"/>
        </w:rPr>
        <w:t>В случае продажи муниципального имущества на аукционе:</w:t>
      </w:r>
    </w:p>
    <w:p w:rsidR="00941064" w:rsidRPr="00CD3A9C" w:rsidRDefault="00941064" w:rsidP="00CD3A9C">
      <w:pPr>
        <w:numPr>
          <w:ilvl w:val="0"/>
          <w:numId w:val="24"/>
        </w:numPr>
        <w:tabs>
          <w:tab w:val="clear" w:pos="5004"/>
          <w:tab w:val="left" w:pos="-1701"/>
          <w:tab w:val="left" w:pos="993"/>
        </w:tabs>
        <w:ind w:left="0" w:firstLine="709"/>
        <w:jc w:val="both"/>
      </w:pPr>
      <w:r w:rsidRPr="0049685E">
        <w:rPr>
          <w:rFonts w:eastAsia="TimesNewRoman"/>
          <w:lang w:eastAsia="ru-RU"/>
        </w:rPr>
        <w:t>протокол о признании претендентов участниками аукциона;</w:t>
      </w:r>
    </w:p>
    <w:p w:rsidR="00941064" w:rsidRPr="00CD3A9C" w:rsidRDefault="00941064" w:rsidP="00CD3A9C">
      <w:pPr>
        <w:numPr>
          <w:ilvl w:val="0"/>
          <w:numId w:val="24"/>
        </w:numPr>
        <w:tabs>
          <w:tab w:val="clear" w:pos="5004"/>
          <w:tab w:val="left" w:pos="-1701"/>
          <w:tab w:val="left" w:pos="993"/>
        </w:tabs>
        <w:ind w:left="0" w:firstLine="709"/>
        <w:jc w:val="both"/>
      </w:pPr>
      <w:r w:rsidRPr="0049685E">
        <w:rPr>
          <w:rFonts w:eastAsia="TimesNewRoman"/>
          <w:lang w:eastAsia="ru-RU"/>
        </w:rPr>
        <w:t>протокол об итогах аукциона;</w:t>
      </w:r>
    </w:p>
    <w:p w:rsidR="00941064" w:rsidRPr="00CD3A9C" w:rsidRDefault="00941064" w:rsidP="00CD3A9C">
      <w:pPr>
        <w:numPr>
          <w:ilvl w:val="0"/>
          <w:numId w:val="24"/>
        </w:numPr>
        <w:tabs>
          <w:tab w:val="clear" w:pos="5004"/>
          <w:tab w:val="left" w:pos="-1701"/>
          <w:tab w:val="left" w:pos="993"/>
        </w:tabs>
        <w:ind w:left="0" w:firstLine="709"/>
        <w:jc w:val="both"/>
      </w:pPr>
      <w:r w:rsidRPr="0049685E">
        <w:rPr>
          <w:rFonts w:eastAsia="TimesNewRoman"/>
          <w:lang w:eastAsia="ru-RU"/>
        </w:rPr>
        <w:t>договор купли-продажи муниципального имущества.</w:t>
      </w:r>
    </w:p>
    <w:p w:rsidR="00941064" w:rsidRDefault="00941064" w:rsidP="00CD3A9C">
      <w:pPr>
        <w:tabs>
          <w:tab w:val="left" w:pos="-1701"/>
          <w:tab w:val="left" w:pos="993"/>
        </w:tabs>
        <w:jc w:val="both"/>
        <w:rPr>
          <w:rFonts w:eastAsia="TimesNewRoman"/>
          <w:lang w:eastAsia="ru-RU"/>
        </w:rPr>
      </w:pPr>
    </w:p>
    <w:p w:rsidR="00941064" w:rsidRPr="00CD3A9C" w:rsidRDefault="00941064" w:rsidP="00CD3A9C">
      <w:pPr>
        <w:tabs>
          <w:tab w:val="left" w:pos="-1701"/>
        </w:tabs>
        <w:jc w:val="both"/>
        <w:rPr>
          <w:rFonts w:eastAsia="TimesNewRoman"/>
          <w:b/>
          <w:lang w:eastAsia="ru-RU"/>
        </w:rPr>
      </w:pPr>
      <w:r>
        <w:rPr>
          <w:rFonts w:eastAsia="TimesNewRoman"/>
          <w:lang w:eastAsia="ru-RU"/>
        </w:rPr>
        <w:tab/>
        <w:t xml:space="preserve">6.1.2. </w:t>
      </w:r>
      <w:r w:rsidRPr="00CD3A9C">
        <w:rPr>
          <w:rFonts w:eastAsia="TimesNewRoman"/>
          <w:b/>
          <w:lang w:eastAsia="ru-RU"/>
        </w:rPr>
        <w:t>В случае продажи муниципального имущества на специализированном аукционе:</w:t>
      </w:r>
    </w:p>
    <w:p w:rsidR="00941064" w:rsidRPr="00CD3A9C" w:rsidRDefault="00941064" w:rsidP="00CD3A9C">
      <w:pPr>
        <w:numPr>
          <w:ilvl w:val="0"/>
          <w:numId w:val="24"/>
        </w:numPr>
        <w:tabs>
          <w:tab w:val="clear" w:pos="5004"/>
          <w:tab w:val="left" w:pos="-1701"/>
          <w:tab w:val="left" w:pos="993"/>
        </w:tabs>
        <w:ind w:left="0" w:firstLine="709"/>
        <w:jc w:val="both"/>
      </w:pPr>
      <w:r w:rsidRPr="0049685E">
        <w:rPr>
          <w:rFonts w:eastAsia="TimesNewRoman"/>
          <w:lang w:eastAsia="ru-RU"/>
        </w:rPr>
        <w:t>протокол об итогах приема заявок;</w:t>
      </w:r>
    </w:p>
    <w:p w:rsidR="00941064" w:rsidRPr="00CD3A9C" w:rsidRDefault="00941064" w:rsidP="00CD3A9C">
      <w:pPr>
        <w:numPr>
          <w:ilvl w:val="0"/>
          <w:numId w:val="24"/>
        </w:numPr>
        <w:tabs>
          <w:tab w:val="clear" w:pos="5004"/>
          <w:tab w:val="left" w:pos="-1701"/>
          <w:tab w:val="left" w:pos="993"/>
        </w:tabs>
        <w:ind w:left="0" w:firstLine="709"/>
        <w:jc w:val="both"/>
      </w:pPr>
      <w:r w:rsidRPr="0049685E">
        <w:rPr>
          <w:rFonts w:eastAsia="TimesNewRoman"/>
          <w:lang w:eastAsia="ru-RU"/>
        </w:rPr>
        <w:t>протокол об определении участников специализированного аукциона;</w:t>
      </w:r>
    </w:p>
    <w:p w:rsidR="00941064" w:rsidRPr="00CD3A9C" w:rsidRDefault="00941064" w:rsidP="00CD3A9C">
      <w:pPr>
        <w:numPr>
          <w:ilvl w:val="0"/>
          <w:numId w:val="24"/>
        </w:numPr>
        <w:tabs>
          <w:tab w:val="clear" w:pos="5004"/>
          <w:tab w:val="left" w:pos="-1701"/>
          <w:tab w:val="left" w:pos="993"/>
        </w:tabs>
        <w:ind w:left="0" w:firstLine="709"/>
        <w:jc w:val="both"/>
      </w:pPr>
      <w:r w:rsidRPr="0049685E">
        <w:rPr>
          <w:rFonts w:eastAsia="TimesNewRoman"/>
          <w:lang w:eastAsia="ru-RU"/>
        </w:rPr>
        <w:t>протокол об итогах специализированного аукциона;</w:t>
      </w:r>
    </w:p>
    <w:p w:rsidR="00941064" w:rsidRPr="00CD3A9C" w:rsidRDefault="00941064" w:rsidP="00CD3A9C">
      <w:pPr>
        <w:numPr>
          <w:ilvl w:val="0"/>
          <w:numId w:val="24"/>
        </w:numPr>
        <w:tabs>
          <w:tab w:val="clear" w:pos="5004"/>
          <w:tab w:val="left" w:pos="-1701"/>
          <w:tab w:val="left" w:pos="993"/>
        </w:tabs>
        <w:ind w:left="0" w:firstLine="709"/>
        <w:jc w:val="both"/>
      </w:pPr>
      <w:r w:rsidRPr="0049685E">
        <w:rPr>
          <w:rFonts w:eastAsia="TimesNewRoman"/>
          <w:lang w:eastAsia="ru-RU"/>
        </w:rPr>
        <w:t>договор купли-продажи муниципального имущества.</w:t>
      </w:r>
    </w:p>
    <w:p w:rsidR="00941064" w:rsidRDefault="00941064" w:rsidP="00CD3A9C">
      <w:pPr>
        <w:tabs>
          <w:tab w:val="left" w:pos="-1701"/>
          <w:tab w:val="left" w:pos="993"/>
        </w:tabs>
        <w:jc w:val="both"/>
        <w:rPr>
          <w:rFonts w:eastAsia="TimesNewRoman"/>
          <w:lang w:eastAsia="ru-RU"/>
        </w:rPr>
      </w:pPr>
    </w:p>
    <w:p w:rsidR="00941064" w:rsidRPr="00CD3A9C" w:rsidRDefault="00941064" w:rsidP="00CD3A9C">
      <w:pPr>
        <w:tabs>
          <w:tab w:val="left" w:pos="-1701"/>
        </w:tabs>
        <w:jc w:val="both"/>
        <w:rPr>
          <w:rFonts w:eastAsia="TimesNewRoman"/>
          <w:lang w:eastAsia="ru-RU"/>
        </w:rPr>
      </w:pPr>
      <w:r>
        <w:rPr>
          <w:rFonts w:eastAsia="TimesNewRoman"/>
          <w:lang w:eastAsia="ru-RU"/>
        </w:rPr>
        <w:tab/>
        <w:t xml:space="preserve">6.1.3. </w:t>
      </w:r>
      <w:r w:rsidRPr="007F29F8">
        <w:rPr>
          <w:rFonts w:eastAsia="TimesNewRoman"/>
          <w:b/>
          <w:lang w:eastAsia="ru-RU"/>
        </w:rPr>
        <w:t>В случае продажи муниципального имущества на конкурсе:</w:t>
      </w:r>
    </w:p>
    <w:p w:rsidR="00941064" w:rsidRPr="00CD3A9C" w:rsidRDefault="00941064" w:rsidP="00CD3A9C">
      <w:pPr>
        <w:numPr>
          <w:ilvl w:val="0"/>
          <w:numId w:val="24"/>
        </w:numPr>
        <w:tabs>
          <w:tab w:val="clear" w:pos="5004"/>
          <w:tab w:val="left" w:pos="-1701"/>
          <w:tab w:val="left" w:pos="993"/>
        </w:tabs>
        <w:ind w:left="0" w:firstLine="709"/>
        <w:jc w:val="both"/>
      </w:pPr>
      <w:r w:rsidRPr="0049685E">
        <w:rPr>
          <w:rFonts w:eastAsia="TimesNewRoman"/>
          <w:lang w:eastAsia="ru-RU"/>
        </w:rPr>
        <w:t>протокол об итогах приема заявок и определении участников конкурса;</w:t>
      </w:r>
    </w:p>
    <w:p w:rsidR="00941064" w:rsidRPr="00CD3A9C" w:rsidRDefault="00941064" w:rsidP="00CD3A9C">
      <w:pPr>
        <w:numPr>
          <w:ilvl w:val="0"/>
          <w:numId w:val="24"/>
        </w:numPr>
        <w:tabs>
          <w:tab w:val="clear" w:pos="5004"/>
          <w:tab w:val="left" w:pos="-1701"/>
          <w:tab w:val="left" w:pos="993"/>
        </w:tabs>
        <w:ind w:left="0" w:firstLine="709"/>
        <w:jc w:val="both"/>
      </w:pPr>
      <w:r w:rsidRPr="0049685E">
        <w:rPr>
          <w:rFonts w:eastAsia="TimesNewRoman"/>
          <w:lang w:eastAsia="ru-RU"/>
        </w:rPr>
        <w:t>протокол об итогах конкурса;</w:t>
      </w:r>
    </w:p>
    <w:p w:rsidR="00941064" w:rsidRPr="00CD3A9C" w:rsidRDefault="00941064" w:rsidP="00CD3A9C">
      <w:pPr>
        <w:numPr>
          <w:ilvl w:val="0"/>
          <w:numId w:val="24"/>
        </w:numPr>
        <w:tabs>
          <w:tab w:val="clear" w:pos="5004"/>
          <w:tab w:val="left" w:pos="-1701"/>
          <w:tab w:val="left" w:pos="993"/>
        </w:tabs>
        <w:ind w:left="0" w:firstLine="709"/>
        <w:jc w:val="both"/>
      </w:pPr>
      <w:r w:rsidRPr="0049685E">
        <w:rPr>
          <w:rFonts w:eastAsia="TimesNewRoman"/>
          <w:lang w:eastAsia="ru-RU"/>
        </w:rPr>
        <w:t>договор купли-продажи муниципального имущества.</w:t>
      </w:r>
    </w:p>
    <w:p w:rsidR="00941064" w:rsidRDefault="00941064" w:rsidP="00CD3A9C">
      <w:pPr>
        <w:tabs>
          <w:tab w:val="left" w:pos="-1701"/>
          <w:tab w:val="left" w:pos="993"/>
        </w:tabs>
        <w:jc w:val="both"/>
        <w:rPr>
          <w:rFonts w:eastAsia="TimesNewRoman"/>
          <w:lang w:eastAsia="ru-RU"/>
        </w:rPr>
      </w:pPr>
    </w:p>
    <w:p w:rsidR="00941064" w:rsidRPr="00CD3A9C" w:rsidRDefault="00941064" w:rsidP="00CD3A9C">
      <w:pPr>
        <w:tabs>
          <w:tab w:val="left" w:pos="-1701"/>
        </w:tabs>
        <w:jc w:val="both"/>
        <w:rPr>
          <w:rFonts w:eastAsia="TimesNewRoman"/>
          <w:lang w:eastAsia="ru-RU"/>
        </w:rPr>
      </w:pPr>
      <w:r>
        <w:rPr>
          <w:rFonts w:eastAsia="TimesNewRoman"/>
          <w:lang w:eastAsia="ru-RU"/>
        </w:rPr>
        <w:tab/>
        <w:t xml:space="preserve">6.1.4. </w:t>
      </w:r>
      <w:r w:rsidRPr="007F29F8">
        <w:rPr>
          <w:rFonts w:eastAsia="TimesNewRoman"/>
          <w:b/>
          <w:lang w:eastAsia="ru-RU"/>
        </w:rPr>
        <w:t>В случае продажи муниципального имущества посредством публичного предложения:</w:t>
      </w:r>
    </w:p>
    <w:p w:rsidR="00941064" w:rsidRPr="00CD3A9C" w:rsidRDefault="00941064" w:rsidP="00CD3A9C">
      <w:pPr>
        <w:numPr>
          <w:ilvl w:val="0"/>
          <w:numId w:val="24"/>
        </w:numPr>
        <w:tabs>
          <w:tab w:val="clear" w:pos="5004"/>
          <w:tab w:val="left" w:pos="-1701"/>
          <w:tab w:val="left" w:pos="993"/>
        </w:tabs>
        <w:ind w:left="0" w:firstLine="709"/>
        <w:jc w:val="both"/>
      </w:pPr>
      <w:r w:rsidRPr="0049685E">
        <w:rPr>
          <w:rFonts w:eastAsia="TimesNewRoman"/>
          <w:lang w:eastAsia="ru-RU"/>
        </w:rPr>
        <w:t>протокол о признании претендентов участниками продажи муниципального имущества посредством публичного предложения;</w:t>
      </w:r>
    </w:p>
    <w:p w:rsidR="00941064" w:rsidRPr="00CD3A9C" w:rsidRDefault="00941064" w:rsidP="00CD3A9C">
      <w:pPr>
        <w:numPr>
          <w:ilvl w:val="0"/>
          <w:numId w:val="24"/>
        </w:numPr>
        <w:tabs>
          <w:tab w:val="clear" w:pos="5004"/>
          <w:tab w:val="left" w:pos="-1701"/>
          <w:tab w:val="left" w:pos="993"/>
        </w:tabs>
        <w:ind w:left="0" w:firstLine="709"/>
        <w:jc w:val="both"/>
      </w:pPr>
      <w:r w:rsidRPr="0049685E">
        <w:rPr>
          <w:rFonts w:eastAsia="TimesNewRoman"/>
          <w:lang w:eastAsia="ru-RU"/>
        </w:rPr>
        <w:t>протокол об итогах продажи муниципального имущества посредством публичного предложения;</w:t>
      </w:r>
    </w:p>
    <w:p w:rsidR="00941064" w:rsidRPr="00CD3A9C" w:rsidRDefault="00941064" w:rsidP="00CD3A9C">
      <w:pPr>
        <w:numPr>
          <w:ilvl w:val="0"/>
          <w:numId w:val="24"/>
        </w:numPr>
        <w:tabs>
          <w:tab w:val="clear" w:pos="5004"/>
          <w:tab w:val="left" w:pos="-1701"/>
          <w:tab w:val="left" w:pos="993"/>
        </w:tabs>
        <w:ind w:left="0" w:firstLine="709"/>
        <w:jc w:val="both"/>
      </w:pPr>
      <w:r w:rsidRPr="0049685E">
        <w:rPr>
          <w:rFonts w:eastAsia="TimesNewRoman"/>
          <w:lang w:eastAsia="ru-RU"/>
        </w:rPr>
        <w:t>договор купли-продажи муниципального имущества.</w:t>
      </w:r>
    </w:p>
    <w:p w:rsidR="00941064" w:rsidRDefault="00941064" w:rsidP="00CD3A9C">
      <w:pPr>
        <w:tabs>
          <w:tab w:val="left" w:pos="-1701"/>
          <w:tab w:val="left" w:pos="993"/>
        </w:tabs>
        <w:jc w:val="both"/>
        <w:rPr>
          <w:rFonts w:eastAsia="TimesNewRoman"/>
          <w:lang w:eastAsia="ru-RU"/>
        </w:rPr>
      </w:pPr>
    </w:p>
    <w:p w:rsidR="00941064" w:rsidRPr="00CD3A9C" w:rsidRDefault="00941064" w:rsidP="00CD3A9C">
      <w:pPr>
        <w:tabs>
          <w:tab w:val="left" w:pos="-1701"/>
        </w:tabs>
        <w:jc w:val="both"/>
      </w:pPr>
      <w:r>
        <w:tab/>
        <w:t xml:space="preserve">6.1.5. </w:t>
      </w:r>
      <w:r w:rsidRPr="007F29F8">
        <w:rPr>
          <w:rFonts w:eastAsia="TimesNewRoman"/>
          <w:b/>
          <w:lang w:eastAsia="ru-RU"/>
        </w:rPr>
        <w:t>В случае продажи муниципального имущества без объявления цены:</w:t>
      </w:r>
    </w:p>
    <w:p w:rsidR="00941064" w:rsidRPr="00CD3A9C" w:rsidRDefault="00941064" w:rsidP="00CD3A9C">
      <w:pPr>
        <w:numPr>
          <w:ilvl w:val="0"/>
          <w:numId w:val="24"/>
        </w:numPr>
        <w:tabs>
          <w:tab w:val="clear" w:pos="5004"/>
          <w:tab w:val="left" w:pos="-1701"/>
          <w:tab w:val="left" w:pos="993"/>
        </w:tabs>
        <w:ind w:left="0" w:firstLine="709"/>
        <w:jc w:val="both"/>
      </w:pPr>
      <w:r w:rsidRPr="0049685E">
        <w:rPr>
          <w:rFonts w:eastAsia="TimesNewRoman"/>
          <w:lang w:eastAsia="ru-RU"/>
        </w:rPr>
        <w:t>протокол об итогах продажи муниципального имущества без объявления цены;</w:t>
      </w:r>
    </w:p>
    <w:p w:rsidR="00941064" w:rsidRPr="00523B5B" w:rsidRDefault="00941064" w:rsidP="00CD3A9C">
      <w:pPr>
        <w:numPr>
          <w:ilvl w:val="0"/>
          <w:numId w:val="24"/>
        </w:numPr>
        <w:tabs>
          <w:tab w:val="clear" w:pos="5004"/>
          <w:tab w:val="left" w:pos="-1701"/>
          <w:tab w:val="left" w:pos="993"/>
        </w:tabs>
        <w:ind w:left="0" w:firstLine="709"/>
        <w:jc w:val="both"/>
      </w:pPr>
      <w:r w:rsidRPr="0049685E">
        <w:rPr>
          <w:rFonts w:eastAsia="TimesNewRoman"/>
          <w:lang w:eastAsia="ru-RU"/>
        </w:rPr>
        <w:t>договор купли-продажи муниципального имущества.</w:t>
      </w:r>
    </w:p>
    <w:p w:rsidR="00941064" w:rsidRDefault="00941064" w:rsidP="00523B5B">
      <w:pPr>
        <w:tabs>
          <w:tab w:val="left" w:pos="-1701"/>
          <w:tab w:val="left" w:pos="993"/>
        </w:tabs>
        <w:jc w:val="both"/>
        <w:rPr>
          <w:rFonts w:eastAsia="TimesNewRoman"/>
          <w:lang w:eastAsia="ru-RU"/>
        </w:rPr>
      </w:pPr>
    </w:p>
    <w:p w:rsidR="00941064" w:rsidRDefault="00941064" w:rsidP="00523B5B">
      <w:pPr>
        <w:suppressAutoHyphens w:val="0"/>
        <w:autoSpaceDE w:val="0"/>
        <w:autoSpaceDN w:val="0"/>
        <w:adjustRightInd w:val="0"/>
        <w:ind w:firstLine="709"/>
        <w:jc w:val="both"/>
        <w:rPr>
          <w:rFonts w:eastAsia="TimesNewRoman"/>
          <w:lang w:eastAsia="ru-RU"/>
        </w:rPr>
      </w:pPr>
      <w:r w:rsidRPr="0049685E">
        <w:rPr>
          <w:rFonts w:eastAsia="TimesNewRoman"/>
          <w:lang w:eastAsia="ru-RU"/>
        </w:rPr>
        <w:t>Заявитель в качестве результата предоставления муниципальной услуги получает документы в электронной форме.</w:t>
      </w:r>
    </w:p>
    <w:p w:rsidR="00941064" w:rsidRPr="0049685E" w:rsidRDefault="00941064" w:rsidP="00523B5B">
      <w:pPr>
        <w:suppressAutoHyphens w:val="0"/>
        <w:autoSpaceDE w:val="0"/>
        <w:autoSpaceDN w:val="0"/>
        <w:adjustRightInd w:val="0"/>
        <w:ind w:firstLine="709"/>
        <w:jc w:val="both"/>
        <w:rPr>
          <w:rFonts w:eastAsia="TimesNewRoman"/>
          <w:lang w:eastAsia="ru-RU"/>
        </w:rPr>
      </w:pPr>
    </w:p>
    <w:p w:rsidR="00941064" w:rsidRDefault="00941064" w:rsidP="00523B5B">
      <w:pPr>
        <w:jc w:val="center"/>
        <w:rPr>
          <w:rFonts w:eastAsia="TimesNewRoman"/>
          <w:lang w:eastAsia="ru-RU"/>
        </w:rPr>
      </w:pPr>
    </w:p>
    <w:p w:rsidR="00941064" w:rsidRDefault="00941064" w:rsidP="00523B5B">
      <w:pPr>
        <w:jc w:val="center"/>
        <w:rPr>
          <w:rFonts w:eastAsia="TimesNewRoman"/>
          <w:b/>
          <w:lang w:eastAsia="ru-RU"/>
        </w:rPr>
      </w:pPr>
      <w:r w:rsidRPr="007113BA">
        <w:rPr>
          <w:rFonts w:eastAsia="TimesNewRoman"/>
          <w:b/>
          <w:lang w:eastAsia="ru-RU"/>
        </w:rPr>
        <w:t>7. Срок предоставления муниципальной услуги</w:t>
      </w:r>
    </w:p>
    <w:p w:rsidR="00941064" w:rsidRPr="007113BA" w:rsidRDefault="00941064" w:rsidP="00523B5B">
      <w:pPr>
        <w:jc w:val="center"/>
        <w:rPr>
          <w:rFonts w:eastAsia="TimesNewRoman"/>
          <w:b/>
          <w:lang w:eastAsia="ru-RU"/>
        </w:rPr>
      </w:pPr>
    </w:p>
    <w:p w:rsidR="00941064" w:rsidRDefault="00941064" w:rsidP="00523B5B">
      <w:pPr>
        <w:widowControl w:val="0"/>
        <w:ind w:firstLine="709"/>
        <w:jc w:val="both"/>
      </w:pPr>
      <w:r>
        <w:t xml:space="preserve">7.1. </w:t>
      </w:r>
      <w:r w:rsidRPr="006C3A31">
        <w:t>Заявка подается путем заполнения ее электронной формы, размещенной в открытой части электронной площадки, с приложением электронных образов документов, в установленный в информационном сообщении о проведении продажи муниципального имущества срок.</w:t>
      </w:r>
    </w:p>
    <w:p w:rsidR="00941064" w:rsidRPr="00523B5B" w:rsidRDefault="00941064" w:rsidP="00523B5B">
      <w:pPr>
        <w:widowControl w:val="0"/>
        <w:ind w:firstLine="709"/>
        <w:jc w:val="both"/>
        <w:rPr>
          <w:b/>
        </w:rPr>
      </w:pPr>
      <w:r w:rsidRPr="00523B5B">
        <w:t>7.1.1.</w:t>
      </w:r>
      <w:r>
        <w:rPr>
          <w:b/>
        </w:rPr>
        <w:t xml:space="preserve"> </w:t>
      </w:r>
      <w:r w:rsidRPr="007F29F8">
        <w:rPr>
          <w:b/>
        </w:rPr>
        <w:t>В случае продажи муниципального имущества на аукционе.</w:t>
      </w:r>
    </w:p>
    <w:p w:rsidR="00941064" w:rsidRDefault="00941064" w:rsidP="00523B5B">
      <w:pPr>
        <w:widowControl w:val="0"/>
        <w:ind w:firstLine="709"/>
        <w:jc w:val="both"/>
      </w:pPr>
      <w:r>
        <w:t>Признание претендентов участниками аукциона осуществляется в течение 5 рабочих дней со дня окончания срока приема указанных заявок.</w:t>
      </w:r>
    </w:p>
    <w:p w:rsidR="00941064" w:rsidRDefault="00941064" w:rsidP="00523B5B">
      <w:pPr>
        <w:widowControl w:val="0"/>
        <w:ind w:firstLine="709"/>
        <w:jc w:val="both"/>
      </w:pPr>
      <w:r>
        <w:t>Аукцион проводится не позднее 3 рабочего дня со дня признания претендентов участниками аукциона.</w:t>
      </w:r>
    </w:p>
    <w:p w:rsidR="00941064" w:rsidRDefault="00941064" w:rsidP="00523B5B">
      <w:pPr>
        <w:widowControl w:val="0"/>
        <w:ind w:firstLine="709"/>
        <w:jc w:val="both"/>
      </w:pPr>
      <w:r>
        <w:t>В течение 5 рабочих дней со дня подведения итогов аукциона с победителем или единственным участником заключается договор купли-продажи муниципального имущества.</w:t>
      </w:r>
    </w:p>
    <w:p w:rsidR="00941064" w:rsidRDefault="00941064" w:rsidP="00523B5B">
      <w:pPr>
        <w:widowControl w:val="0"/>
        <w:ind w:firstLine="709"/>
        <w:jc w:val="both"/>
      </w:pPr>
    </w:p>
    <w:p w:rsidR="00941064" w:rsidRPr="007F29F8" w:rsidRDefault="00941064" w:rsidP="00523B5B">
      <w:pPr>
        <w:widowControl w:val="0"/>
        <w:ind w:firstLine="709"/>
        <w:jc w:val="both"/>
        <w:rPr>
          <w:b/>
        </w:rPr>
      </w:pPr>
      <w:r w:rsidRPr="00523B5B">
        <w:t>7.1.2.</w:t>
      </w:r>
      <w:r>
        <w:rPr>
          <w:b/>
        </w:rPr>
        <w:t xml:space="preserve"> </w:t>
      </w:r>
      <w:r w:rsidRPr="007F29F8">
        <w:rPr>
          <w:b/>
        </w:rPr>
        <w:t>В случае продажи муниципального имущества на специализированном аукционе.</w:t>
      </w:r>
    </w:p>
    <w:p w:rsidR="00941064" w:rsidRDefault="00941064" w:rsidP="00523B5B">
      <w:pPr>
        <w:widowControl w:val="0"/>
        <w:ind w:firstLine="709"/>
        <w:jc w:val="both"/>
      </w:pPr>
      <w:r>
        <w:t>Претендент приобретает статус участника специализированного аукциона с момента оформления комиссией по проведению торгов протокола об определении участников специализированного аукциона.</w:t>
      </w:r>
    </w:p>
    <w:p w:rsidR="00941064" w:rsidRDefault="00941064" w:rsidP="00523B5B">
      <w:pPr>
        <w:widowControl w:val="0"/>
        <w:ind w:firstLine="709"/>
        <w:jc w:val="both"/>
      </w:pPr>
      <w:r w:rsidRPr="0071410C">
        <w:t>Специализированный аукцион проводится не ранее чем через десять рабочих дней со дня признания претендентов участниками специализированного аукциона.</w:t>
      </w:r>
    </w:p>
    <w:p w:rsidR="00941064" w:rsidRDefault="00941064" w:rsidP="00523B5B">
      <w:pPr>
        <w:widowControl w:val="0"/>
        <w:ind w:firstLine="709"/>
        <w:jc w:val="both"/>
      </w:pPr>
      <w:r w:rsidRPr="0071410C">
        <w:t>Протокол об итогах специализированного аукциона утверждается продавцом в день подведения итогов аукциона и размещается на электронной площадке в течение одного часа со времени его утверждения.</w:t>
      </w:r>
    </w:p>
    <w:p w:rsidR="00941064" w:rsidRDefault="00941064" w:rsidP="00523B5B">
      <w:pPr>
        <w:widowControl w:val="0"/>
        <w:ind w:firstLine="709"/>
        <w:jc w:val="both"/>
      </w:pPr>
      <w:r>
        <w:t>Утвержденный комиссией по проведению торгов протокол об итогах специализированного аукциона означает для победителей специализированного аукциона заключение договоров купли-продажи муниципального имущества.</w:t>
      </w:r>
    </w:p>
    <w:p w:rsidR="00941064" w:rsidRPr="00C86821" w:rsidRDefault="00941064" w:rsidP="00523B5B">
      <w:pPr>
        <w:widowControl w:val="0"/>
        <w:ind w:firstLine="709"/>
        <w:jc w:val="both"/>
        <w:rPr>
          <w:b/>
        </w:rPr>
      </w:pPr>
      <w:r w:rsidRPr="00523B5B">
        <w:t>7.1.3.</w:t>
      </w:r>
      <w:r>
        <w:rPr>
          <w:b/>
        </w:rPr>
        <w:t xml:space="preserve"> </w:t>
      </w:r>
      <w:r w:rsidRPr="00C86821">
        <w:rPr>
          <w:b/>
        </w:rPr>
        <w:t>В случае продажи муниципального имущества на конкурсе.</w:t>
      </w:r>
    </w:p>
    <w:p w:rsidR="00941064" w:rsidRDefault="00941064" w:rsidP="00523B5B">
      <w:pPr>
        <w:widowControl w:val="0"/>
        <w:ind w:firstLine="709"/>
        <w:jc w:val="both"/>
      </w:pPr>
      <w:r>
        <w:t>Решение продавца о признании претендентов участниками конкурса принимается в течение 5 рабочих дней со дня окончания срока приема заявок.</w:t>
      </w:r>
    </w:p>
    <w:p w:rsidR="00941064" w:rsidRDefault="00941064" w:rsidP="00523B5B">
      <w:pPr>
        <w:widowControl w:val="0"/>
        <w:ind w:firstLine="709"/>
        <w:jc w:val="both"/>
      </w:pPr>
      <w:r>
        <w:t>Конкурс проводится не позднее 3 рабочего дня со дня определения участников.</w:t>
      </w:r>
    </w:p>
    <w:p w:rsidR="00941064" w:rsidRDefault="00941064" w:rsidP="00523B5B">
      <w:pPr>
        <w:widowControl w:val="0"/>
        <w:ind w:firstLine="709"/>
        <w:jc w:val="both"/>
      </w:pPr>
      <w:r>
        <w:t>Договор купли-продажи муниципального имущества заключается с победителем конкурса в течение 5 рабочих дней со дня подведения итогов конкурса.</w:t>
      </w:r>
    </w:p>
    <w:p w:rsidR="00941064" w:rsidRPr="00C86821" w:rsidRDefault="00941064" w:rsidP="00523B5B">
      <w:pPr>
        <w:widowControl w:val="0"/>
        <w:ind w:firstLine="709"/>
        <w:jc w:val="both"/>
        <w:rPr>
          <w:b/>
        </w:rPr>
      </w:pPr>
      <w:r w:rsidRPr="00523B5B">
        <w:t>7.1.4.</w:t>
      </w:r>
      <w:r>
        <w:rPr>
          <w:b/>
        </w:rPr>
        <w:t xml:space="preserve"> </w:t>
      </w:r>
      <w:r w:rsidRPr="00C86821">
        <w:rPr>
          <w:b/>
        </w:rPr>
        <w:t>В случае продажи муниципального имущества посредством публичного предложения.</w:t>
      </w:r>
    </w:p>
    <w:p w:rsidR="00941064" w:rsidRDefault="00941064" w:rsidP="00523B5B">
      <w:pPr>
        <w:widowControl w:val="0"/>
        <w:ind w:firstLine="709"/>
        <w:jc w:val="both"/>
      </w:pPr>
      <w:r>
        <w:t>Решение продавца о признании претендентов участниками продажи муниципального имущества посредством публичного предложения принимается в течение 5 рабочих дней с даты окончания срока приема заявок.</w:t>
      </w:r>
    </w:p>
    <w:p w:rsidR="00941064" w:rsidRDefault="00941064" w:rsidP="00523B5B">
      <w:pPr>
        <w:widowControl w:val="0"/>
        <w:ind w:firstLine="709"/>
        <w:jc w:val="both"/>
      </w:pPr>
      <w:r>
        <w:t>Продажа муниципального имущества проводится не позднее 3 рабочего дня со дня признания претендентов участниками продажи муниципального имущества, но не ранее истечения сроков, оформления протокола о признании претендентов участниками продажи муниципального имущества.</w:t>
      </w:r>
    </w:p>
    <w:p w:rsidR="00941064" w:rsidRDefault="00941064" w:rsidP="00523B5B">
      <w:pPr>
        <w:widowControl w:val="0"/>
        <w:ind w:firstLine="709"/>
        <w:jc w:val="both"/>
      </w:pPr>
      <w:r>
        <w:t>По результатам продажи муниципального имущества продавец и победитель продажи муниципального имущества (покупатель) не позднее чем через 5 рабочих дней с даты проведения продажи заключают договор купли-продажи муниципального имущества.</w:t>
      </w:r>
    </w:p>
    <w:p w:rsidR="00941064" w:rsidRPr="00C86821" w:rsidRDefault="00941064" w:rsidP="00523B5B">
      <w:pPr>
        <w:widowControl w:val="0"/>
        <w:ind w:firstLine="709"/>
        <w:jc w:val="both"/>
        <w:rPr>
          <w:b/>
        </w:rPr>
      </w:pPr>
      <w:r w:rsidRPr="00523B5B">
        <w:t>7.1.5.</w:t>
      </w:r>
      <w:r>
        <w:rPr>
          <w:b/>
        </w:rPr>
        <w:t xml:space="preserve"> </w:t>
      </w:r>
      <w:r w:rsidRPr="00C86821">
        <w:rPr>
          <w:b/>
        </w:rPr>
        <w:t>В случае продажи муниципального имущества без объявления цены.</w:t>
      </w:r>
    </w:p>
    <w:p w:rsidR="00941064" w:rsidRDefault="00941064" w:rsidP="00523B5B">
      <w:pPr>
        <w:widowControl w:val="0"/>
        <w:ind w:firstLine="709"/>
        <w:jc w:val="both"/>
      </w:pPr>
      <w:r>
        <w:t>Подведение итогов продажи имущества без объявления цены должно состояться не позднее 3 рабочего дня со дня окончания приема заявок и предложений о цене имущества.</w:t>
      </w:r>
    </w:p>
    <w:p w:rsidR="00941064" w:rsidRDefault="00941064" w:rsidP="00523B5B">
      <w:pPr>
        <w:widowControl w:val="0"/>
        <w:ind w:firstLine="709"/>
        <w:jc w:val="both"/>
      </w:pPr>
      <w:r>
        <w:t>В течение одного часа со времени подписания протокола об итогах продажи муниципального имущества без объявления цены победителю направляется уведомление о признании его победителем с приложением этого протокола.</w:t>
      </w:r>
    </w:p>
    <w:p w:rsidR="00941064" w:rsidRDefault="00941064" w:rsidP="00523B5B">
      <w:pPr>
        <w:widowControl w:val="0"/>
        <w:ind w:firstLine="709"/>
        <w:jc w:val="both"/>
      </w:pPr>
      <w:r>
        <w:t>Договор купли-продажи муниципального имущества заключается в течение 5 рабочих дней со дня подведения итогов продажи муниципального имущества без объявления цены.</w:t>
      </w:r>
    </w:p>
    <w:p w:rsidR="00941064" w:rsidRDefault="00941064" w:rsidP="00523B5B">
      <w:pPr>
        <w:widowControl w:val="0"/>
        <w:ind w:firstLine="709"/>
        <w:jc w:val="both"/>
      </w:pPr>
      <w:r>
        <w:t>Приостановление предоставления муниципальной услуги не предусмотрено.</w:t>
      </w:r>
    </w:p>
    <w:p w:rsidR="00941064" w:rsidRDefault="00941064" w:rsidP="004A2525">
      <w:pPr>
        <w:widowControl w:val="0"/>
        <w:ind w:left="426"/>
        <w:jc w:val="both"/>
      </w:pPr>
    </w:p>
    <w:p w:rsidR="00941064" w:rsidRDefault="00941064" w:rsidP="004A2525">
      <w:pPr>
        <w:widowControl w:val="0"/>
        <w:jc w:val="center"/>
        <w:rPr>
          <w:b/>
        </w:rPr>
      </w:pPr>
      <w:r w:rsidRPr="000F2697">
        <w:rPr>
          <w:b/>
        </w:rPr>
        <w:t>8. Правовые основания для предоставления муниципальной услуги</w:t>
      </w:r>
      <w:r>
        <w:rPr>
          <w:b/>
        </w:rPr>
        <w:t>.</w:t>
      </w:r>
    </w:p>
    <w:p w:rsidR="00941064" w:rsidRPr="000F2697" w:rsidRDefault="00941064" w:rsidP="004A2525">
      <w:pPr>
        <w:widowControl w:val="0"/>
        <w:jc w:val="center"/>
        <w:rPr>
          <w:b/>
        </w:rPr>
      </w:pPr>
    </w:p>
    <w:p w:rsidR="00941064" w:rsidRPr="000F2697" w:rsidRDefault="00941064" w:rsidP="00523B5B">
      <w:pPr>
        <w:ind w:firstLine="709"/>
        <w:jc w:val="both"/>
        <w:rPr>
          <w:rFonts w:eastAsia="TimesNewRoman"/>
          <w:lang w:eastAsia="ru-RU"/>
        </w:rPr>
      </w:pPr>
      <w:r>
        <w:rPr>
          <w:rFonts w:eastAsia="TimesNewRoman"/>
          <w:lang w:eastAsia="ru-RU"/>
        </w:rPr>
        <w:t xml:space="preserve">8.1. </w:t>
      </w:r>
      <w:r w:rsidRPr="00A00E96">
        <w:rPr>
          <w:rFonts w:eastAsia="TimesNewRoman"/>
          <w:lang w:eastAsia="ru-RU"/>
        </w:rPr>
        <w:t xml:space="preserve">Перечень нормативных правовых актов, регулирующих отношения, возникающие в связи с предоставлением </w:t>
      </w:r>
      <w:r>
        <w:rPr>
          <w:rFonts w:eastAsia="TimesNewRoman"/>
          <w:lang w:eastAsia="ru-RU"/>
        </w:rPr>
        <w:t>муниципальной</w:t>
      </w:r>
      <w:r w:rsidRPr="00A00E96">
        <w:rPr>
          <w:rFonts w:eastAsia="TimesNewRoman"/>
          <w:lang w:eastAsia="ru-RU"/>
        </w:rPr>
        <w:t xml:space="preserve"> услуги, размещен </w:t>
      </w:r>
      <w:r w:rsidRPr="000F2697">
        <w:rPr>
          <w:rFonts w:eastAsia="TimesNewRoman"/>
          <w:lang w:eastAsia="ru-RU"/>
        </w:rPr>
        <w:t xml:space="preserve">на официальном сайте муниципального образования Ржевский муниципальный округ Тверской области </w:t>
      </w:r>
      <w:hyperlink r:id="rId14" w:history="1">
        <w:r w:rsidRPr="005E5C2F">
          <w:rPr>
            <w:rStyle w:val="Hyperlink"/>
            <w:rFonts w:eastAsia="TimesNewRoman"/>
            <w:lang w:eastAsia="ru-RU"/>
          </w:rPr>
          <w:t>www.городржев.рф</w:t>
        </w:r>
      </w:hyperlink>
      <w:r>
        <w:t xml:space="preserve"> </w:t>
      </w:r>
      <w:r w:rsidRPr="000F2697">
        <w:rPr>
          <w:rFonts w:eastAsia="TimesNewRoman"/>
          <w:lang w:eastAsia="ru-RU"/>
        </w:rPr>
        <w:t xml:space="preserve">в информационно-телекоммуникационной сети </w:t>
      </w:r>
      <w:r>
        <w:rPr>
          <w:rFonts w:eastAsia="TimesNewRoman"/>
          <w:lang w:eastAsia="ru-RU"/>
        </w:rPr>
        <w:t>«</w:t>
      </w:r>
      <w:r w:rsidRPr="000F2697">
        <w:rPr>
          <w:rFonts w:eastAsia="TimesNewRoman"/>
          <w:lang w:eastAsia="ru-RU"/>
        </w:rPr>
        <w:t>Интернет</w:t>
      </w:r>
      <w:r>
        <w:rPr>
          <w:rFonts w:eastAsia="TimesNewRoman"/>
          <w:lang w:eastAsia="ru-RU"/>
        </w:rPr>
        <w:t>»</w:t>
      </w:r>
      <w:r w:rsidRPr="000F2697">
        <w:rPr>
          <w:rFonts w:eastAsia="TimesNewRoman"/>
          <w:lang w:eastAsia="ru-RU"/>
        </w:rPr>
        <w:t>, а также в федеральной государс</w:t>
      </w:r>
      <w:r>
        <w:rPr>
          <w:rFonts w:eastAsia="TimesNewRoman"/>
          <w:lang w:eastAsia="ru-RU"/>
        </w:rPr>
        <w:t>твенной информационной системе «</w:t>
      </w:r>
      <w:r w:rsidRPr="000F2697">
        <w:rPr>
          <w:rFonts w:eastAsia="TimesNewRoman"/>
          <w:lang w:eastAsia="ru-RU"/>
        </w:rPr>
        <w:t>Единый портал государственных и муниципальных услуг (функций</w:t>
      </w:r>
      <w:r>
        <w:rPr>
          <w:rFonts w:eastAsia="TimesNewRoman"/>
          <w:lang w:eastAsia="ru-RU"/>
        </w:rPr>
        <w:t>)»</w:t>
      </w:r>
      <w:r w:rsidRPr="000F2697">
        <w:rPr>
          <w:rFonts w:eastAsia="TimesNewRoman"/>
          <w:lang w:eastAsia="ru-RU"/>
        </w:rPr>
        <w:t>.</w:t>
      </w:r>
    </w:p>
    <w:p w:rsidR="00941064" w:rsidRDefault="00941064" w:rsidP="004A2525">
      <w:pPr>
        <w:jc w:val="both"/>
        <w:rPr>
          <w:rFonts w:eastAsia="TimesNewRoman"/>
          <w:lang w:eastAsia="ru-RU"/>
        </w:rPr>
      </w:pPr>
    </w:p>
    <w:p w:rsidR="00941064" w:rsidRDefault="00941064" w:rsidP="004A2525">
      <w:pPr>
        <w:jc w:val="both"/>
        <w:rPr>
          <w:rFonts w:eastAsia="TimesNewRoman"/>
          <w:lang w:eastAsia="ru-RU"/>
        </w:rPr>
      </w:pPr>
    </w:p>
    <w:p w:rsidR="00941064" w:rsidRDefault="00941064" w:rsidP="004A2525">
      <w:pPr>
        <w:jc w:val="both"/>
        <w:rPr>
          <w:rFonts w:eastAsia="TimesNewRoman"/>
          <w:lang w:eastAsia="ru-RU"/>
        </w:rPr>
      </w:pPr>
    </w:p>
    <w:p w:rsidR="00941064" w:rsidRDefault="00941064" w:rsidP="004A2525">
      <w:pPr>
        <w:jc w:val="both"/>
        <w:rPr>
          <w:rFonts w:eastAsia="TimesNewRoman"/>
          <w:lang w:eastAsia="ru-RU"/>
        </w:rPr>
      </w:pPr>
    </w:p>
    <w:p w:rsidR="00941064" w:rsidRDefault="00941064" w:rsidP="004A2525">
      <w:pPr>
        <w:jc w:val="center"/>
        <w:rPr>
          <w:rFonts w:eastAsia="TimesNewRoman"/>
          <w:b/>
          <w:lang w:eastAsia="ru-RU"/>
        </w:rPr>
      </w:pPr>
      <w:r w:rsidRPr="00DD68B2">
        <w:rPr>
          <w:rFonts w:eastAsia="TimesNewRoman"/>
          <w:b/>
          <w:lang w:eastAsia="ru-RU"/>
        </w:rPr>
        <w:t>9.</w:t>
      </w:r>
      <w:r>
        <w:rPr>
          <w:rFonts w:eastAsia="TimesNewRoman"/>
          <w:b/>
          <w:lang w:eastAsia="ru-RU"/>
        </w:rPr>
        <w:t xml:space="preserve"> </w:t>
      </w:r>
      <w:r w:rsidRPr="00DD68B2">
        <w:rPr>
          <w:rFonts w:eastAsia="TimesNewRoman"/>
          <w:b/>
          <w:lang w:eastAsia="ru-RU"/>
        </w:rPr>
        <w:t xml:space="preserve">Исчерпывающий перечень документов, необходимых </w:t>
      </w:r>
    </w:p>
    <w:p w:rsidR="00941064" w:rsidRDefault="00941064" w:rsidP="00523B5B">
      <w:pPr>
        <w:jc w:val="center"/>
        <w:rPr>
          <w:rFonts w:eastAsia="TimesNewRoman"/>
          <w:b/>
          <w:lang w:eastAsia="ru-RU"/>
        </w:rPr>
      </w:pPr>
      <w:r w:rsidRPr="00DD68B2">
        <w:rPr>
          <w:rFonts w:eastAsia="TimesNewRoman"/>
          <w:b/>
          <w:lang w:eastAsia="ru-RU"/>
        </w:rPr>
        <w:t>для</w:t>
      </w:r>
      <w:r>
        <w:rPr>
          <w:rFonts w:eastAsia="TimesNewRoman"/>
          <w:b/>
          <w:lang w:eastAsia="ru-RU"/>
        </w:rPr>
        <w:t xml:space="preserve"> </w:t>
      </w:r>
      <w:r w:rsidRPr="00DD68B2">
        <w:rPr>
          <w:rFonts w:eastAsia="TimesNewRoman"/>
          <w:b/>
          <w:lang w:eastAsia="ru-RU"/>
        </w:rPr>
        <w:t>предоставления муниципальной услуги</w:t>
      </w:r>
      <w:r>
        <w:rPr>
          <w:rFonts w:eastAsia="TimesNewRoman"/>
          <w:b/>
          <w:lang w:eastAsia="ru-RU"/>
        </w:rPr>
        <w:t>.</w:t>
      </w:r>
    </w:p>
    <w:p w:rsidR="00941064" w:rsidRPr="00DD68B2" w:rsidRDefault="00941064" w:rsidP="004A2525">
      <w:pPr>
        <w:ind w:left="426"/>
        <w:jc w:val="center"/>
        <w:rPr>
          <w:rFonts w:eastAsia="TimesNewRoman"/>
          <w:b/>
          <w:lang w:eastAsia="ru-RU"/>
        </w:rPr>
      </w:pPr>
    </w:p>
    <w:p w:rsidR="00941064" w:rsidRDefault="00941064" w:rsidP="00523B5B">
      <w:pPr>
        <w:suppressAutoHyphens w:val="0"/>
        <w:autoSpaceDE w:val="0"/>
        <w:autoSpaceDN w:val="0"/>
        <w:adjustRightInd w:val="0"/>
        <w:ind w:firstLine="709"/>
        <w:jc w:val="both"/>
      </w:pPr>
      <w:r>
        <w:t>9.1. Заявка на участие в торгах, оформленная по форме, содержащейся в информационном сообщении.</w:t>
      </w:r>
    </w:p>
    <w:p w:rsidR="00941064" w:rsidRDefault="00941064" w:rsidP="00523B5B">
      <w:pPr>
        <w:suppressAutoHyphens w:val="0"/>
        <w:autoSpaceDE w:val="0"/>
        <w:autoSpaceDN w:val="0"/>
        <w:adjustRightInd w:val="0"/>
        <w:ind w:firstLine="709"/>
        <w:jc w:val="both"/>
      </w:pPr>
      <w:r>
        <w:t>Форма бланка заявки на участие в специализированном аукционе утверждается уполномоченным Правительством Российской Федерации федеральным органом исполнительной власти.</w:t>
      </w:r>
    </w:p>
    <w:p w:rsidR="00941064" w:rsidRDefault="00941064" w:rsidP="00523B5B">
      <w:pPr>
        <w:suppressAutoHyphens w:val="0"/>
        <w:autoSpaceDE w:val="0"/>
        <w:autoSpaceDN w:val="0"/>
        <w:adjustRightInd w:val="0"/>
        <w:ind w:firstLine="709"/>
        <w:jc w:val="both"/>
      </w:pPr>
      <w:r>
        <w:t>Формы бланков заявок на участие в аукционе, конкурсе по продаже муниципального имущества, при продаже муниципального имущества посредством публичного предложения, без объявления цены утверждаются продавцом.</w:t>
      </w:r>
    </w:p>
    <w:p w:rsidR="00941064" w:rsidRDefault="00941064" w:rsidP="00523B5B">
      <w:pPr>
        <w:suppressAutoHyphens w:val="0"/>
        <w:autoSpaceDE w:val="0"/>
        <w:autoSpaceDN w:val="0"/>
        <w:adjustRightInd w:val="0"/>
        <w:ind w:firstLine="709"/>
        <w:jc w:val="both"/>
      </w:pPr>
    </w:p>
    <w:p w:rsidR="00941064" w:rsidRDefault="00941064" w:rsidP="00523B5B">
      <w:pPr>
        <w:suppressAutoHyphens w:val="0"/>
        <w:autoSpaceDE w:val="0"/>
        <w:autoSpaceDN w:val="0"/>
        <w:adjustRightInd w:val="0"/>
        <w:ind w:firstLine="709"/>
        <w:jc w:val="both"/>
      </w:pPr>
      <w:r>
        <w:t>9.2. Одновременно с заявкой претенденты представляют следующие документы:</w:t>
      </w:r>
    </w:p>
    <w:p w:rsidR="00941064" w:rsidRDefault="00941064" w:rsidP="00523B5B">
      <w:pPr>
        <w:suppressAutoHyphens w:val="0"/>
        <w:autoSpaceDE w:val="0"/>
        <w:autoSpaceDN w:val="0"/>
        <w:adjustRightInd w:val="0"/>
        <w:ind w:firstLine="709"/>
        <w:jc w:val="both"/>
      </w:pPr>
    </w:p>
    <w:p w:rsidR="00941064" w:rsidRPr="001B3C1F" w:rsidRDefault="00941064" w:rsidP="00523B5B">
      <w:pPr>
        <w:suppressAutoHyphens w:val="0"/>
        <w:autoSpaceDE w:val="0"/>
        <w:autoSpaceDN w:val="0"/>
        <w:adjustRightInd w:val="0"/>
        <w:ind w:firstLine="709"/>
        <w:jc w:val="both"/>
      </w:pPr>
      <w:r w:rsidRPr="001B3C1F">
        <w:t>9.2.1. Юридические лица:</w:t>
      </w:r>
    </w:p>
    <w:p w:rsidR="00941064" w:rsidRDefault="00941064" w:rsidP="00523B5B">
      <w:pPr>
        <w:numPr>
          <w:ilvl w:val="0"/>
          <w:numId w:val="23"/>
        </w:numPr>
        <w:tabs>
          <w:tab w:val="clear" w:pos="4644"/>
          <w:tab w:val="left" w:pos="-2127"/>
          <w:tab w:val="left" w:pos="-993"/>
          <w:tab w:val="num" w:pos="993"/>
        </w:tabs>
        <w:ind w:left="0" w:firstLine="709"/>
        <w:jc w:val="both"/>
      </w:pPr>
      <w:r>
        <w:t>заверенные копии учредительных документов;</w:t>
      </w:r>
    </w:p>
    <w:p w:rsidR="00941064" w:rsidRDefault="00941064" w:rsidP="001B3C1F">
      <w:pPr>
        <w:numPr>
          <w:ilvl w:val="0"/>
          <w:numId w:val="23"/>
        </w:numPr>
        <w:tabs>
          <w:tab w:val="clear" w:pos="4644"/>
          <w:tab w:val="left" w:pos="-2127"/>
          <w:tab w:val="left" w:pos="-993"/>
          <w:tab w:val="num" w:pos="993"/>
        </w:tabs>
        <w:ind w:left="0" w:firstLine="709"/>
        <w:jc w:val="both"/>
      </w:pPr>
      <w: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941064" w:rsidRDefault="00941064" w:rsidP="001B3C1F">
      <w:pPr>
        <w:numPr>
          <w:ilvl w:val="0"/>
          <w:numId w:val="23"/>
        </w:numPr>
        <w:tabs>
          <w:tab w:val="clear" w:pos="4644"/>
          <w:tab w:val="left" w:pos="-2127"/>
          <w:tab w:val="left" w:pos="-993"/>
          <w:tab w:val="num" w:pos="993"/>
        </w:tabs>
        <w:ind w:left="0" w:firstLine="709"/>
        <w:jc w:val="both"/>
      </w:pPr>
      <w: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941064" w:rsidRDefault="00941064" w:rsidP="001B3C1F">
      <w:pPr>
        <w:tabs>
          <w:tab w:val="left" w:pos="-2127"/>
          <w:tab w:val="left" w:pos="-993"/>
        </w:tabs>
        <w:jc w:val="both"/>
      </w:pPr>
    </w:p>
    <w:p w:rsidR="00941064" w:rsidRPr="001B3C1F" w:rsidRDefault="00941064" w:rsidP="001B3C1F">
      <w:pPr>
        <w:suppressAutoHyphens w:val="0"/>
        <w:autoSpaceDE w:val="0"/>
        <w:autoSpaceDN w:val="0"/>
        <w:adjustRightInd w:val="0"/>
        <w:ind w:firstLine="709"/>
        <w:jc w:val="both"/>
      </w:pPr>
      <w:r w:rsidRPr="001B3C1F">
        <w:t>9.2.1. Физические лица:</w:t>
      </w:r>
    </w:p>
    <w:p w:rsidR="00941064" w:rsidRDefault="00941064" w:rsidP="001B3C1F">
      <w:pPr>
        <w:numPr>
          <w:ilvl w:val="0"/>
          <w:numId w:val="23"/>
        </w:numPr>
        <w:tabs>
          <w:tab w:val="clear" w:pos="4644"/>
          <w:tab w:val="left" w:pos="-2127"/>
          <w:tab w:val="left" w:pos="-993"/>
          <w:tab w:val="num" w:pos="993"/>
        </w:tabs>
        <w:ind w:left="0" w:firstLine="709"/>
        <w:jc w:val="both"/>
      </w:pPr>
      <w:r>
        <w:t>документ, удостоверяющий личность, или копии всех его листов.</w:t>
      </w:r>
    </w:p>
    <w:p w:rsidR="00941064" w:rsidRDefault="00941064" w:rsidP="001B3C1F">
      <w:pPr>
        <w:tabs>
          <w:tab w:val="left" w:pos="-2127"/>
          <w:tab w:val="left" w:pos="-993"/>
        </w:tabs>
        <w:jc w:val="both"/>
      </w:pPr>
    </w:p>
    <w:p w:rsidR="00941064" w:rsidRPr="001B3C1F" w:rsidRDefault="00941064" w:rsidP="001B3C1F">
      <w:pPr>
        <w:suppressAutoHyphens w:val="0"/>
        <w:autoSpaceDE w:val="0"/>
        <w:autoSpaceDN w:val="0"/>
        <w:adjustRightInd w:val="0"/>
        <w:ind w:firstLine="709"/>
        <w:jc w:val="both"/>
      </w:pPr>
      <w:r w:rsidRPr="001B3C1F">
        <w:t>9.2.3. Индивидуальные предприниматели:</w:t>
      </w:r>
    </w:p>
    <w:p w:rsidR="00941064" w:rsidRDefault="00941064" w:rsidP="001B3C1F">
      <w:pPr>
        <w:numPr>
          <w:ilvl w:val="0"/>
          <w:numId w:val="23"/>
        </w:numPr>
        <w:tabs>
          <w:tab w:val="clear" w:pos="4644"/>
          <w:tab w:val="left" w:pos="-2127"/>
          <w:tab w:val="left" w:pos="-993"/>
          <w:tab w:val="num" w:pos="993"/>
        </w:tabs>
        <w:ind w:left="0" w:firstLine="709"/>
        <w:jc w:val="both"/>
      </w:pPr>
      <w:r w:rsidRPr="009C211D">
        <w:t>документ, удостоверяющий личность, или копии всех его листов</w:t>
      </w:r>
      <w:r>
        <w:t>;</w:t>
      </w:r>
    </w:p>
    <w:p w:rsidR="00941064" w:rsidRDefault="00941064" w:rsidP="001B3C1F">
      <w:pPr>
        <w:numPr>
          <w:ilvl w:val="0"/>
          <w:numId w:val="23"/>
        </w:numPr>
        <w:tabs>
          <w:tab w:val="clear" w:pos="4644"/>
          <w:tab w:val="left" w:pos="-2127"/>
          <w:tab w:val="left" w:pos="-993"/>
          <w:tab w:val="num" w:pos="993"/>
        </w:tabs>
        <w:ind w:left="0" w:firstLine="709"/>
        <w:jc w:val="both"/>
      </w:pPr>
      <w:r>
        <w:t>с</w:t>
      </w:r>
      <w:r w:rsidRPr="009C211D">
        <w:t>видетельство о внесении в Единый государственный реестр индивидуальных предпринимателей записи об индивидуальном предпринимателе (или нотариально заверенная копия)</w:t>
      </w:r>
      <w:r>
        <w:t>.</w:t>
      </w:r>
    </w:p>
    <w:p w:rsidR="00941064" w:rsidRDefault="00941064" w:rsidP="001B3C1F">
      <w:pPr>
        <w:tabs>
          <w:tab w:val="left" w:pos="-2127"/>
          <w:tab w:val="left" w:pos="-993"/>
        </w:tabs>
        <w:jc w:val="both"/>
      </w:pPr>
    </w:p>
    <w:p w:rsidR="00941064" w:rsidRDefault="00941064" w:rsidP="001B3C1F">
      <w:pPr>
        <w:suppressAutoHyphens w:val="0"/>
        <w:autoSpaceDE w:val="0"/>
        <w:autoSpaceDN w:val="0"/>
        <w:adjustRightInd w:val="0"/>
        <w:ind w:firstLine="709"/>
        <w:jc w:val="both"/>
      </w:pPr>
      <w:r>
        <w:t>Документом, удостоверяющим личность заявителя, является паспорт гражданина Российской Федерации, удостоверяющий личность гражданина Российской Федерации на территории Российской Федерации (для граждан Российской Федерации), временное удостоверение личности гражданина Российской Федерации (для граждан Российской Федерации), паспорт гражданина иностранного государства, легализованный на территории Российской Федерации (для иностранных граждан), разрешение на временное проживание (для лиц без гражданства), вид на жительство (для лиц без гражданства), удостоверение беженца в Российской Федерации (для беженцев), свидетельство о рассмотрении ходатайства о признании беженцем на территории Российской Федерации по существу (для беженцев), свидетельство о предоставлении временного убежища на территории Российской Федерации, иные документы, предусмотренные федеральными законами или признаваемые в соответствии с международными договорами Российской Федерации в качестве документов, удостоверяющих личность.</w:t>
      </w:r>
    </w:p>
    <w:p w:rsidR="00941064" w:rsidRDefault="00941064" w:rsidP="001B3C1F">
      <w:pPr>
        <w:suppressAutoHyphens w:val="0"/>
        <w:autoSpaceDE w:val="0"/>
        <w:autoSpaceDN w:val="0"/>
        <w:adjustRightInd w:val="0"/>
        <w:ind w:firstLine="709"/>
        <w:jc w:val="both"/>
      </w:pPr>
      <w: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941064" w:rsidRDefault="00941064" w:rsidP="001B3C1F">
      <w:pPr>
        <w:suppressAutoHyphens w:val="0"/>
        <w:autoSpaceDE w:val="0"/>
        <w:autoSpaceDN w:val="0"/>
        <w:adjustRightInd w:val="0"/>
        <w:ind w:firstLine="709"/>
        <w:jc w:val="both"/>
      </w:pPr>
    </w:p>
    <w:p w:rsidR="00941064" w:rsidRDefault="00941064" w:rsidP="001B3C1F">
      <w:pPr>
        <w:suppressAutoHyphens w:val="0"/>
        <w:autoSpaceDE w:val="0"/>
        <w:autoSpaceDN w:val="0"/>
        <w:adjustRightInd w:val="0"/>
        <w:ind w:firstLine="709"/>
        <w:jc w:val="both"/>
      </w:pPr>
      <w:r>
        <w:t>При продаже муниципального имущества без объявления цены:</w:t>
      </w:r>
    </w:p>
    <w:p w:rsidR="00941064" w:rsidRDefault="00941064" w:rsidP="001B3C1F">
      <w:pPr>
        <w:numPr>
          <w:ilvl w:val="0"/>
          <w:numId w:val="23"/>
        </w:numPr>
        <w:tabs>
          <w:tab w:val="clear" w:pos="4644"/>
          <w:tab w:val="left" w:pos="-2127"/>
          <w:tab w:val="left" w:pos="-993"/>
          <w:tab w:val="num" w:pos="993"/>
        </w:tabs>
        <w:ind w:left="0" w:firstLine="709"/>
        <w:jc w:val="both"/>
      </w:pPr>
      <w:r>
        <w:t>предложение о цене муниципального имущества.</w:t>
      </w:r>
    </w:p>
    <w:p w:rsidR="00941064" w:rsidRDefault="00941064" w:rsidP="001B3C1F">
      <w:pPr>
        <w:tabs>
          <w:tab w:val="left" w:pos="-2127"/>
          <w:tab w:val="left" w:pos="-993"/>
        </w:tabs>
        <w:jc w:val="both"/>
      </w:pPr>
    </w:p>
    <w:p w:rsidR="00941064" w:rsidRDefault="00941064" w:rsidP="001B3C1F">
      <w:pPr>
        <w:widowControl w:val="0"/>
        <w:suppressAutoHyphens w:val="0"/>
        <w:autoSpaceDE w:val="0"/>
        <w:autoSpaceDN w:val="0"/>
        <w:adjustRightInd w:val="0"/>
        <w:jc w:val="center"/>
        <w:outlineLvl w:val="0"/>
        <w:rPr>
          <w:b/>
        </w:rPr>
      </w:pPr>
      <w:bookmarkStart w:id="3" w:name="sub_210"/>
      <w:r w:rsidRPr="00117AE6">
        <w:rPr>
          <w:b/>
        </w:rPr>
        <w:t xml:space="preserve">10.  Исчерпывающий перечень оснований для отказа в приеме документов, </w:t>
      </w:r>
    </w:p>
    <w:p w:rsidR="00941064" w:rsidRPr="00117AE6" w:rsidRDefault="00941064" w:rsidP="001B3C1F">
      <w:pPr>
        <w:widowControl w:val="0"/>
        <w:suppressAutoHyphens w:val="0"/>
        <w:autoSpaceDE w:val="0"/>
        <w:autoSpaceDN w:val="0"/>
        <w:adjustRightInd w:val="0"/>
        <w:jc w:val="center"/>
        <w:outlineLvl w:val="0"/>
        <w:rPr>
          <w:b/>
        </w:rPr>
      </w:pPr>
      <w:r w:rsidRPr="00117AE6">
        <w:rPr>
          <w:b/>
        </w:rPr>
        <w:t>необходимых для предоставления муниципальной услуги</w:t>
      </w:r>
      <w:bookmarkEnd w:id="3"/>
      <w:r>
        <w:rPr>
          <w:b/>
        </w:rPr>
        <w:t>.</w:t>
      </w:r>
    </w:p>
    <w:p w:rsidR="00941064" w:rsidRDefault="00941064" w:rsidP="001B3C1F">
      <w:pPr>
        <w:jc w:val="both"/>
        <w:rPr>
          <w:rFonts w:eastAsia="TimesNewRoman"/>
          <w:b/>
          <w:i/>
          <w:lang w:eastAsia="ru-RU"/>
        </w:rPr>
      </w:pPr>
    </w:p>
    <w:p w:rsidR="00941064" w:rsidRDefault="00941064" w:rsidP="001B3C1F">
      <w:pPr>
        <w:ind w:firstLine="709"/>
        <w:jc w:val="both"/>
      </w:pPr>
      <w:r>
        <w:t>10.1. Основания для отказа в приеме документов в случаях продажи муниципального имущества на аукционе, продажи муниципального имущества на специализированном аукционе, продажи муниципального имущества на конкурсе, продажи муниципального имущества посредством публичного предложения.</w:t>
      </w:r>
    </w:p>
    <w:p w:rsidR="00941064" w:rsidRDefault="00941064" w:rsidP="001B3C1F">
      <w:pPr>
        <w:ind w:firstLine="709"/>
        <w:jc w:val="both"/>
      </w:pPr>
      <w:r>
        <w:t>Оператор электронной площадки обеспечивает прекращение подачи заявок по истечении срока их приема, указанного в информационном сообщении о проведении продажи муниципального имущества.</w:t>
      </w:r>
    </w:p>
    <w:p w:rsidR="00941064" w:rsidRDefault="00941064" w:rsidP="001B3C1F">
      <w:pPr>
        <w:ind w:firstLine="709"/>
        <w:jc w:val="both"/>
      </w:pPr>
      <w:r>
        <w:t>Основания для отказа в приеме документов, поданных в электронной форме:</w:t>
      </w:r>
    </w:p>
    <w:p w:rsidR="00941064" w:rsidRDefault="00941064" w:rsidP="001B3C1F">
      <w:pPr>
        <w:numPr>
          <w:ilvl w:val="0"/>
          <w:numId w:val="23"/>
        </w:numPr>
        <w:tabs>
          <w:tab w:val="clear" w:pos="4644"/>
          <w:tab w:val="left" w:pos="-2127"/>
          <w:tab w:val="left" w:pos="-993"/>
          <w:tab w:val="num" w:pos="993"/>
        </w:tabs>
        <w:ind w:left="0" w:firstLine="709"/>
        <w:jc w:val="both"/>
      </w:pPr>
      <w:bookmarkStart w:id="4" w:name="sub_2011"/>
      <w:r>
        <w:t>заявка представлена лицом, не уполномоченным претендентом на осуществление таких действий;</w:t>
      </w:r>
    </w:p>
    <w:p w:rsidR="00941064" w:rsidRDefault="00941064" w:rsidP="001B3C1F">
      <w:pPr>
        <w:numPr>
          <w:ilvl w:val="0"/>
          <w:numId w:val="23"/>
        </w:numPr>
        <w:tabs>
          <w:tab w:val="clear" w:pos="4644"/>
          <w:tab w:val="left" w:pos="-2127"/>
          <w:tab w:val="left" w:pos="-993"/>
          <w:tab w:val="num" w:pos="993"/>
        </w:tabs>
        <w:ind w:left="0" w:firstLine="709"/>
        <w:jc w:val="both"/>
      </w:pPr>
      <w:r>
        <w:t>представлены не все документы, предусмотренные перечнем, указанным в информационном сообщении о продаже муниципального имущества без объявления цены;</w:t>
      </w:r>
    </w:p>
    <w:p w:rsidR="00941064" w:rsidRDefault="00941064" w:rsidP="001B3C1F">
      <w:pPr>
        <w:numPr>
          <w:ilvl w:val="0"/>
          <w:numId w:val="23"/>
        </w:numPr>
        <w:tabs>
          <w:tab w:val="clear" w:pos="4644"/>
          <w:tab w:val="left" w:pos="-2127"/>
          <w:tab w:val="left" w:pos="-993"/>
          <w:tab w:val="num" w:pos="993"/>
        </w:tabs>
        <w:ind w:left="0" w:firstLine="709"/>
        <w:jc w:val="both"/>
      </w:pPr>
      <w:r>
        <w:t>представленные документы не подтверждают право претендента быть покупателем муниципального имущества в соответствии с законодательством Российской Федерации.</w:t>
      </w:r>
    </w:p>
    <w:p w:rsidR="00941064" w:rsidRDefault="00941064" w:rsidP="001B3C1F">
      <w:pPr>
        <w:tabs>
          <w:tab w:val="left" w:pos="-2127"/>
          <w:tab w:val="left" w:pos="-993"/>
        </w:tabs>
        <w:jc w:val="both"/>
      </w:pPr>
    </w:p>
    <w:p w:rsidR="00941064" w:rsidRPr="001B3C1F" w:rsidRDefault="00941064" w:rsidP="001B3C1F">
      <w:pPr>
        <w:jc w:val="center"/>
        <w:rPr>
          <w:rFonts w:ascii="Times New Roman CYR" w:hAnsi="Times New Roman CYR" w:cs="Times New Roman CYR"/>
          <w:b/>
          <w:bCs/>
          <w:lang w:eastAsia="ru-RU"/>
        </w:rPr>
      </w:pPr>
      <w:r w:rsidRPr="001B3C1F">
        <w:rPr>
          <w:rFonts w:ascii="Times New Roman CYR" w:hAnsi="Times New Roman CYR" w:cs="Times New Roman CYR"/>
          <w:b/>
          <w:bCs/>
          <w:lang w:eastAsia="ru-RU"/>
        </w:rPr>
        <w:t xml:space="preserve">11.  Исчерпывающий перечень оснований для </w:t>
      </w:r>
      <w:r>
        <w:rPr>
          <w:rFonts w:ascii="Times New Roman CYR" w:hAnsi="Times New Roman CYR" w:cs="Times New Roman CYR"/>
          <w:b/>
          <w:bCs/>
          <w:lang w:eastAsia="ru-RU"/>
        </w:rPr>
        <w:t xml:space="preserve">приостановления предоставления </w:t>
      </w:r>
      <w:r w:rsidRPr="001B3C1F">
        <w:rPr>
          <w:rFonts w:ascii="Times New Roman CYR" w:hAnsi="Times New Roman CYR" w:cs="Times New Roman CYR"/>
          <w:b/>
          <w:bCs/>
          <w:lang w:eastAsia="ru-RU"/>
        </w:rPr>
        <w:t>муниципальной услуги или отказа в предоставлении муниципальной услуги</w:t>
      </w:r>
      <w:r>
        <w:rPr>
          <w:rFonts w:ascii="Times New Roman CYR" w:hAnsi="Times New Roman CYR" w:cs="Times New Roman CYR"/>
          <w:b/>
          <w:bCs/>
          <w:lang w:eastAsia="ru-RU"/>
        </w:rPr>
        <w:t>.</w:t>
      </w:r>
    </w:p>
    <w:p w:rsidR="00941064" w:rsidRPr="001B3C1F" w:rsidRDefault="00941064" w:rsidP="001B3C1F">
      <w:pPr>
        <w:ind w:left="426"/>
        <w:jc w:val="both"/>
        <w:rPr>
          <w:b/>
          <w:i/>
        </w:rPr>
      </w:pPr>
    </w:p>
    <w:p w:rsidR="00941064" w:rsidRPr="001B3C1F" w:rsidRDefault="00941064" w:rsidP="001B3C1F">
      <w:pPr>
        <w:widowControl w:val="0"/>
        <w:ind w:firstLine="709"/>
        <w:jc w:val="both"/>
      </w:pPr>
      <w:bookmarkStart w:id="5" w:name="sub_2048"/>
      <w:r w:rsidRPr="001B3C1F">
        <w:t>11.1. Основания для приостановления предоставления муниципальной услуги не предусмотрены.</w:t>
      </w:r>
    </w:p>
    <w:bookmarkEnd w:id="5"/>
    <w:p w:rsidR="00941064" w:rsidRPr="001B3C1F" w:rsidRDefault="00941064" w:rsidP="001B3C1F">
      <w:pPr>
        <w:widowControl w:val="0"/>
        <w:ind w:firstLine="709"/>
        <w:jc w:val="both"/>
      </w:pPr>
      <w:r w:rsidRPr="001B3C1F">
        <w:t>11.2. Основания для отказа в предоставлении муниципальной услуги</w:t>
      </w:r>
      <w:r>
        <w:t>:</w:t>
      </w:r>
    </w:p>
    <w:bookmarkEnd w:id="4"/>
    <w:p w:rsidR="00941064" w:rsidRDefault="00941064" w:rsidP="001B3C1F">
      <w:pPr>
        <w:numPr>
          <w:ilvl w:val="0"/>
          <w:numId w:val="23"/>
        </w:numPr>
        <w:tabs>
          <w:tab w:val="clear" w:pos="4644"/>
          <w:tab w:val="left" w:pos="-2127"/>
          <w:tab w:val="left" w:pos="-993"/>
          <w:tab w:val="num" w:pos="993"/>
        </w:tabs>
        <w:ind w:left="0" w:firstLine="709"/>
        <w:jc w:val="both"/>
      </w:pPr>
      <w:r>
        <w:t>денежные средства поступили на счета, указанные в информационном сообщении, не в полном объеме, или позднее установленного срока;</w:t>
      </w:r>
    </w:p>
    <w:p w:rsidR="00941064" w:rsidRDefault="00941064" w:rsidP="001B3C1F">
      <w:pPr>
        <w:numPr>
          <w:ilvl w:val="0"/>
          <w:numId w:val="23"/>
        </w:numPr>
        <w:tabs>
          <w:tab w:val="clear" w:pos="4644"/>
          <w:tab w:val="left" w:pos="-2127"/>
          <w:tab w:val="left" w:pos="-993"/>
          <w:tab w:val="num" w:pos="993"/>
        </w:tabs>
        <w:ind w:left="0" w:firstLine="709"/>
        <w:jc w:val="both"/>
      </w:pPr>
      <w:r>
        <w:t>внесение претендентом денежных средств осуществлено с нарушением условий.</w:t>
      </w:r>
    </w:p>
    <w:p w:rsidR="00941064" w:rsidRDefault="00941064" w:rsidP="001B3C1F">
      <w:pPr>
        <w:tabs>
          <w:tab w:val="left" w:pos="-2127"/>
          <w:tab w:val="left" w:pos="-993"/>
        </w:tabs>
        <w:jc w:val="both"/>
      </w:pPr>
    </w:p>
    <w:p w:rsidR="00941064" w:rsidRPr="001B3C1F" w:rsidRDefault="00941064" w:rsidP="001B3C1F">
      <w:pPr>
        <w:widowControl w:val="0"/>
        <w:suppressAutoHyphens w:val="0"/>
        <w:autoSpaceDE w:val="0"/>
        <w:autoSpaceDN w:val="0"/>
        <w:adjustRightInd w:val="0"/>
        <w:jc w:val="center"/>
        <w:outlineLvl w:val="0"/>
        <w:rPr>
          <w:rFonts w:ascii="Times New Roman CYR" w:hAnsi="Times New Roman CYR" w:cs="Times New Roman CYR"/>
          <w:b/>
          <w:bCs/>
          <w:lang w:eastAsia="ru-RU"/>
        </w:rPr>
      </w:pPr>
      <w:r w:rsidRPr="001B3C1F">
        <w:rPr>
          <w:rFonts w:ascii="Times New Roman CYR" w:hAnsi="Times New Roman CYR" w:cs="Times New Roman CYR"/>
          <w:b/>
          <w:bCs/>
          <w:lang w:eastAsia="ru-RU"/>
        </w:rPr>
        <w:t xml:space="preserve">12. Размер платы, взимаемой с заявителя при предоставлении </w:t>
      </w:r>
    </w:p>
    <w:p w:rsidR="00941064" w:rsidRPr="001B3C1F" w:rsidRDefault="00941064" w:rsidP="001B3C1F">
      <w:pPr>
        <w:widowControl w:val="0"/>
        <w:suppressAutoHyphens w:val="0"/>
        <w:autoSpaceDE w:val="0"/>
        <w:autoSpaceDN w:val="0"/>
        <w:adjustRightInd w:val="0"/>
        <w:jc w:val="center"/>
        <w:outlineLvl w:val="0"/>
        <w:rPr>
          <w:rFonts w:ascii="Times New Roman CYR" w:hAnsi="Times New Roman CYR" w:cs="Times New Roman CYR"/>
          <w:b/>
          <w:bCs/>
          <w:lang w:eastAsia="ru-RU"/>
        </w:rPr>
      </w:pPr>
      <w:r w:rsidRPr="001B3C1F">
        <w:rPr>
          <w:rFonts w:ascii="Times New Roman CYR" w:hAnsi="Times New Roman CYR" w:cs="Times New Roman CYR"/>
          <w:b/>
          <w:bCs/>
          <w:lang w:eastAsia="ru-RU"/>
        </w:rPr>
        <w:t>муниципальной услуги и способы ее взимания</w:t>
      </w:r>
      <w:r>
        <w:rPr>
          <w:rFonts w:ascii="Times New Roman CYR" w:hAnsi="Times New Roman CYR" w:cs="Times New Roman CYR"/>
          <w:b/>
          <w:bCs/>
          <w:lang w:eastAsia="ru-RU"/>
        </w:rPr>
        <w:t>.</w:t>
      </w:r>
    </w:p>
    <w:p w:rsidR="00941064" w:rsidRPr="001B3C1F" w:rsidRDefault="00941064" w:rsidP="001B3C1F">
      <w:pPr>
        <w:widowControl w:val="0"/>
        <w:jc w:val="both"/>
        <w:rPr>
          <w:b/>
          <w:i/>
        </w:rPr>
      </w:pPr>
    </w:p>
    <w:p w:rsidR="00941064" w:rsidRPr="001B3C1F" w:rsidRDefault="00941064" w:rsidP="001B3C1F">
      <w:pPr>
        <w:widowControl w:val="0"/>
        <w:ind w:firstLine="709"/>
        <w:jc w:val="both"/>
        <w:rPr>
          <w:shd w:val="clear" w:color="auto" w:fill="FFFFFF"/>
        </w:rPr>
      </w:pPr>
      <w:r w:rsidRPr="001B3C1F">
        <w:rPr>
          <w:shd w:val="clear" w:color="auto" w:fill="FFFFFF"/>
        </w:rPr>
        <w:t>12.1. Взимание государственной пошлины и иной платы за предоставление муниципальной услуги не предусмотрено.</w:t>
      </w:r>
    </w:p>
    <w:p w:rsidR="00941064" w:rsidRPr="001B3C1F" w:rsidRDefault="00941064" w:rsidP="001B3C1F">
      <w:pPr>
        <w:widowControl w:val="0"/>
        <w:ind w:firstLine="709"/>
        <w:jc w:val="both"/>
        <w:rPr>
          <w:shd w:val="clear" w:color="auto" w:fill="FFFFFF"/>
        </w:rPr>
      </w:pPr>
      <w:r w:rsidRPr="001B3C1F">
        <w:rPr>
          <w:shd w:val="clear" w:color="auto" w:fill="FFFFFF"/>
        </w:rPr>
        <w:t>Порядок, размер, основания взимания платы за предоставление услуг нотариального удостоверения доверенностей, нотариального свидетельствования подлинности подписи и верности перевода, верности копий документов и выписок из них, являющихся необходимыми и обязательными для предоставления муниципальной услуги, установлены законодательством Российской Федерации о налогах и сборах.</w:t>
      </w:r>
    </w:p>
    <w:p w:rsidR="00941064" w:rsidRPr="001B3C1F" w:rsidRDefault="00941064" w:rsidP="001B3C1F">
      <w:pPr>
        <w:widowControl w:val="0"/>
        <w:jc w:val="both"/>
        <w:rPr>
          <w:shd w:val="clear" w:color="auto" w:fill="FFFFFF"/>
        </w:rPr>
      </w:pPr>
    </w:p>
    <w:p w:rsidR="00941064" w:rsidRDefault="00941064" w:rsidP="001B3C1F">
      <w:pPr>
        <w:widowControl w:val="0"/>
        <w:jc w:val="center"/>
        <w:rPr>
          <w:b/>
          <w:shd w:val="clear" w:color="auto" w:fill="FFFFFF"/>
        </w:rPr>
      </w:pPr>
      <w:r w:rsidRPr="001B3C1F">
        <w:rPr>
          <w:b/>
          <w:shd w:val="clear" w:color="auto" w:fill="FFFFFF"/>
        </w:rPr>
        <w:t>13</w:t>
      </w:r>
      <w:r>
        <w:rPr>
          <w:b/>
          <w:shd w:val="clear" w:color="auto" w:fill="FFFFFF"/>
        </w:rPr>
        <w:t>.</w:t>
      </w:r>
      <w:r w:rsidRPr="001B3C1F">
        <w:rPr>
          <w:b/>
          <w:shd w:val="clear" w:color="auto" w:fill="FFFFFF"/>
        </w:rPr>
        <w:t xml:space="preserve"> Максимальный срок ожидания в очереди при подаче заявителем запроса </w:t>
      </w:r>
    </w:p>
    <w:p w:rsidR="00941064" w:rsidRPr="001B3C1F" w:rsidRDefault="00941064" w:rsidP="001B3C1F">
      <w:pPr>
        <w:widowControl w:val="0"/>
        <w:jc w:val="center"/>
        <w:rPr>
          <w:b/>
          <w:shd w:val="clear" w:color="auto" w:fill="FFFFFF"/>
        </w:rPr>
      </w:pPr>
      <w:r w:rsidRPr="001B3C1F">
        <w:rPr>
          <w:b/>
          <w:shd w:val="clear" w:color="auto" w:fill="FFFFFF"/>
        </w:rPr>
        <w:t>о предоставлении муниципальной услуги и при получении результата предоставления муниципальной услуги</w:t>
      </w:r>
      <w:r>
        <w:rPr>
          <w:b/>
          <w:shd w:val="clear" w:color="auto" w:fill="FFFFFF"/>
        </w:rPr>
        <w:t>.</w:t>
      </w:r>
    </w:p>
    <w:p w:rsidR="00941064" w:rsidRPr="001B3C1F" w:rsidRDefault="00941064" w:rsidP="001B3C1F">
      <w:pPr>
        <w:widowControl w:val="0"/>
        <w:jc w:val="center"/>
        <w:rPr>
          <w:b/>
        </w:rPr>
      </w:pPr>
    </w:p>
    <w:p w:rsidR="00941064" w:rsidRPr="001B3C1F" w:rsidRDefault="00941064" w:rsidP="003856F0">
      <w:pPr>
        <w:autoSpaceDE w:val="0"/>
        <w:autoSpaceDN w:val="0"/>
        <w:adjustRightInd w:val="0"/>
        <w:ind w:firstLine="709"/>
        <w:jc w:val="both"/>
      </w:pPr>
      <w:bookmarkStart w:id="6" w:name="sub_2052"/>
      <w:r w:rsidRPr="001B3C1F">
        <w:t xml:space="preserve">13.1. В соответствии со статьей 32.1 Федерального закона от 21.12.2001 </w:t>
      </w:r>
      <w:r>
        <w:t>№ 178-ФЗ «</w:t>
      </w:r>
      <w:r w:rsidRPr="001B3C1F">
        <w:t>О приватизации государствен</w:t>
      </w:r>
      <w:r>
        <w:t>ного и муниципального имущества»</w:t>
      </w:r>
      <w:r w:rsidRPr="001B3C1F">
        <w:t xml:space="preserve"> предоставление муниципальной услуги осуществляется в электронной форме.</w:t>
      </w:r>
      <w:bookmarkEnd w:id="6"/>
    </w:p>
    <w:p w:rsidR="00941064" w:rsidRDefault="00941064" w:rsidP="001B3C1F">
      <w:pPr>
        <w:jc w:val="both"/>
      </w:pPr>
    </w:p>
    <w:p w:rsidR="00941064" w:rsidRDefault="00941064" w:rsidP="001B3C1F">
      <w:pPr>
        <w:jc w:val="both"/>
      </w:pPr>
    </w:p>
    <w:p w:rsidR="00941064" w:rsidRDefault="00941064" w:rsidP="001B3C1F">
      <w:pPr>
        <w:jc w:val="both"/>
      </w:pPr>
    </w:p>
    <w:p w:rsidR="00941064" w:rsidRDefault="00941064" w:rsidP="001B3C1F">
      <w:pPr>
        <w:jc w:val="both"/>
      </w:pPr>
    </w:p>
    <w:p w:rsidR="00941064" w:rsidRPr="001B3C1F" w:rsidRDefault="00941064" w:rsidP="001B3C1F">
      <w:pPr>
        <w:jc w:val="both"/>
      </w:pPr>
    </w:p>
    <w:p w:rsidR="00941064" w:rsidRPr="001B3C1F" w:rsidRDefault="00941064" w:rsidP="001B3C1F">
      <w:pPr>
        <w:jc w:val="center"/>
        <w:rPr>
          <w:b/>
          <w:bCs/>
        </w:rPr>
      </w:pPr>
      <w:bookmarkStart w:id="7" w:name="sub_2016"/>
      <w:r w:rsidRPr="001B3C1F">
        <w:rPr>
          <w:b/>
          <w:bCs/>
        </w:rPr>
        <w:t>14. Срок регистрации запроса заявителя о предоставлении муниципальной услуги</w:t>
      </w:r>
      <w:r>
        <w:rPr>
          <w:b/>
          <w:bCs/>
        </w:rPr>
        <w:t>.</w:t>
      </w:r>
    </w:p>
    <w:p w:rsidR="00941064" w:rsidRPr="001B3C1F" w:rsidRDefault="00941064" w:rsidP="001B3C1F">
      <w:pPr>
        <w:jc w:val="center"/>
        <w:rPr>
          <w:b/>
          <w:bCs/>
        </w:rPr>
      </w:pPr>
    </w:p>
    <w:p w:rsidR="00941064" w:rsidRPr="001B3C1F" w:rsidRDefault="00941064" w:rsidP="003856F0">
      <w:pPr>
        <w:ind w:firstLine="709"/>
        <w:jc w:val="both"/>
      </w:pPr>
      <w:bookmarkStart w:id="8" w:name="sub_2053"/>
      <w:bookmarkEnd w:id="7"/>
      <w:r w:rsidRPr="001B3C1F">
        <w:t xml:space="preserve">14.1. </w:t>
      </w:r>
      <w:bookmarkEnd w:id="8"/>
      <w:r w:rsidRPr="001B3C1F">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941064" w:rsidRPr="001B3C1F" w:rsidRDefault="00941064" w:rsidP="003856F0">
      <w:pPr>
        <w:ind w:firstLine="709"/>
        <w:jc w:val="both"/>
      </w:pPr>
      <w:r w:rsidRPr="001B3C1F">
        <w:t>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941064" w:rsidRPr="001B3C1F" w:rsidRDefault="00941064" w:rsidP="003856F0">
      <w:pPr>
        <w:ind w:firstLine="709"/>
        <w:jc w:val="both"/>
      </w:pPr>
      <w:r w:rsidRPr="001B3C1F">
        <w:t>Прием заявок начинается с даты, объявленной в информационном сообщении о проведении торгов, и осуществляется в течение не менее 25 календарных дней.</w:t>
      </w:r>
    </w:p>
    <w:p w:rsidR="00941064" w:rsidRPr="001B3C1F" w:rsidRDefault="00941064" w:rsidP="001B3C1F">
      <w:pPr>
        <w:jc w:val="both"/>
        <w:rPr>
          <w:b/>
          <w:i/>
        </w:rPr>
      </w:pPr>
    </w:p>
    <w:p w:rsidR="00941064" w:rsidRPr="001B3C1F" w:rsidRDefault="00941064" w:rsidP="001B3C1F">
      <w:pPr>
        <w:jc w:val="center"/>
        <w:rPr>
          <w:b/>
        </w:rPr>
      </w:pPr>
      <w:r w:rsidRPr="001B3C1F">
        <w:rPr>
          <w:b/>
        </w:rPr>
        <w:t>15. Требования к помещениям, в которых предоставляются муниципальные услуги</w:t>
      </w:r>
      <w:r>
        <w:rPr>
          <w:b/>
        </w:rPr>
        <w:t>.</w:t>
      </w:r>
    </w:p>
    <w:p w:rsidR="00941064" w:rsidRPr="001B3C1F" w:rsidRDefault="00941064" w:rsidP="001B3C1F">
      <w:pPr>
        <w:jc w:val="center"/>
        <w:rPr>
          <w:b/>
        </w:rPr>
      </w:pPr>
    </w:p>
    <w:p w:rsidR="00941064" w:rsidRPr="001B3C1F" w:rsidRDefault="00941064" w:rsidP="003856F0">
      <w:pPr>
        <w:ind w:firstLine="709"/>
        <w:jc w:val="both"/>
      </w:pPr>
      <w:r w:rsidRPr="001B3C1F">
        <w:t>15.1. Места предоставления муниципальной услуги должны</w:t>
      </w:r>
      <w:r>
        <w:t xml:space="preserve"> отвечать следующим требованиям:</w:t>
      </w:r>
    </w:p>
    <w:p w:rsidR="00941064" w:rsidRPr="001B3C1F" w:rsidRDefault="00941064" w:rsidP="003856F0">
      <w:pPr>
        <w:ind w:firstLine="709"/>
        <w:jc w:val="both"/>
      </w:pPr>
      <w:r w:rsidRPr="001B3C1F">
        <w:t>Помещение должно быть оборудовано отдельным входом для свободного доступа заявителей.</w:t>
      </w:r>
    </w:p>
    <w:p w:rsidR="00941064" w:rsidRPr="001B3C1F" w:rsidRDefault="00941064" w:rsidP="003856F0">
      <w:pPr>
        <w:ind w:firstLine="709"/>
        <w:jc w:val="both"/>
      </w:pPr>
      <w:r w:rsidRPr="001B3C1F">
        <w:t>Помещения оборудуются в соответствии с действующими санитарными правилами и нормами. Места предоставления муниципальной услуги оборудуются системами кондиционирования (охлаждения и нагревания) и вентилирования воздуха, средствами пожаротушения и оповещения о возникновении чрезвычайной ситуации.</w:t>
      </w:r>
    </w:p>
    <w:p w:rsidR="00941064" w:rsidRPr="001B3C1F" w:rsidRDefault="00941064" w:rsidP="003856F0">
      <w:pPr>
        <w:ind w:firstLine="709"/>
        <w:jc w:val="both"/>
      </w:pPr>
      <w:r w:rsidRPr="001B3C1F">
        <w:t>Помещения оборудуются пандусами, специальными ограждениями и перилами, обеспечиваются беспрепятственное передвижение и разворот инвалидных колясок. Предусматривается выделение окна на предоставление услуг для обслуживания заявителей с ограниченными физическими возможностями в стороне от входа с учетом беспрепятственного подъезда и поворота колясок.</w:t>
      </w:r>
    </w:p>
    <w:p w:rsidR="00941064" w:rsidRDefault="00941064" w:rsidP="003856F0">
      <w:pPr>
        <w:ind w:firstLine="709"/>
        <w:jc w:val="both"/>
      </w:pPr>
      <w:r w:rsidRPr="001B3C1F">
        <w:t>Для обслуживания заявителей с ограниченными физическими возможностями должны быть обеспечены:</w:t>
      </w:r>
    </w:p>
    <w:p w:rsidR="00941064" w:rsidRDefault="00941064" w:rsidP="003856F0">
      <w:pPr>
        <w:numPr>
          <w:ilvl w:val="0"/>
          <w:numId w:val="23"/>
        </w:numPr>
        <w:tabs>
          <w:tab w:val="clear" w:pos="4644"/>
          <w:tab w:val="left" w:pos="-2127"/>
          <w:tab w:val="left" w:pos="-993"/>
          <w:tab w:val="num" w:pos="993"/>
        </w:tabs>
        <w:ind w:left="0" w:firstLine="709"/>
        <w:jc w:val="both"/>
      </w:pPr>
      <w:r>
        <w:t>условия для беспрепятственного доступа к объектам и предоставляемым в них услугам;</w:t>
      </w:r>
    </w:p>
    <w:p w:rsidR="00941064" w:rsidRDefault="00941064" w:rsidP="003856F0">
      <w:pPr>
        <w:numPr>
          <w:ilvl w:val="0"/>
          <w:numId w:val="23"/>
        </w:numPr>
        <w:tabs>
          <w:tab w:val="clear" w:pos="4644"/>
          <w:tab w:val="left" w:pos="-2127"/>
          <w:tab w:val="left" w:pos="-993"/>
          <w:tab w:val="num" w:pos="993"/>
        </w:tabs>
        <w:ind w:left="0" w:firstLine="709"/>
        <w:jc w:val="both"/>
      </w:pPr>
      <w:r>
        <w:t>возможность самостоятельного или с помощью сотрудников, предоставляющих услуги, передвижения по территории, на которой расположены объекты, входа в такие объекты и выхода из них;</w:t>
      </w:r>
    </w:p>
    <w:p w:rsidR="00941064" w:rsidRDefault="00941064" w:rsidP="003856F0">
      <w:pPr>
        <w:numPr>
          <w:ilvl w:val="0"/>
          <w:numId w:val="23"/>
        </w:numPr>
        <w:tabs>
          <w:tab w:val="clear" w:pos="4644"/>
          <w:tab w:val="left" w:pos="-2127"/>
          <w:tab w:val="left" w:pos="-993"/>
          <w:tab w:val="num" w:pos="993"/>
        </w:tabs>
        <w:ind w:left="0" w:firstLine="709"/>
        <w:jc w:val="both"/>
      </w:pPr>
      <w:r>
        <w:t>возможность посадки в транспортное средство и высадки из него перед входом в объекты, в том числе с использованием кресла-коляски и, при необходимости, с помощью сотрудников, предоставляющих услуги;</w:t>
      </w:r>
    </w:p>
    <w:p w:rsidR="00941064" w:rsidRDefault="00941064" w:rsidP="003856F0">
      <w:pPr>
        <w:numPr>
          <w:ilvl w:val="0"/>
          <w:numId w:val="23"/>
        </w:numPr>
        <w:tabs>
          <w:tab w:val="clear" w:pos="4644"/>
          <w:tab w:val="left" w:pos="-2127"/>
          <w:tab w:val="left" w:pos="-993"/>
          <w:tab w:val="num" w:pos="993"/>
        </w:tabs>
        <w:ind w:left="0" w:firstLine="709"/>
        <w:jc w:val="both"/>
      </w:pPr>
      <w:r>
        <w:t>надлежащее размещение оборудования и носителей информации, необходимых для обеспечения беспрепятственного доступа инвалидов к объектам и услугам с учетом ограничений их жизнедеятельности;</w:t>
      </w:r>
    </w:p>
    <w:p w:rsidR="00941064" w:rsidRDefault="00941064" w:rsidP="003856F0">
      <w:pPr>
        <w:numPr>
          <w:ilvl w:val="0"/>
          <w:numId w:val="23"/>
        </w:numPr>
        <w:tabs>
          <w:tab w:val="clear" w:pos="4644"/>
          <w:tab w:val="left" w:pos="-2127"/>
          <w:tab w:val="left" w:pos="-993"/>
          <w:tab w:val="num" w:pos="993"/>
        </w:tabs>
        <w:ind w:left="0" w:firstLine="709"/>
        <w:jc w:val="both"/>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41064" w:rsidRDefault="00941064" w:rsidP="003856F0">
      <w:pPr>
        <w:tabs>
          <w:tab w:val="left" w:pos="-2127"/>
          <w:tab w:val="left" w:pos="-993"/>
        </w:tabs>
        <w:jc w:val="both"/>
      </w:pPr>
    </w:p>
    <w:p w:rsidR="00941064" w:rsidRDefault="00941064" w:rsidP="003856F0">
      <w:pPr>
        <w:ind w:firstLine="709"/>
        <w:jc w:val="both"/>
      </w:pPr>
      <w:r>
        <w:t>Для ожидания приема заявителями,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канцелярскими принадлежностями, бланками заявлений и образцами их заполнения. Количество мест ожидания определяется исходя из фактической нагрузки и возможности их размещения в помещении.</w:t>
      </w:r>
    </w:p>
    <w:p w:rsidR="00941064" w:rsidRDefault="00941064" w:rsidP="003856F0">
      <w:pPr>
        <w:ind w:firstLine="709"/>
        <w:jc w:val="both"/>
      </w:pPr>
      <w:r>
        <w:t>Помещения для работы с заявителями оборудуются соответствующими стендами и (или) иными источниками информирования.</w:t>
      </w:r>
    </w:p>
    <w:p w:rsidR="00941064" w:rsidRDefault="00941064" w:rsidP="003856F0">
      <w:pPr>
        <w:ind w:firstLine="709"/>
        <w:jc w:val="both"/>
      </w:pPr>
    </w:p>
    <w:p w:rsidR="00941064" w:rsidRDefault="00941064" w:rsidP="003856F0">
      <w:pPr>
        <w:ind w:firstLine="709"/>
        <w:jc w:val="both"/>
      </w:pPr>
    </w:p>
    <w:p w:rsidR="00941064" w:rsidRDefault="00941064" w:rsidP="003856F0">
      <w:pPr>
        <w:ind w:firstLine="709"/>
        <w:jc w:val="both"/>
      </w:pPr>
    </w:p>
    <w:p w:rsidR="00941064" w:rsidRDefault="00941064" w:rsidP="003856F0">
      <w:pPr>
        <w:ind w:firstLine="709"/>
        <w:jc w:val="both"/>
      </w:pPr>
      <w:r>
        <w:t>Визуальная, текстовая и мультимедийная информация о порядке предоставления муниципальной услуги размещается на стендах и (или) иных источниках информирования в местах предоставления муниципальных услуг, а также на Портале госуслуг и официальном портале Администрации Ржевского муниципального округа Тверской области.</w:t>
      </w:r>
    </w:p>
    <w:p w:rsidR="00941064" w:rsidRDefault="00941064" w:rsidP="003856F0">
      <w:pPr>
        <w:jc w:val="both"/>
        <w:rPr>
          <w:b/>
          <w:i/>
        </w:rPr>
      </w:pPr>
    </w:p>
    <w:p w:rsidR="00941064" w:rsidRDefault="00941064" w:rsidP="00E35D37">
      <w:pPr>
        <w:jc w:val="center"/>
        <w:rPr>
          <w:b/>
        </w:rPr>
      </w:pPr>
      <w:r w:rsidRPr="000775CB">
        <w:rPr>
          <w:b/>
        </w:rPr>
        <w:t>16.  Показатели доступности</w:t>
      </w:r>
      <w:r>
        <w:rPr>
          <w:b/>
        </w:rPr>
        <w:t xml:space="preserve"> </w:t>
      </w:r>
      <w:r w:rsidRPr="000775CB">
        <w:rPr>
          <w:b/>
        </w:rPr>
        <w:t>и качества муниципальной услуги</w:t>
      </w:r>
      <w:r>
        <w:rPr>
          <w:b/>
        </w:rPr>
        <w:t>.</w:t>
      </w:r>
    </w:p>
    <w:p w:rsidR="00941064" w:rsidRPr="000775CB" w:rsidRDefault="00941064" w:rsidP="00E35D37">
      <w:pPr>
        <w:jc w:val="center"/>
        <w:rPr>
          <w:b/>
        </w:rPr>
      </w:pPr>
    </w:p>
    <w:p w:rsidR="00941064" w:rsidRDefault="00941064" w:rsidP="00E35D37">
      <w:pPr>
        <w:ind w:firstLine="709"/>
        <w:jc w:val="both"/>
      </w:pPr>
      <w:bookmarkStart w:id="9" w:name="sub_2071"/>
      <w:r>
        <w:t>1</w:t>
      </w:r>
      <w:r w:rsidRPr="000775CB">
        <w:t xml:space="preserve">6.1. </w:t>
      </w:r>
      <w:bookmarkEnd w:id="9"/>
      <w:r>
        <w:t>Показателями доступности муниципальной услуги являются:</w:t>
      </w:r>
    </w:p>
    <w:p w:rsidR="00941064" w:rsidRDefault="00941064" w:rsidP="00E35D37">
      <w:pPr>
        <w:numPr>
          <w:ilvl w:val="0"/>
          <w:numId w:val="23"/>
        </w:numPr>
        <w:tabs>
          <w:tab w:val="clear" w:pos="4644"/>
          <w:tab w:val="left" w:pos="-2127"/>
          <w:tab w:val="left" w:pos="-993"/>
          <w:tab w:val="num" w:pos="993"/>
        </w:tabs>
        <w:ind w:left="0" w:firstLine="709"/>
        <w:jc w:val="both"/>
      </w:pPr>
      <w:r>
        <w:t>количество взаимодействий заявителя с должностными лицами при предоставлении муниципальной услуги и их продолжительность;</w:t>
      </w:r>
    </w:p>
    <w:p w:rsidR="00941064" w:rsidRDefault="00941064" w:rsidP="00E35D37">
      <w:pPr>
        <w:numPr>
          <w:ilvl w:val="0"/>
          <w:numId w:val="23"/>
        </w:numPr>
        <w:tabs>
          <w:tab w:val="clear" w:pos="4644"/>
          <w:tab w:val="left" w:pos="-2127"/>
          <w:tab w:val="left" w:pos="-993"/>
          <w:tab w:val="num" w:pos="993"/>
        </w:tabs>
        <w:ind w:left="0" w:firstLine="709"/>
        <w:jc w:val="both"/>
      </w:pPr>
      <w:r>
        <w:t>возможность получения муниципальной услуги своевременно и в соответствии со стандартом предоставления муниципальной услуги;</w:t>
      </w:r>
    </w:p>
    <w:p w:rsidR="00941064" w:rsidRDefault="00941064" w:rsidP="00E35D37">
      <w:pPr>
        <w:numPr>
          <w:ilvl w:val="0"/>
          <w:numId w:val="23"/>
        </w:numPr>
        <w:tabs>
          <w:tab w:val="clear" w:pos="4644"/>
          <w:tab w:val="left" w:pos="-2127"/>
          <w:tab w:val="left" w:pos="-993"/>
          <w:tab w:val="num" w:pos="993"/>
        </w:tabs>
        <w:ind w:left="0" w:firstLine="709"/>
        <w:jc w:val="both"/>
      </w:pPr>
      <w:r>
        <w:t>возможность получения полной, актуальной и достоверной информации о порядке предоставления муниципальной услуги, в том числе с использованием официального сайта муниципального образования Ржевский муниципальный округ Тверской области;</w:t>
      </w:r>
    </w:p>
    <w:p w:rsidR="00941064" w:rsidRDefault="00941064" w:rsidP="00E35D37">
      <w:pPr>
        <w:numPr>
          <w:ilvl w:val="0"/>
          <w:numId w:val="23"/>
        </w:numPr>
        <w:tabs>
          <w:tab w:val="clear" w:pos="4644"/>
          <w:tab w:val="left" w:pos="-2127"/>
          <w:tab w:val="left" w:pos="-993"/>
          <w:tab w:val="num" w:pos="993"/>
        </w:tabs>
        <w:ind w:left="0" w:firstLine="709"/>
        <w:jc w:val="both"/>
      </w:pPr>
      <w:r>
        <w:t>возможность получения информации о результате предоставления муниципальной услуги;</w:t>
      </w:r>
    </w:p>
    <w:p w:rsidR="00941064" w:rsidRDefault="00941064" w:rsidP="00E35D37">
      <w:pPr>
        <w:numPr>
          <w:ilvl w:val="0"/>
          <w:numId w:val="23"/>
        </w:numPr>
        <w:tabs>
          <w:tab w:val="clear" w:pos="4644"/>
          <w:tab w:val="left" w:pos="-2127"/>
          <w:tab w:val="left" w:pos="-993"/>
          <w:tab w:val="num" w:pos="993"/>
        </w:tabs>
        <w:ind w:left="0" w:firstLine="709"/>
        <w:jc w:val="both"/>
      </w:pPr>
      <w:r>
        <w:t>возможность обращения в досудебном (внесудебном) и (или) судебном порядке в соответствии с законодательством Российской Федерации с жалобой на решения, действия (бездействие) органа, предоставляющего муниципальную услугу, а также его должностных лиц, муниципальных служащих, работников;</w:t>
      </w:r>
    </w:p>
    <w:p w:rsidR="00941064" w:rsidRDefault="00941064" w:rsidP="00E35D37">
      <w:pPr>
        <w:numPr>
          <w:ilvl w:val="0"/>
          <w:numId w:val="23"/>
        </w:numPr>
        <w:tabs>
          <w:tab w:val="clear" w:pos="4644"/>
          <w:tab w:val="left" w:pos="-2127"/>
          <w:tab w:val="left" w:pos="-993"/>
          <w:tab w:val="num" w:pos="993"/>
        </w:tabs>
        <w:ind w:left="0" w:firstLine="709"/>
        <w:jc w:val="both"/>
      </w:pPr>
      <w: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41064" w:rsidRDefault="00941064" w:rsidP="00E35D37">
      <w:pPr>
        <w:ind w:left="426"/>
        <w:jc w:val="both"/>
      </w:pPr>
    </w:p>
    <w:p w:rsidR="00941064" w:rsidRDefault="00941064" w:rsidP="00E35D37">
      <w:pPr>
        <w:ind w:firstLine="709"/>
        <w:jc w:val="both"/>
      </w:pPr>
      <w:r>
        <w:t>16.2. Предоставление муниципальной услуги невозможно:</w:t>
      </w:r>
    </w:p>
    <w:p w:rsidR="00941064" w:rsidRDefault="00941064" w:rsidP="00E35D37">
      <w:pPr>
        <w:numPr>
          <w:ilvl w:val="0"/>
          <w:numId w:val="23"/>
        </w:numPr>
        <w:tabs>
          <w:tab w:val="clear" w:pos="4644"/>
          <w:tab w:val="left" w:pos="-2127"/>
          <w:tab w:val="left" w:pos="-993"/>
          <w:tab w:val="num" w:pos="993"/>
        </w:tabs>
        <w:ind w:left="0" w:firstLine="709"/>
        <w:jc w:val="both"/>
      </w:pPr>
      <w:r>
        <w:t>по экстерриториальному принципу в органе, предоставляющем муниципальную услугу, ввиду отсутствия у него территориальных подразделений;</w:t>
      </w:r>
    </w:p>
    <w:p w:rsidR="00941064" w:rsidRDefault="00941064" w:rsidP="00E35D37">
      <w:pPr>
        <w:numPr>
          <w:ilvl w:val="0"/>
          <w:numId w:val="23"/>
        </w:numPr>
        <w:tabs>
          <w:tab w:val="clear" w:pos="4644"/>
          <w:tab w:val="left" w:pos="-2127"/>
          <w:tab w:val="left" w:pos="-993"/>
          <w:tab w:val="num" w:pos="993"/>
        </w:tabs>
        <w:ind w:left="0" w:firstLine="709"/>
        <w:jc w:val="both"/>
      </w:pPr>
      <w:r>
        <w:t>при однократном обращении заявителя в многофункциональный центр предоставления государственных и муниципальных услуг с запросом о предоставлении нескольких государственных и (или) муниципальных услуг, предусмотренным статьей 15.1 Федерального закона от 27.07.2010 № 210-ФЗ «Об организации предоставления государственных и муниципальных услуг»;</w:t>
      </w:r>
    </w:p>
    <w:p w:rsidR="00941064" w:rsidRDefault="00941064" w:rsidP="00C275D6">
      <w:pPr>
        <w:numPr>
          <w:ilvl w:val="0"/>
          <w:numId w:val="23"/>
        </w:numPr>
        <w:tabs>
          <w:tab w:val="clear" w:pos="4644"/>
          <w:tab w:val="left" w:pos="-2127"/>
          <w:tab w:val="left" w:pos="-993"/>
          <w:tab w:val="num" w:pos="993"/>
        </w:tabs>
        <w:ind w:left="0" w:firstLine="709"/>
        <w:jc w:val="both"/>
      </w:pPr>
      <w:r>
        <w:t>в многофункциональном центре предоставления государственных и муниципальных услуг в полном объеме в соответствии с частью 1.3 статьи 16 Федерального закона от 27.07.2010 № 210-ФЗ «Об организации предоставления государственных и муниципальных услуг».</w:t>
      </w:r>
    </w:p>
    <w:p w:rsidR="00941064" w:rsidRDefault="00941064" w:rsidP="00C275D6">
      <w:pPr>
        <w:tabs>
          <w:tab w:val="left" w:pos="-2127"/>
          <w:tab w:val="left" w:pos="-993"/>
        </w:tabs>
        <w:jc w:val="both"/>
      </w:pPr>
    </w:p>
    <w:p w:rsidR="00941064" w:rsidRDefault="00941064" w:rsidP="00C275D6">
      <w:pPr>
        <w:tabs>
          <w:tab w:val="left" w:pos="-2127"/>
          <w:tab w:val="left" w:pos="-993"/>
        </w:tabs>
        <w:jc w:val="both"/>
      </w:pPr>
      <w:r>
        <w:tab/>
        <w:t>16.3. Основные требования к качеству предоставления муниципальной услуги:</w:t>
      </w:r>
    </w:p>
    <w:p w:rsidR="00941064" w:rsidRDefault="00941064" w:rsidP="00C275D6">
      <w:pPr>
        <w:numPr>
          <w:ilvl w:val="0"/>
          <w:numId w:val="23"/>
        </w:numPr>
        <w:tabs>
          <w:tab w:val="clear" w:pos="4644"/>
          <w:tab w:val="left" w:pos="-2127"/>
          <w:tab w:val="left" w:pos="-993"/>
          <w:tab w:val="num" w:pos="993"/>
        </w:tabs>
        <w:ind w:left="0" w:firstLine="709"/>
        <w:jc w:val="both"/>
      </w:pPr>
      <w:r>
        <w:t>своевременность предоставления муниципальной услуги;</w:t>
      </w:r>
    </w:p>
    <w:p w:rsidR="00941064" w:rsidRDefault="00941064" w:rsidP="00C275D6">
      <w:pPr>
        <w:numPr>
          <w:ilvl w:val="0"/>
          <w:numId w:val="23"/>
        </w:numPr>
        <w:tabs>
          <w:tab w:val="clear" w:pos="4644"/>
          <w:tab w:val="left" w:pos="-2127"/>
          <w:tab w:val="left" w:pos="-993"/>
          <w:tab w:val="num" w:pos="993"/>
        </w:tabs>
        <w:ind w:left="0" w:firstLine="709"/>
        <w:jc w:val="both"/>
      </w:pPr>
      <w:r>
        <w:t>достоверность и полнота информирования заявителя о ходе рассмотрения его обращения;</w:t>
      </w:r>
    </w:p>
    <w:p w:rsidR="00941064" w:rsidRDefault="00941064" w:rsidP="00C275D6">
      <w:pPr>
        <w:numPr>
          <w:ilvl w:val="0"/>
          <w:numId w:val="23"/>
        </w:numPr>
        <w:tabs>
          <w:tab w:val="clear" w:pos="4644"/>
          <w:tab w:val="left" w:pos="-2127"/>
          <w:tab w:val="left" w:pos="-993"/>
          <w:tab w:val="num" w:pos="993"/>
        </w:tabs>
        <w:ind w:left="0" w:firstLine="709"/>
        <w:jc w:val="both"/>
      </w:pPr>
      <w:r>
        <w:t>создание комфортных условий при предоставлении муниципальной услуги;</w:t>
      </w:r>
    </w:p>
    <w:p w:rsidR="00941064" w:rsidRDefault="00941064" w:rsidP="00C275D6">
      <w:pPr>
        <w:numPr>
          <w:ilvl w:val="0"/>
          <w:numId w:val="23"/>
        </w:numPr>
        <w:tabs>
          <w:tab w:val="clear" w:pos="4644"/>
          <w:tab w:val="left" w:pos="-2127"/>
          <w:tab w:val="left" w:pos="-993"/>
          <w:tab w:val="num" w:pos="993"/>
        </w:tabs>
        <w:ind w:left="0" w:firstLine="709"/>
        <w:jc w:val="both"/>
      </w:pPr>
      <w:r>
        <w:t>удобство и доступность получения заявителем информации о порядке предоставления муниципальной услуги.</w:t>
      </w:r>
    </w:p>
    <w:p w:rsidR="00941064" w:rsidRDefault="00941064" w:rsidP="00C275D6">
      <w:pPr>
        <w:tabs>
          <w:tab w:val="left" w:pos="-2127"/>
          <w:tab w:val="left" w:pos="-993"/>
        </w:tabs>
        <w:jc w:val="both"/>
      </w:pPr>
    </w:p>
    <w:p w:rsidR="00941064" w:rsidRDefault="00941064" w:rsidP="00F20590">
      <w:pPr>
        <w:tabs>
          <w:tab w:val="left" w:pos="-2127"/>
          <w:tab w:val="left" w:pos="-993"/>
        </w:tabs>
        <w:jc w:val="both"/>
      </w:pPr>
      <w:r>
        <w:tab/>
        <w:t>16.4. Показателями качества предоставления муниципальной услуги являются соблюдение установленного настоящим Административным регламентом срока рассмотрения запроса, отсутствие или наличие жалоб на решения, действия (бездействие) органа, предоставляющего муниципальную услугу, а также его должностных лиц, муниципальных служащих и работников, принятые (осуществленные) в ходе предоставления муниципальной услуги, отсутствие или наличие в документе, являющемся результатом предоставления муниципальной услуги, опечаток и (или) ошибок.</w:t>
      </w:r>
    </w:p>
    <w:p w:rsidR="00941064" w:rsidRDefault="00941064" w:rsidP="00F20590">
      <w:pPr>
        <w:tabs>
          <w:tab w:val="left" w:pos="-2127"/>
          <w:tab w:val="left" w:pos="-993"/>
        </w:tabs>
        <w:jc w:val="both"/>
      </w:pPr>
    </w:p>
    <w:p w:rsidR="00941064" w:rsidRDefault="00941064" w:rsidP="00C275D6">
      <w:pPr>
        <w:tabs>
          <w:tab w:val="left" w:pos="-2127"/>
          <w:tab w:val="left" w:pos="-993"/>
        </w:tabs>
        <w:jc w:val="both"/>
      </w:pPr>
      <w:r>
        <w:tab/>
        <w:t>16.5. Показатели доступности муниципальной услуги для инвалидов:</w:t>
      </w:r>
    </w:p>
    <w:p w:rsidR="00941064" w:rsidRDefault="00941064" w:rsidP="00F20590">
      <w:pPr>
        <w:numPr>
          <w:ilvl w:val="0"/>
          <w:numId w:val="23"/>
        </w:numPr>
        <w:tabs>
          <w:tab w:val="clear" w:pos="4644"/>
          <w:tab w:val="left" w:pos="-2127"/>
          <w:tab w:val="left" w:pos="-993"/>
          <w:tab w:val="num" w:pos="993"/>
        </w:tabs>
        <w:ind w:left="0" w:firstLine="709"/>
        <w:jc w:val="both"/>
      </w:pPr>
      <w:r>
        <w:t>сопровождение инвалидов, имеющих стойкие расстройства функции зрения и самостоятельного передвижения, и оказание им помощи на объектах;</w:t>
      </w:r>
    </w:p>
    <w:p w:rsidR="00941064" w:rsidRDefault="00941064" w:rsidP="00F20590">
      <w:pPr>
        <w:numPr>
          <w:ilvl w:val="0"/>
          <w:numId w:val="23"/>
        </w:numPr>
        <w:tabs>
          <w:tab w:val="clear" w:pos="4644"/>
          <w:tab w:val="left" w:pos="-2127"/>
          <w:tab w:val="left" w:pos="-993"/>
          <w:tab w:val="num" w:pos="993"/>
        </w:tabs>
        <w:ind w:left="0" w:firstLine="709"/>
        <w:jc w:val="both"/>
      </w:pPr>
      <w:r>
        <w:t>допуск на объекты сурдопереводчика и тифлосурдопереводчика;</w:t>
      </w:r>
    </w:p>
    <w:p w:rsidR="00941064" w:rsidRDefault="00941064" w:rsidP="00F20590">
      <w:pPr>
        <w:numPr>
          <w:ilvl w:val="0"/>
          <w:numId w:val="23"/>
        </w:numPr>
        <w:tabs>
          <w:tab w:val="clear" w:pos="4644"/>
          <w:tab w:val="left" w:pos="-2127"/>
          <w:tab w:val="left" w:pos="-993"/>
          <w:tab w:val="num" w:pos="993"/>
        </w:tabs>
        <w:ind w:left="0" w:firstLine="709"/>
        <w:jc w:val="both"/>
      </w:pPr>
      <w:r>
        <w:t>допуск на объекты собаки-проводника при наличии документа, подтверждающего ее специальное обучение, выданного в соответствии с Приказом Министерства труда и социальной защиты Российской Федерации от 22.06.2015 №386н;</w:t>
      </w:r>
    </w:p>
    <w:p w:rsidR="00941064" w:rsidRDefault="00941064" w:rsidP="002D2A6B">
      <w:pPr>
        <w:numPr>
          <w:ilvl w:val="0"/>
          <w:numId w:val="23"/>
        </w:numPr>
        <w:tabs>
          <w:tab w:val="clear" w:pos="4644"/>
          <w:tab w:val="left" w:pos="-2127"/>
          <w:tab w:val="left" w:pos="-993"/>
          <w:tab w:val="num" w:pos="993"/>
        </w:tabs>
        <w:ind w:left="0" w:firstLine="709"/>
        <w:jc w:val="both"/>
      </w:pPr>
      <w:r>
        <w:t>оказание сотрудниками, предоставляющими услуги, иной необходимой инвалидам помощи в преодолении барьеров, мешающих получению услуг и использованию объектов наравне с другими лицами.</w:t>
      </w:r>
    </w:p>
    <w:p w:rsidR="00941064" w:rsidRDefault="00941064" w:rsidP="002D2A6B">
      <w:pPr>
        <w:tabs>
          <w:tab w:val="left" w:pos="-2127"/>
          <w:tab w:val="left" w:pos="-993"/>
        </w:tabs>
        <w:jc w:val="both"/>
      </w:pPr>
    </w:p>
    <w:p w:rsidR="00941064" w:rsidRDefault="00941064" w:rsidP="002D2A6B">
      <w:pPr>
        <w:tabs>
          <w:tab w:val="left" w:pos="-2127"/>
          <w:tab w:val="left" w:pos="-993"/>
        </w:tabs>
        <w:jc w:val="both"/>
      </w:pPr>
      <w:r>
        <w:tab/>
        <w:t>16.6. При предоставлении муниципальной услуги при направлении заявки и пакета документов в электронной форме непосредственного взаимодействия заявителя с должностным лицом, осуществляющим предоставление муниципальной услуги, не требуется.</w:t>
      </w:r>
    </w:p>
    <w:p w:rsidR="00941064" w:rsidRDefault="00941064" w:rsidP="002D2A6B">
      <w:pPr>
        <w:tabs>
          <w:tab w:val="left" w:pos="-2127"/>
          <w:tab w:val="left" w:pos="-993"/>
        </w:tabs>
        <w:jc w:val="both"/>
      </w:pPr>
      <w:r>
        <w:tab/>
        <w:t>Возможность получения сведений о ходе предоставления муниципальной услуги реализуется по номерам телефонов, адресам электронной почты, указанным на официальном сайте муниципального образования Ржевский муниципальный округ Тверской области.</w:t>
      </w:r>
    </w:p>
    <w:p w:rsidR="00941064" w:rsidRDefault="00941064" w:rsidP="002D2A6B">
      <w:pPr>
        <w:tabs>
          <w:tab w:val="left" w:pos="-2127"/>
          <w:tab w:val="left" w:pos="-993"/>
        </w:tabs>
        <w:jc w:val="both"/>
      </w:pPr>
    </w:p>
    <w:p w:rsidR="00941064" w:rsidRDefault="00941064" w:rsidP="002D2A6B">
      <w:pPr>
        <w:tabs>
          <w:tab w:val="left" w:pos="900"/>
          <w:tab w:val="left" w:pos="1909"/>
        </w:tabs>
        <w:jc w:val="center"/>
        <w:rPr>
          <w:b/>
        </w:rPr>
      </w:pPr>
      <w:r w:rsidRPr="005D62E1">
        <w:rPr>
          <w:b/>
        </w:rPr>
        <w:t>17. Иные требования к предоставлению муниципальной услуги</w:t>
      </w:r>
      <w:r>
        <w:rPr>
          <w:b/>
        </w:rPr>
        <w:t>.</w:t>
      </w:r>
    </w:p>
    <w:p w:rsidR="00941064" w:rsidRPr="005D62E1" w:rsidRDefault="00941064" w:rsidP="002D2A6B">
      <w:pPr>
        <w:tabs>
          <w:tab w:val="left" w:pos="900"/>
          <w:tab w:val="left" w:pos="1909"/>
        </w:tabs>
        <w:jc w:val="center"/>
        <w:rPr>
          <w:b/>
        </w:rPr>
      </w:pPr>
    </w:p>
    <w:p w:rsidR="00941064" w:rsidRPr="002C6C94" w:rsidRDefault="00941064" w:rsidP="002D2A6B">
      <w:pPr>
        <w:widowControl w:val="0"/>
        <w:suppressAutoHyphens w:val="0"/>
        <w:autoSpaceDE w:val="0"/>
        <w:autoSpaceDN w:val="0"/>
        <w:adjustRightInd w:val="0"/>
        <w:ind w:firstLine="709"/>
        <w:jc w:val="both"/>
        <w:rPr>
          <w:rFonts w:ascii="Times New Roman CYR" w:hAnsi="Times New Roman CYR" w:cs="Times New Roman CYR"/>
          <w:lang w:eastAsia="ru-RU"/>
        </w:rPr>
      </w:pPr>
      <w:bookmarkStart w:id="10" w:name="sub_2072"/>
      <w:r w:rsidRPr="005D62E1">
        <w:rPr>
          <w:rFonts w:ascii="Times New Roman CYR" w:hAnsi="Times New Roman CYR" w:cs="Times New Roman CYR"/>
          <w:lang w:eastAsia="ru-RU"/>
        </w:rPr>
        <w:t xml:space="preserve">17.1. </w:t>
      </w:r>
      <w:bookmarkEnd w:id="10"/>
      <w:r w:rsidRPr="002C6C94">
        <w:rPr>
          <w:rFonts w:ascii="Times New Roman CYR" w:hAnsi="Times New Roman CYR" w:cs="Times New Roman CYR"/>
          <w:lang w:eastAsia="ru-RU"/>
        </w:rPr>
        <w:t>Предоставление муниципальной услуги через многофункциональный центр предоставления государственных и муниципальных услуг не осуществляется.</w:t>
      </w:r>
    </w:p>
    <w:p w:rsidR="00941064" w:rsidRDefault="00941064" w:rsidP="002D2A6B">
      <w:pPr>
        <w:widowControl w:val="0"/>
        <w:suppressAutoHyphens w:val="0"/>
        <w:autoSpaceDE w:val="0"/>
        <w:autoSpaceDN w:val="0"/>
        <w:adjustRightInd w:val="0"/>
        <w:ind w:firstLine="709"/>
        <w:jc w:val="both"/>
        <w:rPr>
          <w:rFonts w:ascii="Times New Roman CYR" w:hAnsi="Times New Roman CYR" w:cs="Times New Roman CYR"/>
          <w:lang w:eastAsia="ru-RU"/>
        </w:rPr>
      </w:pPr>
      <w:r w:rsidRPr="002C6C94">
        <w:rPr>
          <w:rFonts w:ascii="Times New Roman CYR" w:hAnsi="Times New Roman CYR" w:cs="Times New Roman CYR"/>
          <w:lang w:eastAsia="ru-RU"/>
        </w:rPr>
        <w:t xml:space="preserve">Предоставление муниципальной услуги на базе многофункциональных центров предоставления государственных и муниципальных услуг </w:t>
      </w:r>
      <w:r>
        <w:rPr>
          <w:rFonts w:ascii="Times New Roman CYR" w:hAnsi="Times New Roman CYR" w:cs="Times New Roman CYR"/>
          <w:lang w:eastAsia="ru-RU"/>
        </w:rPr>
        <w:t>Тверской области</w:t>
      </w:r>
      <w:r w:rsidRPr="002C6C94">
        <w:rPr>
          <w:rFonts w:ascii="Times New Roman CYR" w:hAnsi="Times New Roman CYR" w:cs="Times New Roman CYR"/>
          <w:lang w:eastAsia="ru-RU"/>
        </w:rPr>
        <w:t xml:space="preserve"> в рамках обеспечения реализации принципа экстерриториальности не осуществляется.</w:t>
      </w:r>
    </w:p>
    <w:p w:rsidR="00941064" w:rsidRDefault="00941064" w:rsidP="002D2A6B">
      <w:pPr>
        <w:widowControl w:val="0"/>
        <w:suppressAutoHyphens w:val="0"/>
        <w:autoSpaceDE w:val="0"/>
        <w:autoSpaceDN w:val="0"/>
        <w:adjustRightInd w:val="0"/>
        <w:ind w:firstLine="709"/>
        <w:jc w:val="both"/>
        <w:rPr>
          <w:rFonts w:ascii="Times New Roman CYR" w:hAnsi="Times New Roman CYR" w:cs="Times New Roman CYR"/>
          <w:lang w:eastAsia="ru-RU"/>
        </w:rPr>
      </w:pPr>
    </w:p>
    <w:p w:rsidR="00941064" w:rsidRPr="002C6C94" w:rsidRDefault="00941064" w:rsidP="00054C90">
      <w:pPr>
        <w:widowControl w:val="0"/>
        <w:suppressAutoHyphens w:val="0"/>
        <w:autoSpaceDE w:val="0"/>
        <w:autoSpaceDN w:val="0"/>
        <w:adjustRightInd w:val="0"/>
        <w:ind w:firstLine="709"/>
        <w:jc w:val="both"/>
        <w:rPr>
          <w:rFonts w:ascii="Times New Roman CYR" w:hAnsi="Times New Roman CYR" w:cs="Times New Roman CYR"/>
          <w:lang w:eastAsia="ru-RU"/>
        </w:rPr>
      </w:pPr>
      <w:r>
        <w:rPr>
          <w:rFonts w:ascii="Times New Roman CYR" w:hAnsi="Times New Roman CYR" w:cs="Times New Roman CYR"/>
          <w:lang w:eastAsia="ru-RU"/>
        </w:rPr>
        <w:t xml:space="preserve">17.2. </w:t>
      </w:r>
      <w:r w:rsidRPr="002C6C94">
        <w:rPr>
          <w:rFonts w:ascii="Times New Roman CYR" w:hAnsi="Times New Roman CYR" w:cs="Times New Roman CYR"/>
          <w:lang w:eastAsia="ru-RU"/>
        </w:rPr>
        <w:t>В случае продажи муниципальног</w:t>
      </w:r>
      <w:r>
        <w:rPr>
          <w:rFonts w:ascii="Times New Roman CYR" w:hAnsi="Times New Roman CYR" w:cs="Times New Roman CYR"/>
          <w:lang w:eastAsia="ru-RU"/>
        </w:rPr>
        <w:t>о имущества в электронной форме с</w:t>
      </w:r>
      <w:r w:rsidRPr="002C6C94">
        <w:rPr>
          <w:rFonts w:ascii="Times New Roman CYR" w:hAnsi="Times New Roman CYR" w:cs="Times New Roman CYR"/>
          <w:lang w:eastAsia="ru-RU"/>
        </w:rPr>
        <w:t>ведения о проведении продажи муниципального имущества в электронной форме должны содержаться в решении об условиях приватизации такого муниципального имущества.</w:t>
      </w:r>
    </w:p>
    <w:p w:rsidR="00941064" w:rsidRPr="002C6C94" w:rsidRDefault="00941064" w:rsidP="002D2A6B">
      <w:pPr>
        <w:widowControl w:val="0"/>
        <w:suppressAutoHyphens w:val="0"/>
        <w:autoSpaceDE w:val="0"/>
        <w:autoSpaceDN w:val="0"/>
        <w:adjustRightInd w:val="0"/>
        <w:ind w:firstLine="709"/>
        <w:jc w:val="both"/>
        <w:rPr>
          <w:rFonts w:ascii="Times New Roman CYR" w:hAnsi="Times New Roman CYR" w:cs="Times New Roman CYR"/>
          <w:lang w:eastAsia="ru-RU"/>
        </w:rPr>
      </w:pPr>
      <w:r w:rsidRPr="002C6C94">
        <w:rPr>
          <w:rFonts w:ascii="Times New Roman CYR" w:hAnsi="Times New Roman CYR" w:cs="Times New Roman CYR"/>
          <w:lang w:eastAsia="ru-RU"/>
        </w:rPr>
        <w:t>Для участия в продаже муниципального имущества в электронной форме претенденты должны зарегистрироваться на электронных площадках в порядке, установленном в информационном сообщении о проведении продажи имущества.</w:t>
      </w:r>
    </w:p>
    <w:p w:rsidR="00941064" w:rsidRPr="002C6C94" w:rsidRDefault="00941064" w:rsidP="00246D27">
      <w:pPr>
        <w:widowControl w:val="0"/>
        <w:suppressAutoHyphens w:val="0"/>
        <w:autoSpaceDE w:val="0"/>
        <w:autoSpaceDN w:val="0"/>
        <w:adjustRightInd w:val="0"/>
        <w:ind w:firstLine="709"/>
        <w:jc w:val="both"/>
        <w:rPr>
          <w:rFonts w:ascii="Times New Roman CYR" w:hAnsi="Times New Roman CYR" w:cs="Times New Roman CYR"/>
          <w:lang w:eastAsia="ru-RU"/>
        </w:rPr>
      </w:pPr>
      <w:r w:rsidRPr="002C6C94">
        <w:rPr>
          <w:rFonts w:ascii="Times New Roman CYR" w:hAnsi="Times New Roman CYR" w:cs="Times New Roman CYR"/>
          <w:lang w:eastAsia="ru-RU"/>
        </w:rPr>
        <w:t xml:space="preserve">Заявка подается путем заполнения ее электронной формы, размещенной в открытой части электронной площадки, с приложением электронных образов документов, </w:t>
      </w:r>
      <w:r>
        <w:rPr>
          <w:rFonts w:ascii="Times New Roman CYR" w:hAnsi="Times New Roman CYR" w:cs="Times New Roman CYR"/>
          <w:lang w:eastAsia="ru-RU"/>
        </w:rPr>
        <w:t>указанных в</w:t>
      </w:r>
      <w:r w:rsidRPr="002C6C94">
        <w:rPr>
          <w:rFonts w:ascii="Times New Roman CYR" w:hAnsi="Times New Roman CYR" w:cs="Times New Roman CYR"/>
          <w:lang w:eastAsia="ru-RU"/>
        </w:rPr>
        <w:t xml:space="preserve"> раздел</w:t>
      </w:r>
      <w:r>
        <w:rPr>
          <w:rFonts w:ascii="Times New Roman CYR" w:hAnsi="Times New Roman CYR" w:cs="Times New Roman CYR"/>
          <w:lang w:eastAsia="ru-RU"/>
        </w:rPr>
        <w:t>е</w:t>
      </w:r>
      <w:r w:rsidRPr="002C6C94">
        <w:rPr>
          <w:rFonts w:ascii="Times New Roman CYR" w:hAnsi="Times New Roman CYR" w:cs="Times New Roman CYR"/>
          <w:lang w:eastAsia="ru-RU"/>
        </w:rPr>
        <w:t xml:space="preserve"> 2</w:t>
      </w:r>
      <w:r>
        <w:rPr>
          <w:rFonts w:ascii="Times New Roman CYR" w:hAnsi="Times New Roman CYR" w:cs="Times New Roman CYR"/>
          <w:lang w:eastAsia="ru-RU"/>
        </w:rPr>
        <w:t xml:space="preserve"> настоящего  А</w:t>
      </w:r>
      <w:r w:rsidRPr="002C6C94">
        <w:rPr>
          <w:rFonts w:ascii="Times New Roman CYR" w:hAnsi="Times New Roman CYR" w:cs="Times New Roman CYR"/>
          <w:lang w:eastAsia="ru-RU"/>
        </w:rPr>
        <w:t>дминистративного регламента.</w:t>
      </w:r>
    </w:p>
    <w:p w:rsidR="00941064" w:rsidRPr="002C6C94" w:rsidRDefault="00941064" w:rsidP="002D2A6B">
      <w:pPr>
        <w:widowControl w:val="0"/>
        <w:suppressAutoHyphens w:val="0"/>
        <w:autoSpaceDE w:val="0"/>
        <w:autoSpaceDN w:val="0"/>
        <w:adjustRightInd w:val="0"/>
        <w:ind w:firstLine="709"/>
        <w:jc w:val="both"/>
        <w:rPr>
          <w:rFonts w:ascii="Times New Roman CYR" w:hAnsi="Times New Roman CYR" w:cs="Times New Roman CYR"/>
          <w:lang w:eastAsia="ru-RU"/>
        </w:rPr>
      </w:pPr>
      <w:r w:rsidRPr="002C6C94">
        <w:rPr>
          <w:rFonts w:ascii="Times New Roman CYR" w:hAnsi="Times New Roman CYR" w:cs="Times New Roman CYR"/>
          <w:lang w:eastAsia="ru-RU"/>
        </w:rPr>
        <w:t>В случае проведения продажи муниципального имущества в электронной форме заявка и иные представленные одновременно с ней документы подаются в форме электронных документов.</w:t>
      </w:r>
    </w:p>
    <w:p w:rsidR="00941064" w:rsidRPr="002C6C94" w:rsidRDefault="00941064" w:rsidP="002D2A6B">
      <w:pPr>
        <w:widowControl w:val="0"/>
        <w:suppressAutoHyphens w:val="0"/>
        <w:autoSpaceDE w:val="0"/>
        <w:autoSpaceDN w:val="0"/>
        <w:adjustRightInd w:val="0"/>
        <w:ind w:firstLine="709"/>
        <w:jc w:val="both"/>
        <w:rPr>
          <w:rFonts w:ascii="Times New Roman CYR" w:hAnsi="Times New Roman CYR" w:cs="Times New Roman CYR"/>
          <w:lang w:eastAsia="ru-RU"/>
        </w:rPr>
      </w:pPr>
      <w:r w:rsidRPr="002C6C94">
        <w:rPr>
          <w:rFonts w:ascii="Times New Roman CYR" w:hAnsi="Times New Roman CYR" w:cs="Times New Roman CYR"/>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941064" w:rsidRPr="002C6C94" w:rsidRDefault="00941064" w:rsidP="002D2A6B">
      <w:pPr>
        <w:widowControl w:val="0"/>
        <w:suppressAutoHyphens w:val="0"/>
        <w:autoSpaceDE w:val="0"/>
        <w:autoSpaceDN w:val="0"/>
        <w:adjustRightInd w:val="0"/>
        <w:ind w:firstLine="709"/>
        <w:jc w:val="both"/>
        <w:rPr>
          <w:rFonts w:ascii="Times New Roman CYR" w:hAnsi="Times New Roman CYR" w:cs="Times New Roman CYR"/>
          <w:lang w:eastAsia="ru-RU"/>
        </w:rPr>
      </w:pPr>
      <w:r w:rsidRPr="002C6C94">
        <w:rPr>
          <w:rFonts w:ascii="Times New Roman CYR" w:hAnsi="Times New Roman CYR" w:cs="Times New Roman CYR"/>
          <w:lang w:eastAsia="ru-RU"/>
        </w:rPr>
        <w:t>Одно лицо имеет право подать только одну заявку (за исключением продажи акций акционерных обществ на специализированном аукционе).</w:t>
      </w:r>
    </w:p>
    <w:p w:rsidR="00941064" w:rsidRPr="002C6C94" w:rsidRDefault="00941064" w:rsidP="002D2A6B">
      <w:pPr>
        <w:widowControl w:val="0"/>
        <w:suppressAutoHyphens w:val="0"/>
        <w:autoSpaceDE w:val="0"/>
        <w:autoSpaceDN w:val="0"/>
        <w:adjustRightInd w:val="0"/>
        <w:ind w:firstLine="709"/>
        <w:jc w:val="both"/>
        <w:rPr>
          <w:rFonts w:ascii="Times New Roman CYR" w:hAnsi="Times New Roman CYR" w:cs="Times New Roman CYR"/>
          <w:lang w:eastAsia="ru-RU"/>
        </w:rPr>
      </w:pPr>
      <w:r w:rsidRPr="002C6C94">
        <w:rPr>
          <w:rFonts w:ascii="Times New Roman CYR" w:hAnsi="Times New Roman CYR" w:cs="Times New Roman CYR"/>
          <w:lang w:eastAsia="ru-RU"/>
        </w:rPr>
        <w:t>Претендент вправе не позднее дня окончания приема заявок отозвать заявку путем направления уведомления об отзыве заявки на электронную площадку, за исключением случая проведения продажи муниципального имущества без объявления цены.</w:t>
      </w:r>
    </w:p>
    <w:p w:rsidR="00941064" w:rsidRPr="002C6C94" w:rsidRDefault="00941064" w:rsidP="002D2A6B">
      <w:pPr>
        <w:widowControl w:val="0"/>
        <w:suppressAutoHyphens w:val="0"/>
        <w:autoSpaceDE w:val="0"/>
        <w:autoSpaceDN w:val="0"/>
        <w:adjustRightInd w:val="0"/>
        <w:ind w:firstLine="709"/>
        <w:jc w:val="both"/>
        <w:rPr>
          <w:rFonts w:ascii="Times New Roman CYR" w:hAnsi="Times New Roman CYR" w:cs="Times New Roman CYR"/>
          <w:lang w:eastAsia="ru-RU"/>
        </w:rPr>
      </w:pPr>
      <w:r w:rsidRPr="002C6C94">
        <w:rPr>
          <w:rFonts w:ascii="Times New Roman CYR" w:hAnsi="Times New Roman CYR" w:cs="Times New Roman CYR"/>
          <w:lang w:eastAsia="ru-RU"/>
        </w:rPr>
        <w:t>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rsidR="00941064" w:rsidRPr="002C6C94" w:rsidRDefault="00941064" w:rsidP="002D2A6B">
      <w:pPr>
        <w:widowControl w:val="0"/>
        <w:suppressAutoHyphens w:val="0"/>
        <w:autoSpaceDE w:val="0"/>
        <w:autoSpaceDN w:val="0"/>
        <w:adjustRightInd w:val="0"/>
        <w:ind w:firstLine="709"/>
        <w:jc w:val="both"/>
        <w:rPr>
          <w:rFonts w:ascii="Times New Roman CYR" w:hAnsi="Times New Roman CYR" w:cs="Times New Roman CYR"/>
          <w:lang w:eastAsia="ru-RU"/>
        </w:rPr>
      </w:pPr>
      <w:r w:rsidRPr="002C6C94">
        <w:rPr>
          <w:rFonts w:ascii="Times New Roman CYR" w:hAnsi="Times New Roman CYR" w:cs="Times New Roman CYR"/>
          <w:lang w:eastAsia="ru-RU"/>
        </w:rPr>
        <w:t>В случае если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установленными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w:t>
      </w:r>
      <w:r>
        <w:rPr>
          <w:rFonts w:ascii="Times New Roman CYR" w:hAnsi="Times New Roman CYR" w:cs="Times New Roman CYR"/>
          <w:lang w:eastAsia="ru-RU"/>
        </w:rPr>
        <w:t>ийской Федерации от 25.06.2012 №</w:t>
      </w:r>
      <w:r w:rsidRPr="002C6C94">
        <w:rPr>
          <w:rFonts w:ascii="Times New Roman CYR" w:hAnsi="Times New Roman CYR" w:cs="Times New Roman CYR"/>
          <w:lang w:eastAsia="ru-RU"/>
        </w:rPr>
        <w:t xml:space="preserve"> 634 "О видах электронной подписи, использование которых допускается при обращении за получением государственных и муниципальных услуг".</w:t>
      </w:r>
    </w:p>
    <w:p w:rsidR="00941064" w:rsidRPr="002C6C94" w:rsidRDefault="00941064" w:rsidP="002D2A6B">
      <w:pPr>
        <w:widowControl w:val="0"/>
        <w:suppressAutoHyphens w:val="0"/>
        <w:autoSpaceDE w:val="0"/>
        <w:autoSpaceDN w:val="0"/>
        <w:adjustRightInd w:val="0"/>
        <w:ind w:firstLine="709"/>
        <w:jc w:val="both"/>
        <w:rPr>
          <w:rFonts w:ascii="Times New Roman CYR" w:hAnsi="Times New Roman CYR" w:cs="Times New Roman CYR"/>
          <w:lang w:eastAsia="ru-RU"/>
        </w:rPr>
      </w:pPr>
      <w:r w:rsidRPr="002C6C94">
        <w:rPr>
          <w:rFonts w:ascii="Times New Roman CYR" w:hAnsi="Times New Roman CYR" w:cs="Times New Roman CYR"/>
          <w:lang w:eastAsia="ru-RU"/>
        </w:rPr>
        <w:t>В случае если федеральными законами и изданными в соответствии с ними нормативными правовыми актами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 Если в соответствии с требованиями законодательства Российской Федерации в отношении документов не установлено требование о нотариальном свидетельствовании верности их копий, то такие копии подписываются простой электронной подписью заявителя (представителя заявителя).</w:t>
      </w:r>
    </w:p>
    <w:p w:rsidR="00941064" w:rsidRPr="002C6C94" w:rsidRDefault="00941064" w:rsidP="002D2A6B">
      <w:pPr>
        <w:widowControl w:val="0"/>
        <w:suppressAutoHyphens w:val="0"/>
        <w:autoSpaceDE w:val="0"/>
        <w:autoSpaceDN w:val="0"/>
        <w:adjustRightInd w:val="0"/>
        <w:ind w:firstLine="709"/>
        <w:jc w:val="both"/>
        <w:rPr>
          <w:rFonts w:ascii="Times New Roman CYR" w:hAnsi="Times New Roman CYR" w:cs="Times New Roman CYR"/>
          <w:lang w:eastAsia="ru-RU"/>
        </w:rPr>
      </w:pPr>
      <w:r w:rsidRPr="002C6C94">
        <w:rPr>
          <w:rFonts w:ascii="Times New Roman CYR" w:hAnsi="Times New Roman CYR" w:cs="Times New Roman CYR"/>
          <w:lang w:eastAsia="ru-RU"/>
        </w:rPr>
        <w:t>В случае если для получения муниципальной услуги установлена возможность подачи документов, подписанных простой электронной подписью, для подписания таких документов допускается использование усиленной квалифицированной электронной подписи.</w:t>
      </w:r>
    </w:p>
    <w:p w:rsidR="00941064" w:rsidRPr="002C6C94" w:rsidRDefault="00941064" w:rsidP="002D2A6B">
      <w:pPr>
        <w:widowControl w:val="0"/>
        <w:suppressAutoHyphens w:val="0"/>
        <w:autoSpaceDE w:val="0"/>
        <w:autoSpaceDN w:val="0"/>
        <w:adjustRightInd w:val="0"/>
        <w:ind w:firstLine="709"/>
        <w:jc w:val="both"/>
        <w:rPr>
          <w:rFonts w:ascii="Times New Roman CYR" w:hAnsi="Times New Roman CYR" w:cs="Times New Roman CYR"/>
          <w:lang w:eastAsia="ru-RU"/>
        </w:rPr>
      </w:pPr>
      <w:r w:rsidRPr="002C6C94">
        <w:rPr>
          <w:rFonts w:ascii="Times New Roman CYR" w:hAnsi="Times New Roman CYR" w:cs="Times New Roman CYR"/>
          <w:lang w:eastAsia="ru-RU"/>
        </w:rPr>
        <w:t>Средства электронной подписи, применяемые при подаче заявки и прилагаемых к заявке электронных документов, должны быть сертифицированы в соответствии с законодательством Российской Федерации.</w:t>
      </w:r>
    </w:p>
    <w:p w:rsidR="00941064" w:rsidRPr="002C6C94" w:rsidRDefault="00941064" w:rsidP="002D2A6B">
      <w:pPr>
        <w:widowControl w:val="0"/>
        <w:suppressAutoHyphens w:val="0"/>
        <w:autoSpaceDE w:val="0"/>
        <w:autoSpaceDN w:val="0"/>
        <w:adjustRightInd w:val="0"/>
        <w:ind w:firstLine="709"/>
        <w:jc w:val="both"/>
        <w:rPr>
          <w:rFonts w:ascii="Times New Roman CYR" w:hAnsi="Times New Roman CYR" w:cs="Times New Roman CYR"/>
          <w:lang w:eastAsia="ru-RU"/>
        </w:rPr>
      </w:pPr>
      <w:r w:rsidRPr="002C6C94">
        <w:rPr>
          <w:rFonts w:ascii="Times New Roman CYR" w:hAnsi="Times New Roman CYR" w:cs="Times New Roman CYR"/>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
    <w:p w:rsidR="00941064" w:rsidRPr="002C6C94" w:rsidRDefault="00941064" w:rsidP="002D2A6B">
      <w:pPr>
        <w:widowControl w:val="0"/>
        <w:suppressAutoHyphens w:val="0"/>
        <w:autoSpaceDE w:val="0"/>
        <w:autoSpaceDN w:val="0"/>
        <w:adjustRightInd w:val="0"/>
        <w:ind w:firstLine="709"/>
        <w:jc w:val="both"/>
        <w:rPr>
          <w:rFonts w:ascii="Times New Roman CYR" w:hAnsi="Times New Roman CYR" w:cs="Times New Roman CYR"/>
          <w:lang w:eastAsia="ru-RU"/>
        </w:rPr>
      </w:pPr>
      <w:r w:rsidRPr="002C6C94">
        <w:rPr>
          <w:rFonts w:ascii="Times New Roman CYR" w:hAnsi="Times New Roman CYR" w:cs="Times New Roman CYR"/>
          <w:lang w:eastAsia="ru-RU"/>
        </w:rPr>
        <w:t>Электронные документы, направляемые оператором электронной площадки либо размещенные им на электронной площадке, должны быть подписаны усиленной квалифицированной электронной подписью лица, имеющего право действовать от имени оператора электронной площадки.</w:t>
      </w:r>
    </w:p>
    <w:p w:rsidR="00941064" w:rsidRDefault="00941064" w:rsidP="002D2A6B">
      <w:pPr>
        <w:widowControl w:val="0"/>
        <w:suppressAutoHyphens w:val="0"/>
        <w:autoSpaceDE w:val="0"/>
        <w:autoSpaceDN w:val="0"/>
        <w:adjustRightInd w:val="0"/>
        <w:ind w:firstLine="709"/>
        <w:jc w:val="both"/>
        <w:rPr>
          <w:rFonts w:ascii="Times New Roman CYR" w:hAnsi="Times New Roman CYR" w:cs="Times New Roman CYR"/>
          <w:lang w:eastAsia="ru-RU"/>
        </w:rPr>
      </w:pPr>
      <w:r w:rsidRPr="002C6C94">
        <w:rPr>
          <w:rFonts w:ascii="Times New Roman CYR" w:hAnsi="Times New Roman CYR" w:cs="Times New Roman CYR"/>
          <w:lang w:eastAsia="ru-RU"/>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электронной площадки и отправитель несет ответственность за подлинность и достовернос</w:t>
      </w:r>
      <w:r>
        <w:rPr>
          <w:rFonts w:ascii="Times New Roman CYR" w:hAnsi="Times New Roman CYR" w:cs="Times New Roman CYR"/>
          <w:lang w:eastAsia="ru-RU"/>
        </w:rPr>
        <w:t>ть таких документов и сведений.</w:t>
      </w:r>
    </w:p>
    <w:p w:rsidR="00941064" w:rsidRPr="002C6C94" w:rsidRDefault="00941064" w:rsidP="002D2A6B">
      <w:pPr>
        <w:widowControl w:val="0"/>
        <w:suppressAutoHyphens w:val="0"/>
        <w:autoSpaceDE w:val="0"/>
        <w:autoSpaceDN w:val="0"/>
        <w:adjustRightInd w:val="0"/>
        <w:ind w:firstLine="709"/>
        <w:jc w:val="both"/>
        <w:rPr>
          <w:rFonts w:ascii="Times New Roman CYR" w:hAnsi="Times New Roman CYR" w:cs="Times New Roman CYR"/>
          <w:lang w:eastAsia="ru-RU"/>
        </w:rPr>
      </w:pPr>
      <w:r w:rsidRPr="00E8072E">
        <w:rPr>
          <w:rFonts w:ascii="Times New Roman CYR" w:hAnsi="Times New Roman CYR" w:cs="Times New Roman CYR"/>
          <w:lang w:eastAsia="ru-RU"/>
        </w:rPr>
        <w:t>1</w:t>
      </w:r>
      <w:r>
        <w:rPr>
          <w:rFonts w:ascii="Times New Roman CYR" w:hAnsi="Times New Roman CYR" w:cs="Times New Roman CYR"/>
          <w:lang w:eastAsia="ru-RU"/>
        </w:rPr>
        <w:t>7</w:t>
      </w:r>
      <w:r w:rsidRPr="00E8072E">
        <w:rPr>
          <w:rFonts w:ascii="Times New Roman CYR" w:hAnsi="Times New Roman CYR" w:cs="Times New Roman CYR"/>
          <w:lang w:eastAsia="ru-RU"/>
        </w:rPr>
        <w:t>.</w:t>
      </w:r>
      <w:r>
        <w:rPr>
          <w:rFonts w:ascii="Times New Roman CYR" w:hAnsi="Times New Roman CYR" w:cs="Times New Roman CYR"/>
          <w:lang w:eastAsia="ru-RU"/>
        </w:rPr>
        <w:t>3</w:t>
      </w:r>
      <w:r w:rsidRPr="00E8072E">
        <w:rPr>
          <w:rFonts w:ascii="Times New Roman CYR" w:hAnsi="Times New Roman CYR" w:cs="Times New Roman CYR"/>
          <w:lang w:eastAsia="ru-RU"/>
        </w:rPr>
        <w:t>. Предоставлен</w:t>
      </w:r>
      <w:r>
        <w:rPr>
          <w:rFonts w:ascii="Times New Roman CYR" w:hAnsi="Times New Roman CYR" w:cs="Times New Roman CYR"/>
          <w:lang w:eastAsia="ru-RU"/>
        </w:rPr>
        <w:t>ие муниципальной услуги через Е</w:t>
      </w:r>
      <w:r w:rsidRPr="00E8072E">
        <w:rPr>
          <w:rFonts w:ascii="Times New Roman CYR" w:hAnsi="Times New Roman CYR" w:cs="Times New Roman CYR"/>
          <w:lang w:eastAsia="ru-RU"/>
        </w:rPr>
        <w:t>П</w:t>
      </w:r>
      <w:r>
        <w:rPr>
          <w:rFonts w:ascii="Times New Roman CYR" w:hAnsi="Times New Roman CYR" w:cs="Times New Roman CYR"/>
          <w:lang w:eastAsia="ru-RU"/>
        </w:rPr>
        <w:t>Г</w:t>
      </w:r>
      <w:r w:rsidRPr="00E8072E">
        <w:rPr>
          <w:rFonts w:ascii="Times New Roman CYR" w:hAnsi="Times New Roman CYR" w:cs="Times New Roman CYR"/>
          <w:lang w:eastAsia="ru-RU"/>
        </w:rPr>
        <w:t>У не осуществляется.</w:t>
      </w:r>
    </w:p>
    <w:p w:rsidR="00941064" w:rsidRDefault="00941064" w:rsidP="002D2A6B">
      <w:pPr>
        <w:widowControl w:val="0"/>
        <w:suppressAutoHyphens w:val="0"/>
        <w:autoSpaceDE w:val="0"/>
        <w:autoSpaceDN w:val="0"/>
        <w:adjustRightInd w:val="0"/>
        <w:ind w:firstLine="709"/>
        <w:jc w:val="both"/>
        <w:rPr>
          <w:b/>
          <w:i/>
          <w:u w:val="single"/>
        </w:rPr>
      </w:pPr>
    </w:p>
    <w:p w:rsidR="00941064" w:rsidRDefault="00941064" w:rsidP="002D2A6B">
      <w:pPr>
        <w:tabs>
          <w:tab w:val="left" w:pos="900"/>
          <w:tab w:val="left" w:pos="1909"/>
        </w:tabs>
        <w:jc w:val="center"/>
        <w:rPr>
          <w:b/>
        </w:rPr>
      </w:pPr>
    </w:p>
    <w:p w:rsidR="00941064" w:rsidRPr="001F1F7A" w:rsidRDefault="00941064" w:rsidP="002D2A6B">
      <w:pPr>
        <w:tabs>
          <w:tab w:val="left" w:pos="900"/>
          <w:tab w:val="left" w:pos="1909"/>
        </w:tabs>
        <w:jc w:val="center"/>
        <w:rPr>
          <w:b/>
          <w:i/>
          <w:sz w:val="26"/>
          <w:szCs w:val="26"/>
          <w:u w:val="single"/>
        </w:rPr>
      </w:pPr>
      <w:r w:rsidRPr="001F1F7A">
        <w:rPr>
          <w:b/>
          <w:sz w:val="26"/>
          <w:szCs w:val="26"/>
          <w:lang w:val="en-US"/>
        </w:rPr>
        <w:t>III</w:t>
      </w:r>
      <w:r w:rsidRPr="001F1F7A">
        <w:rPr>
          <w:b/>
          <w:sz w:val="26"/>
          <w:szCs w:val="26"/>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941064" w:rsidRDefault="00941064" w:rsidP="002D2A6B">
      <w:pPr>
        <w:tabs>
          <w:tab w:val="left" w:pos="900"/>
          <w:tab w:val="left" w:pos="1909"/>
        </w:tabs>
        <w:jc w:val="both"/>
        <w:rPr>
          <w:b/>
          <w:i/>
          <w:u w:val="single"/>
        </w:rPr>
      </w:pPr>
    </w:p>
    <w:p w:rsidR="00941064" w:rsidRDefault="00941064" w:rsidP="002D2A6B">
      <w:pPr>
        <w:tabs>
          <w:tab w:val="left" w:pos="900"/>
          <w:tab w:val="left" w:pos="1909"/>
        </w:tabs>
        <w:jc w:val="both"/>
        <w:rPr>
          <w:b/>
          <w:i/>
          <w:u w:val="single"/>
        </w:rPr>
      </w:pPr>
    </w:p>
    <w:p w:rsidR="00941064" w:rsidRDefault="00941064" w:rsidP="002D2A6B">
      <w:pPr>
        <w:tabs>
          <w:tab w:val="left" w:pos="900"/>
          <w:tab w:val="left" w:pos="1909"/>
        </w:tabs>
        <w:jc w:val="center"/>
        <w:rPr>
          <w:b/>
        </w:rPr>
      </w:pPr>
      <w:r w:rsidRPr="005D62E1">
        <w:rPr>
          <w:b/>
        </w:rPr>
        <w:t xml:space="preserve">18. Исчерпывающий перечень административных процедур </w:t>
      </w:r>
    </w:p>
    <w:p w:rsidR="00941064" w:rsidRDefault="00941064" w:rsidP="002D2A6B">
      <w:pPr>
        <w:tabs>
          <w:tab w:val="left" w:pos="900"/>
          <w:tab w:val="left" w:pos="1909"/>
        </w:tabs>
        <w:jc w:val="center"/>
        <w:rPr>
          <w:b/>
        </w:rPr>
      </w:pPr>
      <w:r w:rsidRPr="00EC030C">
        <w:rPr>
          <w:b/>
        </w:rPr>
        <w:t>при предоставлении муниципальной услуги в электронной форме</w:t>
      </w:r>
      <w:r>
        <w:rPr>
          <w:b/>
        </w:rPr>
        <w:t>.</w:t>
      </w:r>
    </w:p>
    <w:p w:rsidR="00941064" w:rsidRPr="008E0D13" w:rsidRDefault="00941064" w:rsidP="002D2A6B">
      <w:pPr>
        <w:tabs>
          <w:tab w:val="left" w:pos="900"/>
          <w:tab w:val="left" w:pos="1909"/>
        </w:tabs>
        <w:jc w:val="center"/>
        <w:rPr>
          <w:b/>
        </w:rPr>
      </w:pPr>
    </w:p>
    <w:p w:rsidR="00941064" w:rsidRDefault="00941064" w:rsidP="001F1F7A">
      <w:pPr>
        <w:tabs>
          <w:tab w:val="left" w:pos="-1560"/>
        </w:tabs>
        <w:ind w:firstLine="709"/>
        <w:jc w:val="both"/>
      </w:pPr>
      <w:r>
        <w:t xml:space="preserve">18.1. </w:t>
      </w:r>
      <w:r w:rsidRPr="00C86821">
        <w:t>Административные процедуры</w:t>
      </w:r>
      <w:r>
        <w:t>.</w:t>
      </w:r>
    </w:p>
    <w:p w:rsidR="00941064" w:rsidRDefault="00941064" w:rsidP="001F1F7A">
      <w:pPr>
        <w:tabs>
          <w:tab w:val="left" w:pos="-1560"/>
        </w:tabs>
        <w:ind w:firstLine="709"/>
        <w:jc w:val="both"/>
      </w:pPr>
      <w:r>
        <w:t>Муниципальная услуга через Портал госуслуг не предоставляется.</w:t>
      </w:r>
    </w:p>
    <w:p w:rsidR="00941064" w:rsidRDefault="00941064" w:rsidP="001F1F7A">
      <w:pPr>
        <w:tabs>
          <w:tab w:val="left" w:pos="-1560"/>
        </w:tabs>
        <w:ind w:firstLine="709"/>
        <w:jc w:val="both"/>
      </w:pPr>
    </w:p>
    <w:p w:rsidR="00941064" w:rsidRPr="001F1F7A" w:rsidRDefault="00941064" w:rsidP="001F1F7A">
      <w:pPr>
        <w:tabs>
          <w:tab w:val="left" w:pos="-1560"/>
        </w:tabs>
        <w:ind w:firstLine="709"/>
        <w:jc w:val="both"/>
      </w:pPr>
      <w:r>
        <w:t xml:space="preserve">18.1.1. </w:t>
      </w:r>
      <w:r w:rsidRPr="00C86821">
        <w:rPr>
          <w:b/>
        </w:rPr>
        <w:t>Административные процедуры при продаже муниципального имущества на аукционе:</w:t>
      </w:r>
    </w:p>
    <w:p w:rsidR="00941064" w:rsidRDefault="00941064" w:rsidP="001F1F7A">
      <w:pPr>
        <w:numPr>
          <w:ilvl w:val="0"/>
          <w:numId w:val="23"/>
        </w:numPr>
        <w:tabs>
          <w:tab w:val="clear" w:pos="4644"/>
          <w:tab w:val="left" w:pos="-2127"/>
          <w:tab w:val="left" w:pos="-993"/>
          <w:tab w:val="num" w:pos="993"/>
        </w:tabs>
        <w:ind w:left="0" w:firstLine="709"/>
        <w:jc w:val="both"/>
      </w:pPr>
      <w:r>
        <w:t>прием и регистрация заявок и пакета документов;</w:t>
      </w:r>
    </w:p>
    <w:p w:rsidR="00941064" w:rsidRDefault="00941064" w:rsidP="001F1F7A">
      <w:pPr>
        <w:numPr>
          <w:ilvl w:val="0"/>
          <w:numId w:val="23"/>
        </w:numPr>
        <w:tabs>
          <w:tab w:val="clear" w:pos="4644"/>
          <w:tab w:val="left" w:pos="-2127"/>
          <w:tab w:val="left" w:pos="-993"/>
          <w:tab w:val="num" w:pos="993"/>
        </w:tabs>
        <w:ind w:left="0" w:firstLine="709"/>
        <w:jc w:val="both"/>
      </w:pPr>
      <w:r>
        <w:t>принятие решения о признании претендентов участниками аукциона либо об отказе в допуске к участию в аукционе и оформление протокола о признании претендентов участниками аукциона;</w:t>
      </w:r>
    </w:p>
    <w:p w:rsidR="00941064" w:rsidRDefault="00941064" w:rsidP="001F1F7A">
      <w:pPr>
        <w:tabs>
          <w:tab w:val="left" w:pos="-2127"/>
          <w:tab w:val="left" w:pos="-993"/>
        </w:tabs>
        <w:jc w:val="both"/>
      </w:pPr>
    </w:p>
    <w:p w:rsidR="00941064" w:rsidRDefault="00941064" w:rsidP="001F1F7A">
      <w:pPr>
        <w:tabs>
          <w:tab w:val="left" w:pos="-2127"/>
          <w:tab w:val="left" w:pos="-993"/>
        </w:tabs>
        <w:jc w:val="both"/>
      </w:pPr>
    </w:p>
    <w:p w:rsidR="00941064" w:rsidRDefault="00941064" w:rsidP="001F1F7A">
      <w:pPr>
        <w:numPr>
          <w:ilvl w:val="0"/>
          <w:numId w:val="23"/>
        </w:numPr>
        <w:tabs>
          <w:tab w:val="clear" w:pos="4644"/>
          <w:tab w:val="left" w:pos="-2127"/>
          <w:tab w:val="left" w:pos="-993"/>
          <w:tab w:val="num" w:pos="993"/>
        </w:tabs>
        <w:ind w:left="0" w:firstLine="709"/>
        <w:jc w:val="both"/>
      </w:pPr>
      <w:r>
        <w:t>проведение аукциона и оформление протокола об итогах аукциона;</w:t>
      </w:r>
    </w:p>
    <w:p w:rsidR="00941064" w:rsidRDefault="00941064" w:rsidP="001F1F7A">
      <w:pPr>
        <w:numPr>
          <w:ilvl w:val="0"/>
          <w:numId w:val="23"/>
        </w:numPr>
        <w:tabs>
          <w:tab w:val="clear" w:pos="4644"/>
          <w:tab w:val="left" w:pos="-2127"/>
          <w:tab w:val="left" w:pos="-993"/>
          <w:tab w:val="num" w:pos="993"/>
        </w:tabs>
        <w:ind w:left="0" w:firstLine="709"/>
        <w:jc w:val="both"/>
      </w:pPr>
      <w:r>
        <w:t>оформление и направление победителю аукциона или единственному участнику договора купли-продажи муниципального имущества.</w:t>
      </w:r>
    </w:p>
    <w:p w:rsidR="00941064" w:rsidRDefault="00941064" w:rsidP="001F1F7A">
      <w:pPr>
        <w:tabs>
          <w:tab w:val="left" w:pos="-2127"/>
          <w:tab w:val="left" w:pos="-993"/>
        </w:tabs>
        <w:jc w:val="both"/>
      </w:pPr>
    </w:p>
    <w:p w:rsidR="00941064" w:rsidRPr="001F1F7A" w:rsidRDefault="00941064" w:rsidP="001F1F7A">
      <w:pPr>
        <w:tabs>
          <w:tab w:val="left" w:pos="-2127"/>
          <w:tab w:val="left" w:pos="-993"/>
        </w:tabs>
        <w:jc w:val="both"/>
      </w:pPr>
      <w:r>
        <w:tab/>
        <w:t xml:space="preserve">18.1.2. </w:t>
      </w:r>
      <w:r w:rsidRPr="00C86821">
        <w:rPr>
          <w:b/>
        </w:rPr>
        <w:t>Административные процедуры при продаже муниципального имущества на специализированном аукционе:</w:t>
      </w:r>
    </w:p>
    <w:p w:rsidR="00941064" w:rsidRDefault="00941064" w:rsidP="001F1F7A">
      <w:pPr>
        <w:numPr>
          <w:ilvl w:val="0"/>
          <w:numId w:val="23"/>
        </w:numPr>
        <w:tabs>
          <w:tab w:val="clear" w:pos="4644"/>
          <w:tab w:val="left" w:pos="-2127"/>
          <w:tab w:val="left" w:pos="-993"/>
          <w:tab w:val="num" w:pos="993"/>
        </w:tabs>
        <w:ind w:left="0" w:firstLine="709"/>
        <w:jc w:val="both"/>
      </w:pPr>
      <w:r>
        <w:t>прием и регистрация заявок и пакета документов и оформление протокола об итогах приема заявок;</w:t>
      </w:r>
    </w:p>
    <w:p w:rsidR="00941064" w:rsidRDefault="00941064" w:rsidP="001F1F7A">
      <w:pPr>
        <w:numPr>
          <w:ilvl w:val="0"/>
          <w:numId w:val="23"/>
        </w:numPr>
        <w:tabs>
          <w:tab w:val="clear" w:pos="4644"/>
          <w:tab w:val="left" w:pos="-2127"/>
          <w:tab w:val="left" w:pos="-993"/>
          <w:tab w:val="num" w:pos="993"/>
        </w:tabs>
        <w:ind w:left="0" w:firstLine="709"/>
        <w:jc w:val="both"/>
      </w:pPr>
      <w:r>
        <w:t>принятие решения о допуске (отказе в допуске) к участию в специализированном аукционе и оформление протокола об определении участников специализированного аукциона;</w:t>
      </w:r>
    </w:p>
    <w:p w:rsidR="00941064" w:rsidRDefault="00941064" w:rsidP="001F1F7A">
      <w:pPr>
        <w:numPr>
          <w:ilvl w:val="0"/>
          <w:numId w:val="23"/>
        </w:numPr>
        <w:tabs>
          <w:tab w:val="clear" w:pos="4644"/>
          <w:tab w:val="left" w:pos="-2127"/>
          <w:tab w:val="left" w:pos="-993"/>
          <w:tab w:val="num" w:pos="993"/>
        </w:tabs>
        <w:ind w:left="0" w:firstLine="709"/>
        <w:jc w:val="both"/>
      </w:pPr>
      <w:r>
        <w:t>проведение специализированного аукциона и оформление протокола об итогах специализированного аукциона;</w:t>
      </w:r>
    </w:p>
    <w:p w:rsidR="00941064" w:rsidRDefault="00941064" w:rsidP="001F1F7A">
      <w:pPr>
        <w:numPr>
          <w:ilvl w:val="0"/>
          <w:numId w:val="23"/>
        </w:numPr>
        <w:tabs>
          <w:tab w:val="clear" w:pos="4644"/>
          <w:tab w:val="left" w:pos="-2127"/>
          <w:tab w:val="left" w:pos="-993"/>
          <w:tab w:val="num" w:pos="993"/>
        </w:tabs>
        <w:ind w:left="0" w:firstLine="709"/>
        <w:jc w:val="both"/>
      </w:pPr>
      <w:r>
        <w:t>оформление и направление победителю специализированного аукциона договора купли-продажи муниципального имущества.</w:t>
      </w:r>
    </w:p>
    <w:p w:rsidR="00941064" w:rsidRDefault="00941064" w:rsidP="001F1F7A">
      <w:pPr>
        <w:tabs>
          <w:tab w:val="left" w:pos="-2127"/>
          <w:tab w:val="left" w:pos="-993"/>
        </w:tabs>
        <w:jc w:val="both"/>
      </w:pPr>
    </w:p>
    <w:p w:rsidR="00941064" w:rsidRPr="001F1F7A" w:rsidRDefault="00941064" w:rsidP="001F1F7A">
      <w:pPr>
        <w:tabs>
          <w:tab w:val="left" w:pos="-2127"/>
          <w:tab w:val="left" w:pos="-993"/>
        </w:tabs>
        <w:jc w:val="both"/>
      </w:pPr>
      <w:r>
        <w:tab/>
        <w:t xml:space="preserve">18.1.3. </w:t>
      </w:r>
      <w:r w:rsidRPr="00C86821">
        <w:rPr>
          <w:b/>
        </w:rPr>
        <w:t>Административные процедуры при продаже муниципального имущества на конкурсе:</w:t>
      </w:r>
    </w:p>
    <w:p w:rsidR="00941064" w:rsidRDefault="00941064" w:rsidP="001F1F7A">
      <w:pPr>
        <w:numPr>
          <w:ilvl w:val="0"/>
          <w:numId w:val="23"/>
        </w:numPr>
        <w:tabs>
          <w:tab w:val="clear" w:pos="4644"/>
          <w:tab w:val="left" w:pos="-2127"/>
          <w:tab w:val="left" w:pos="-993"/>
          <w:tab w:val="num" w:pos="993"/>
        </w:tabs>
        <w:ind w:left="0" w:firstLine="709"/>
        <w:jc w:val="both"/>
      </w:pPr>
      <w:r>
        <w:t>прием и регистрация заявок и пакета документов и оформление протокола об итогах приема заявок и определении участников конкурса;</w:t>
      </w:r>
    </w:p>
    <w:p w:rsidR="00941064" w:rsidRDefault="00941064" w:rsidP="001F1F7A">
      <w:pPr>
        <w:numPr>
          <w:ilvl w:val="0"/>
          <w:numId w:val="23"/>
        </w:numPr>
        <w:tabs>
          <w:tab w:val="clear" w:pos="4644"/>
          <w:tab w:val="left" w:pos="-2127"/>
          <w:tab w:val="left" w:pos="-993"/>
          <w:tab w:val="num" w:pos="993"/>
        </w:tabs>
        <w:ind w:left="0" w:firstLine="709"/>
        <w:jc w:val="both"/>
      </w:pPr>
      <w:r>
        <w:t>определение победителя конкурса и оформление протокола об итогах конкурса;</w:t>
      </w:r>
    </w:p>
    <w:p w:rsidR="00941064" w:rsidRDefault="00941064" w:rsidP="001F1F7A">
      <w:pPr>
        <w:numPr>
          <w:ilvl w:val="0"/>
          <w:numId w:val="23"/>
        </w:numPr>
        <w:tabs>
          <w:tab w:val="clear" w:pos="4644"/>
          <w:tab w:val="left" w:pos="-2127"/>
          <w:tab w:val="left" w:pos="-993"/>
          <w:tab w:val="num" w:pos="993"/>
        </w:tabs>
        <w:ind w:left="0" w:firstLine="709"/>
        <w:jc w:val="both"/>
      </w:pPr>
      <w:r>
        <w:t>оформление и направление победителю конкурса договора купли-продажи муниципального имущества.</w:t>
      </w:r>
    </w:p>
    <w:p w:rsidR="00941064" w:rsidRDefault="00941064" w:rsidP="001F1F7A">
      <w:pPr>
        <w:tabs>
          <w:tab w:val="left" w:pos="-2127"/>
          <w:tab w:val="left" w:pos="-993"/>
        </w:tabs>
        <w:jc w:val="both"/>
      </w:pPr>
    </w:p>
    <w:p w:rsidR="00941064" w:rsidRDefault="00941064" w:rsidP="001F1F7A">
      <w:pPr>
        <w:tabs>
          <w:tab w:val="left" w:pos="-2127"/>
          <w:tab w:val="left" w:pos="-993"/>
        </w:tabs>
        <w:jc w:val="both"/>
      </w:pPr>
      <w:r>
        <w:tab/>
        <w:t xml:space="preserve">18.1.4. </w:t>
      </w:r>
      <w:r w:rsidRPr="00C86821">
        <w:rPr>
          <w:b/>
        </w:rPr>
        <w:t>Административные процедуры при продаже муниципального имущества посредством публичного предложения:</w:t>
      </w:r>
    </w:p>
    <w:p w:rsidR="00941064" w:rsidRDefault="00941064" w:rsidP="001F1F7A">
      <w:pPr>
        <w:numPr>
          <w:ilvl w:val="0"/>
          <w:numId w:val="23"/>
        </w:numPr>
        <w:tabs>
          <w:tab w:val="clear" w:pos="4644"/>
          <w:tab w:val="left" w:pos="-2127"/>
          <w:tab w:val="left" w:pos="-993"/>
          <w:tab w:val="num" w:pos="993"/>
        </w:tabs>
        <w:ind w:left="0" w:firstLine="709"/>
        <w:jc w:val="both"/>
      </w:pPr>
      <w:r>
        <w:t>прием и регистрация заявок и пакета документов;</w:t>
      </w:r>
    </w:p>
    <w:p w:rsidR="00941064" w:rsidRDefault="00941064" w:rsidP="001F1F7A">
      <w:pPr>
        <w:numPr>
          <w:ilvl w:val="0"/>
          <w:numId w:val="23"/>
        </w:numPr>
        <w:tabs>
          <w:tab w:val="clear" w:pos="4644"/>
          <w:tab w:val="left" w:pos="-2127"/>
          <w:tab w:val="left" w:pos="-993"/>
          <w:tab w:val="num" w:pos="993"/>
        </w:tabs>
        <w:ind w:left="0" w:firstLine="709"/>
        <w:jc w:val="both"/>
      </w:pPr>
      <w:r>
        <w:t>принятие решения (протокола) о признании претендентов участниками продажи муниципального имущества посредством публичного предложения либо об отказе в допуске к участию в продаже муниципального имущества посредством публичного предложения;</w:t>
      </w:r>
    </w:p>
    <w:p w:rsidR="00941064" w:rsidRDefault="00941064" w:rsidP="001F1F7A">
      <w:pPr>
        <w:numPr>
          <w:ilvl w:val="0"/>
          <w:numId w:val="23"/>
        </w:numPr>
        <w:tabs>
          <w:tab w:val="clear" w:pos="4644"/>
          <w:tab w:val="left" w:pos="-2127"/>
          <w:tab w:val="left" w:pos="-993"/>
          <w:tab w:val="num" w:pos="993"/>
        </w:tabs>
        <w:ind w:left="0" w:firstLine="709"/>
        <w:jc w:val="both"/>
      </w:pPr>
      <w:r>
        <w:t>продажа муниципального имущества посредством публичного предложения и оформление протокола об итогах продажи муниципального имущества;</w:t>
      </w:r>
    </w:p>
    <w:p w:rsidR="00941064" w:rsidRDefault="00941064" w:rsidP="001F1F7A">
      <w:pPr>
        <w:numPr>
          <w:ilvl w:val="0"/>
          <w:numId w:val="23"/>
        </w:numPr>
        <w:tabs>
          <w:tab w:val="clear" w:pos="4644"/>
          <w:tab w:val="left" w:pos="-2127"/>
          <w:tab w:val="left" w:pos="-993"/>
          <w:tab w:val="num" w:pos="993"/>
        </w:tabs>
        <w:ind w:left="0" w:firstLine="709"/>
        <w:jc w:val="both"/>
      </w:pPr>
      <w:r>
        <w:t>оформление и направление победителю продажи муниципального имущества договора купли-продажи муниципального имущества.</w:t>
      </w:r>
    </w:p>
    <w:p w:rsidR="00941064" w:rsidRDefault="00941064" w:rsidP="001F1F7A">
      <w:pPr>
        <w:tabs>
          <w:tab w:val="left" w:pos="-2127"/>
          <w:tab w:val="left" w:pos="-993"/>
        </w:tabs>
        <w:jc w:val="both"/>
      </w:pPr>
    </w:p>
    <w:p w:rsidR="00941064" w:rsidRDefault="00941064" w:rsidP="001F1F7A">
      <w:pPr>
        <w:tabs>
          <w:tab w:val="left" w:pos="-2127"/>
          <w:tab w:val="left" w:pos="-993"/>
        </w:tabs>
        <w:jc w:val="both"/>
      </w:pPr>
      <w:r>
        <w:tab/>
        <w:t xml:space="preserve">18.1.5. </w:t>
      </w:r>
      <w:r w:rsidRPr="00C86821">
        <w:rPr>
          <w:b/>
        </w:rPr>
        <w:t>Административные процедуры при продаже муниципального имущества без объявления цены:</w:t>
      </w:r>
    </w:p>
    <w:p w:rsidR="00941064" w:rsidRDefault="00941064" w:rsidP="001F1F7A">
      <w:pPr>
        <w:numPr>
          <w:ilvl w:val="0"/>
          <w:numId w:val="23"/>
        </w:numPr>
        <w:tabs>
          <w:tab w:val="clear" w:pos="4644"/>
          <w:tab w:val="left" w:pos="-2127"/>
          <w:tab w:val="left" w:pos="-993"/>
          <w:tab w:val="num" w:pos="993"/>
        </w:tabs>
        <w:ind w:left="0" w:firstLine="709"/>
        <w:jc w:val="both"/>
      </w:pPr>
      <w:r>
        <w:t>прием и регистрация заявок и пакета документов;</w:t>
      </w:r>
    </w:p>
    <w:p w:rsidR="00941064" w:rsidRDefault="00941064" w:rsidP="001F1F7A">
      <w:pPr>
        <w:numPr>
          <w:ilvl w:val="0"/>
          <w:numId w:val="23"/>
        </w:numPr>
        <w:tabs>
          <w:tab w:val="clear" w:pos="4644"/>
          <w:tab w:val="left" w:pos="-2127"/>
          <w:tab w:val="left" w:pos="-993"/>
          <w:tab w:val="num" w:pos="993"/>
        </w:tabs>
        <w:ind w:left="0" w:firstLine="709"/>
        <w:jc w:val="both"/>
      </w:pPr>
      <w:r>
        <w:t>принятие решения (протокола) об итогах продажи муниципального имущества без объявления цены;</w:t>
      </w:r>
    </w:p>
    <w:p w:rsidR="00941064" w:rsidRDefault="00941064" w:rsidP="001F1F7A">
      <w:pPr>
        <w:numPr>
          <w:ilvl w:val="0"/>
          <w:numId w:val="23"/>
        </w:numPr>
        <w:tabs>
          <w:tab w:val="clear" w:pos="4644"/>
          <w:tab w:val="left" w:pos="-2127"/>
          <w:tab w:val="left" w:pos="-993"/>
          <w:tab w:val="num" w:pos="993"/>
        </w:tabs>
        <w:ind w:left="0" w:firstLine="709"/>
        <w:jc w:val="both"/>
      </w:pPr>
      <w:r>
        <w:t>оформление и направление победителю продажи муниципального имущества договора купли-продажи муниципального имущества.</w:t>
      </w:r>
    </w:p>
    <w:p w:rsidR="00941064" w:rsidRDefault="00941064" w:rsidP="00237F89">
      <w:pPr>
        <w:tabs>
          <w:tab w:val="left" w:pos="-2127"/>
          <w:tab w:val="left" w:pos="-993"/>
        </w:tabs>
        <w:jc w:val="both"/>
      </w:pPr>
    </w:p>
    <w:p w:rsidR="00941064" w:rsidRDefault="00941064" w:rsidP="00237F89">
      <w:pPr>
        <w:tabs>
          <w:tab w:val="left" w:pos="-2127"/>
          <w:tab w:val="left" w:pos="-993"/>
        </w:tabs>
        <w:jc w:val="both"/>
      </w:pPr>
    </w:p>
    <w:p w:rsidR="00941064" w:rsidRDefault="00941064" w:rsidP="00237F89">
      <w:pPr>
        <w:tabs>
          <w:tab w:val="left" w:pos="900"/>
          <w:tab w:val="left" w:pos="1909"/>
        </w:tabs>
        <w:ind w:left="426"/>
        <w:jc w:val="center"/>
        <w:rPr>
          <w:b/>
        </w:rPr>
      </w:pPr>
      <w:r>
        <w:rPr>
          <w:b/>
        </w:rPr>
        <w:t>19</w:t>
      </w:r>
      <w:r w:rsidRPr="00A978A7">
        <w:rPr>
          <w:b/>
        </w:rPr>
        <w:t xml:space="preserve">. Порядок осуществления административных процедур (действий) </w:t>
      </w:r>
    </w:p>
    <w:p w:rsidR="00941064" w:rsidRPr="00A978A7" w:rsidRDefault="00941064" w:rsidP="00237F89">
      <w:pPr>
        <w:tabs>
          <w:tab w:val="left" w:pos="900"/>
          <w:tab w:val="left" w:pos="1909"/>
        </w:tabs>
        <w:ind w:left="426"/>
        <w:jc w:val="center"/>
        <w:rPr>
          <w:b/>
        </w:rPr>
      </w:pPr>
      <w:r w:rsidRPr="00A978A7">
        <w:rPr>
          <w:b/>
        </w:rPr>
        <w:t>вне зависимости от формы оказания услуги</w:t>
      </w:r>
      <w:r>
        <w:rPr>
          <w:b/>
        </w:rPr>
        <w:t>.</w:t>
      </w:r>
    </w:p>
    <w:p w:rsidR="00941064" w:rsidRPr="00A978A7" w:rsidRDefault="00941064" w:rsidP="00237F89">
      <w:pPr>
        <w:tabs>
          <w:tab w:val="left" w:pos="900"/>
          <w:tab w:val="left" w:pos="1909"/>
        </w:tabs>
        <w:ind w:left="426"/>
        <w:jc w:val="both"/>
        <w:rPr>
          <w:b/>
        </w:rPr>
      </w:pPr>
    </w:p>
    <w:p w:rsidR="00941064" w:rsidRDefault="00941064" w:rsidP="00237F89">
      <w:pPr>
        <w:tabs>
          <w:tab w:val="left" w:pos="-1418"/>
          <w:tab w:val="left" w:pos="-1276"/>
        </w:tabs>
        <w:ind w:firstLine="709"/>
        <w:jc w:val="both"/>
      </w:pPr>
      <w:r>
        <w:t>19.1.</w:t>
      </w:r>
      <w:r w:rsidRPr="00C86821">
        <w:t>Описание административных процедур</w:t>
      </w:r>
      <w:r>
        <w:t>.</w:t>
      </w:r>
    </w:p>
    <w:p w:rsidR="00941064" w:rsidRDefault="00941064" w:rsidP="00826343">
      <w:pPr>
        <w:tabs>
          <w:tab w:val="left" w:pos="-2127"/>
          <w:tab w:val="left" w:pos="-993"/>
        </w:tabs>
        <w:jc w:val="both"/>
      </w:pPr>
      <w:r>
        <w:tab/>
        <w:t xml:space="preserve">19.1.1. </w:t>
      </w:r>
      <w:r w:rsidRPr="00C86821">
        <w:rPr>
          <w:b/>
        </w:rPr>
        <w:t>Описание административных процедур при продаже муниципального имущества на аукционе.</w:t>
      </w:r>
    </w:p>
    <w:p w:rsidR="00941064" w:rsidRDefault="00941064" w:rsidP="00826343">
      <w:pPr>
        <w:tabs>
          <w:tab w:val="left" w:pos="-2127"/>
          <w:tab w:val="left" w:pos="-993"/>
        </w:tabs>
        <w:jc w:val="both"/>
      </w:pPr>
      <w:r>
        <w:tab/>
        <w:t xml:space="preserve">19.1.1.1. </w:t>
      </w:r>
      <w:r w:rsidRPr="00A10C09">
        <w:rPr>
          <w:i/>
        </w:rPr>
        <w:t>Административная процедура</w:t>
      </w:r>
      <w:r>
        <w:t xml:space="preserve"> – прием и регистрация заявок и пакета документов.</w:t>
      </w:r>
    </w:p>
    <w:p w:rsidR="00941064" w:rsidRDefault="00941064" w:rsidP="00826343">
      <w:pPr>
        <w:tabs>
          <w:tab w:val="left" w:pos="-2127"/>
          <w:tab w:val="left" w:pos="-993"/>
        </w:tabs>
        <w:jc w:val="both"/>
      </w:pPr>
    </w:p>
    <w:p w:rsidR="00941064" w:rsidRDefault="00941064" w:rsidP="00826343">
      <w:pPr>
        <w:tabs>
          <w:tab w:val="left" w:pos="-2127"/>
          <w:tab w:val="left" w:pos="-993"/>
        </w:tabs>
        <w:jc w:val="both"/>
      </w:pPr>
    </w:p>
    <w:p w:rsidR="00941064" w:rsidRDefault="00941064" w:rsidP="00826343">
      <w:pPr>
        <w:tabs>
          <w:tab w:val="left" w:pos="-2127"/>
          <w:tab w:val="left" w:pos="-993"/>
        </w:tabs>
        <w:jc w:val="both"/>
      </w:pPr>
      <w:r>
        <w:tab/>
        <w:t>Для продажи муниципального имущества уведомление о проведении продажи муниципального имущества направляется оператору электронной площадки продавцом не позднее 3 календарных дней до дня размещения информационного сообщения о проведении продажи муниципального имущества на официальном сайте торгов и официальном портале Администрации Ржевского муниципального округа Тверской области.</w:t>
      </w:r>
    </w:p>
    <w:p w:rsidR="00941064" w:rsidRDefault="00941064" w:rsidP="00826343">
      <w:pPr>
        <w:tabs>
          <w:tab w:val="left" w:pos="-2127"/>
          <w:tab w:val="left" w:pos="-993"/>
        </w:tabs>
        <w:jc w:val="both"/>
      </w:pPr>
      <w:r>
        <w:tab/>
        <w:t>Ответственным за исполнение данной административной процедуры является оператор электронной площадки.</w:t>
      </w:r>
    </w:p>
    <w:p w:rsidR="00941064" w:rsidRDefault="00941064" w:rsidP="00826343">
      <w:pPr>
        <w:tabs>
          <w:tab w:val="left" w:pos="-2127"/>
          <w:tab w:val="left" w:pos="-993"/>
        </w:tabs>
        <w:jc w:val="both"/>
      </w:pPr>
      <w:r>
        <w:tab/>
        <w:t>Для участия в продаже муниципального имущества на аукционе претенденты заполняют размещенную в открытой части электронной площадки форму заявки с приложением электронных документов в соответствии с перечнем, приведенным в информационном сообщении о проведении аукциона.</w:t>
      </w:r>
    </w:p>
    <w:p w:rsidR="00941064" w:rsidRDefault="00941064" w:rsidP="00826343">
      <w:pPr>
        <w:tabs>
          <w:tab w:val="left" w:pos="-2127"/>
          <w:tab w:val="left" w:pos="-993"/>
        </w:tabs>
        <w:jc w:val="both"/>
      </w:pPr>
      <w:r>
        <w:tab/>
        <w:t>Заявка подается путем заполнения ее электронной формы, размещенной в открытой части электронной площадки, с приложением электронных образов документов, предусмотренных разделом 2 настоящего Административного регламента.</w:t>
      </w:r>
    </w:p>
    <w:p w:rsidR="00941064" w:rsidRDefault="00941064" w:rsidP="00826343">
      <w:pPr>
        <w:tabs>
          <w:tab w:val="left" w:pos="-2127"/>
          <w:tab w:val="left" w:pos="-993"/>
        </w:tabs>
        <w:jc w:val="both"/>
      </w:pPr>
      <w:r>
        <w:tab/>
      </w:r>
      <w:r w:rsidRPr="009A5C26">
        <w:t>Одно лицо имеет право подать только одну заявку.</w:t>
      </w:r>
    </w:p>
    <w:p w:rsidR="00941064" w:rsidRDefault="00941064" w:rsidP="00826343">
      <w:pPr>
        <w:tabs>
          <w:tab w:val="left" w:pos="-2127"/>
          <w:tab w:val="left" w:pos="-993"/>
        </w:tabs>
        <w:jc w:val="both"/>
      </w:pPr>
      <w:r>
        <w:tab/>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941064" w:rsidRDefault="00941064" w:rsidP="00826343">
      <w:pPr>
        <w:tabs>
          <w:tab w:val="left" w:pos="-2127"/>
          <w:tab w:val="left" w:pos="-993"/>
        </w:tabs>
        <w:jc w:val="both"/>
      </w:pPr>
      <w:r>
        <w:tab/>
        <w:t>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941064" w:rsidRDefault="00941064" w:rsidP="00DB5569">
      <w:pPr>
        <w:tabs>
          <w:tab w:val="left" w:pos="-2127"/>
          <w:tab w:val="left" w:pos="-993"/>
        </w:tabs>
        <w:jc w:val="both"/>
      </w:pPr>
      <w:r>
        <w:tab/>
        <w:t>Прием заявок и прилагаемых к ним документов начинается с даты и времени, указанных в информационном сообщении о проведении продажи муниципального имущества, осуществляется в течение не менее 25 календарных дней.</w:t>
      </w:r>
    </w:p>
    <w:p w:rsidR="00941064" w:rsidRDefault="00941064" w:rsidP="00DB5569">
      <w:pPr>
        <w:tabs>
          <w:tab w:val="left" w:pos="-2127"/>
          <w:tab w:val="left" w:pos="-993"/>
        </w:tabs>
        <w:jc w:val="both"/>
      </w:pPr>
      <w:r>
        <w:tab/>
        <w:t>В течение этого периода оператор электронной площадки ежедневно направляет продавцу уведомления о поступивших заявках.</w:t>
      </w:r>
    </w:p>
    <w:p w:rsidR="00941064" w:rsidRDefault="00941064" w:rsidP="00DB5569">
      <w:pPr>
        <w:tabs>
          <w:tab w:val="left" w:pos="-2127"/>
          <w:tab w:val="left" w:pos="-993"/>
        </w:tabs>
        <w:jc w:val="both"/>
      </w:pPr>
      <w:r>
        <w:tab/>
        <w:t>Критерием принятия решений о регистрации заявки на участие в аукционе и пакета документов является факт направления заявителем заявки на участие в аукционе и пакета документов в электронной форме.</w:t>
      </w:r>
    </w:p>
    <w:p w:rsidR="00941064" w:rsidRDefault="00941064" w:rsidP="00DB5569">
      <w:pPr>
        <w:tabs>
          <w:tab w:val="left" w:pos="-2127"/>
          <w:tab w:val="left" w:pos="-993"/>
        </w:tabs>
        <w:jc w:val="both"/>
      </w:pPr>
      <w:r>
        <w:tab/>
        <w:t>Результатом административной процедуры является прием заявки и пакета документов.</w:t>
      </w:r>
    </w:p>
    <w:p w:rsidR="00941064" w:rsidRDefault="00941064" w:rsidP="00DB5569">
      <w:pPr>
        <w:tabs>
          <w:tab w:val="left" w:pos="-2127"/>
          <w:tab w:val="left" w:pos="-993"/>
        </w:tabs>
        <w:jc w:val="both"/>
      </w:pPr>
      <w:r>
        <w:tab/>
        <w:t>Способом фиксации результата административной процедуры является регистрация заявки на участие в аукционе и пакета документов.</w:t>
      </w:r>
    </w:p>
    <w:p w:rsidR="00941064" w:rsidRDefault="00941064" w:rsidP="00DB5569">
      <w:pPr>
        <w:tabs>
          <w:tab w:val="left" w:pos="-2127"/>
          <w:tab w:val="left" w:pos="-993"/>
        </w:tabs>
        <w:jc w:val="both"/>
      </w:pPr>
      <w:r>
        <w:tab/>
      </w:r>
    </w:p>
    <w:p w:rsidR="00941064" w:rsidRDefault="00941064" w:rsidP="006F1AB6">
      <w:pPr>
        <w:tabs>
          <w:tab w:val="left" w:pos="-2127"/>
          <w:tab w:val="left" w:pos="-993"/>
        </w:tabs>
        <w:jc w:val="both"/>
      </w:pPr>
      <w:r>
        <w:tab/>
        <w:t xml:space="preserve">19.1.1.2. </w:t>
      </w:r>
      <w:r w:rsidRPr="00A10C09">
        <w:rPr>
          <w:i/>
        </w:rPr>
        <w:t xml:space="preserve">Административная процедура </w:t>
      </w:r>
      <w:r>
        <w:t>– принятие решения о признании претендентов участниками аукциона либо об отказе в допуске к участию в аукционе и оформление протокола о признании претендентов участниками аукциона.</w:t>
      </w:r>
    </w:p>
    <w:p w:rsidR="00941064" w:rsidRDefault="00941064" w:rsidP="006F1AB6">
      <w:pPr>
        <w:tabs>
          <w:tab w:val="left" w:pos="-2127"/>
          <w:tab w:val="left" w:pos="-993"/>
        </w:tabs>
        <w:jc w:val="both"/>
      </w:pPr>
      <w:r>
        <w:tab/>
        <w:t>Основанием для начала административной процедуры является поступление в «личный кабинет» продавца заявок на участие в аукционе и пакета документов в электронной форме.</w:t>
      </w:r>
    </w:p>
    <w:p w:rsidR="00941064" w:rsidRDefault="00941064" w:rsidP="006F1AB6">
      <w:pPr>
        <w:tabs>
          <w:tab w:val="left" w:pos="-2127"/>
          <w:tab w:val="left" w:pos="-993"/>
        </w:tabs>
        <w:jc w:val="both"/>
      </w:pPr>
      <w:r>
        <w:tab/>
        <w:t>Ответственным за исполнение данной административной процедуры является комиссия по проведению торгов.</w:t>
      </w:r>
    </w:p>
    <w:p w:rsidR="00941064" w:rsidRDefault="00941064" w:rsidP="006F1AB6">
      <w:pPr>
        <w:tabs>
          <w:tab w:val="left" w:pos="-2127"/>
          <w:tab w:val="left" w:pos="-993"/>
        </w:tabs>
        <w:jc w:val="both"/>
      </w:pPr>
      <w:r>
        <w:tab/>
        <w:t>Процедуру рассмотрения заявок и приложенных к ним пакетов документов осуществляет комиссия по проведению торгов.</w:t>
      </w:r>
    </w:p>
    <w:p w:rsidR="00941064" w:rsidRDefault="00941064" w:rsidP="006F1AB6">
      <w:pPr>
        <w:tabs>
          <w:tab w:val="left" w:pos="-2127"/>
          <w:tab w:val="left" w:pos="-993"/>
        </w:tabs>
        <w:jc w:val="both"/>
      </w:pPr>
      <w:r>
        <w:tab/>
        <w:t>В день определения участников, указанный в информационном сообщении о проведении аукциона, оператор электронной площадки через «личный кабинет» продавца обеспечивает доступ комиссии по проведению торгов к поданным претендентами заявкам и документам, а также к журналу приема заявок.</w:t>
      </w:r>
    </w:p>
    <w:p w:rsidR="00941064" w:rsidRDefault="00941064" w:rsidP="006F1AB6">
      <w:pPr>
        <w:tabs>
          <w:tab w:val="left" w:pos="-2127"/>
          <w:tab w:val="left" w:pos="-993"/>
        </w:tabs>
        <w:jc w:val="both"/>
      </w:pPr>
      <w:r>
        <w:tab/>
        <w:t>Комиссия по проведению торгов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аукциона,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аукциона, а также имена (наименования) претендентов, которым было отказано в допуске к участию в аукционе, с указанием оснований отказа.</w:t>
      </w:r>
    </w:p>
    <w:p w:rsidR="00941064" w:rsidRDefault="00941064" w:rsidP="006F1AB6">
      <w:pPr>
        <w:tabs>
          <w:tab w:val="left" w:pos="-2127"/>
          <w:tab w:val="left" w:pos="-993"/>
        </w:tabs>
        <w:jc w:val="both"/>
      </w:pPr>
    </w:p>
    <w:p w:rsidR="00941064" w:rsidRDefault="00941064" w:rsidP="006F1AB6">
      <w:pPr>
        <w:tabs>
          <w:tab w:val="left" w:pos="-2127"/>
          <w:tab w:val="left" w:pos="-993"/>
        </w:tabs>
        <w:jc w:val="both"/>
      </w:pPr>
      <w:r>
        <w:tab/>
        <w:t>П</w:t>
      </w:r>
      <w:r w:rsidRPr="000156C1">
        <w:t>ротокол о признании претендентов участниками аукциона</w:t>
      </w:r>
      <w:r>
        <w:t xml:space="preserve"> размещается в открытой части электронной площадки, на официальном сайте торгов.</w:t>
      </w:r>
    </w:p>
    <w:p w:rsidR="00941064" w:rsidRDefault="00941064" w:rsidP="006F1AB6">
      <w:pPr>
        <w:tabs>
          <w:tab w:val="left" w:pos="-2127"/>
          <w:tab w:val="left" w:pos="-993"/>
        </w:tabs>
        <w:jc w:val="both"/>
      </w:pPr>
      <w:r>
        <w:tab/>
        <w:t>Решение комиссии по проведению торгов о признании претендентов участниками аукциона принимается в течение 5 рабочих дней с даты окончания срока приема заявок.</w:t>
      </w:r>
    </w:p>
    <w:p w:rsidR="00941064" w:rsidRDefault="00941064" w:rsidP="006F1AB6">
      <w:pPr>
        <w:tabs>
          <w:tab w:val="left" w:pos="-2127"/>
          <w:tab w:val="left" w:pos="-993"/>
        </w:tabs>
        <w:jc w:val="both"/>
      </w:pPr>
      <w:r>
        <w:tab/>
        <w:t>Критерием рассмотрения заявок на участие в аукционе является факт наличия заявок на участие в аукционе.</w:t>
      </w:r>
    </w:p>
    <w:p w:rsidR="00941064" w:rsidRDefault="00941064" w:rsidP="006F1AB6">
      <w:pPr>
        <w:tabs>
          <w:tab w:val="left" w:pos="-2127"/>
          <w:tab w:val="left" w:pos="-993"/>
        </w:tabs>
        <w:jc w:val="both"/>
      </w:pPr>
      <w:r>
        <w:tab/>
        <w:t>Результатом административной процедуры является подписанный протокол о признании претендентов участниками аукциона и размещение его в открытой части электронной площадки, на официальном сайте торгов.</w:t>
      </w:r>
    </w:p>
    <w:p w:rsidR="00941064" w:rsidRDefault="00941064" w:rsidP="006F1AB6">
      <w:pPr>
        <w:tabs>
          <w:tab w:val="left" w:pos="-2127"/>
          <w:tab w:val="left" w:pos="-993"/>
        </w:tabs>
        <w:jc w:val="both"/>
      </w:pPr>
      <w:r>
        <w:tab/>
        <w:t>Способом фиксации административной процедуры является подписание комиссией по проведению торгов протокола о признании претендентов участниками аукциона.</w:t>
      </w:r>
    </w:p>
    <w:p w:rsidR="00941064" w:rsidRDefault="00941064" w:rsidP="006F1AB6">
      <w:pPr>
        <w:tabs>
          <w:tab w:val="left" w:pos="-2127"/>
          <w:tab w:val="left" w:pos="-993"/>
        </w:tabs>
        <w:jc w:val="both"/>
      </w:pPr>
      <w:r>
        <w:tab/>
      </w:r>
    </w:p>
    <w:p w:rsidR="00941064" w:rsidRDefault="00941064" w:rsidP="006F1AB6">
      <w:pPr>
        <w:tabs>
          <w:tab w:val="left" w:pos="-2127"/>
          <w:tab w:val="left" w:pos="-993"/>
        </w:tabs>
        <w:jc w:val="both"/>
      </w:pPr>
      <w:r>
        <w:tab/>
        <w:t>19.1.1.3.</w:t>
      </w:r>
      <w:r>
        <w:rPr>
          <w:i/>
        </w:rPr>
        <w:t xml:space="preserve"> </w:t>
      </w:r>
      <w:r w:rsidRPr="00A10C09">
        <w:rPr>
          <w:i/>
        </w:rPr>
        <w:t>Административная процедура</w:t>
      </w:r>
      <w:r>
        <w:t xml:space="preserve"> – проведение аукциона и оформление протокола об итогах аукциона.</w:t>
      </w:r>
    </w:p>
    <w:p w:rsidR="00941064" w:rsidRDefault="00941064" w:rsidP="006F1AB6">
      <w:pPr>
        <w:tabs>
          <w:tab w:val="left" w:pos="-2127"/>
          <w:tab w:val="left" w:pos="-993"/>
        </w:tabs>
        <w:jc w:val="both"/>
      </w:pPr>
      <w:r>
        <w:tab/>
        <w:t>Основанием для начала административной процедуры является протокол о признании претендентов участниками аукциона.</w:t>
      </w:r>
    </w:p>
    <w:p w:rsidR="00941064" w:rsidRDefault="00941064" w:rsidP="006F1AB6">
      <w:pPr>
        <w:tabs>
          <w:tab w:val="left" w:pos="-2127"/>
          <w:tab w:val="left" w:pos="-993"/>
        </w:tabs>
        <w:jc w:val="both"/>
      </w:pPr>
      <w:r>
        <w:tab/>
        <w:t>Ответственным за исполнение данной административной процедуры является комиссия по проведению торгов.</w:t>
      </w:r>
    </w:p>
    <w:p w:rsidR="00941064" w:rsidRDefault="00941064" w:rsidP="009B2764">
      <w:pPr>
        <w:tabs>
          <w:tab w:val="left" w:pos="-2127"/>
          <w:tab w:val="left" w:pos="-993"/>
        </w:tabs>
        <w:jc w:val="both"/>
      </w:pPr>
      <w:r>
        <w:tab/>
        <w:t>Процедура аукциона проводится комиссией по проведению торгов в соответствии с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w:t>
      </w:r>
    </w:p>
    <w:p w:rsidR="00941064" w:rsidRDefault="00941064" w:rsidP="009B2764">
      <w:pPr>
        <w:tabs>
          <w:tab w:val="left" w:pos="-2127"/>
          <w:tab w:val="left" w:pos="-993"/>
        </w:tabs>
        <w:jc w:val="both"/>
      </w:pPr>
      <w:r>
        <w:tab/>
        <w:t>Аукцион признается несостоявшимся в следующих случаях:</w:t>
      </w:r>
    </w:p>
    <w:p w:rsidR="00941064" w:rsidRDefault="00941064" w:rsidP="009B2764">
      <w:pPr>
        <w:numPr>
          <w:ilvl w:val="0"/>
          <w:numId w:val="25"/>
        </w:numPr>
        <w:tabs>
          <w:tab w:val="clear" w:pos="4644"/>
          <w:tab w:val="left" w:pos="-2127"/>
          <w:tab w:val="left" w:pos="-993"/>
          <w:tab w:val="num" w:pos="993"/>
        </w:tabs>
        <w:ind w:left="0" w:firstLine="709"/>
        <w:jc w:val="both"/>
      </w:pPr>
      <w:r>
        <w:t>не было подано ни одной заявки либо ни один из претендентов не признан участником;</w:t>
      </w:r>
    </w:p>
    <w:p w:rsidR="00941064" w:rsidRDefault="00941064" w:rsidP="009B2764">
      <w:pPr>
        <w:numPr>
          <w:ilvl w:val="0"/>
          <w:numId w:val="25"/>
        </w:numPr>
        <w:tabs>
          <w:tab w:val="clear" w:pos="4644"/>
          <w:tab w:val="left" w:pos="-2127"/>
          <w:tab w:val="left" w:pos="-993"/>
          <w:tab w:val="num" w:pos="993"/>
        </w:tabs>
        <w:ind w:left="0" w:firstLine="709"/>
        <w:jc w:val="both"/>
      </w:pPr>
      <w:r>
        <w:t>ни один из участников не сделал предложение о начальной цене имущества;</w:t>
      </w:r>
    </w:p>
    <w:p w:rsidR="00941064" w:rsidRDefault="00941064" w:rsidP="009B2764">
      <w:pPr>
        <w:numPr>
          <w:ilvl w:val="0"/>
          <w:numId w:val="25"/>
        </w:numPr>
        <w:tabs>
          <w:tab w:val="clear" w:pos="4644"/>
          <w:tab w:val="left" w:pos="-2127"/>
          <w:tab w:val="left" w:pos="-993"/>
          <w:tab w:val="num" w:pos="993"/>
        </w:tabs>
        <w:ind w:left="0" w:firstLine="709"/>
        <w:jc w:val="both"/>
      </w:pPr>
      <w:r>
        <w:t>отказ лица, признанного единственным участником, от заключения договора купли-продажи муниципального имущества.</w:t>
      </w:r>
    </w:p>
    <w:p w:rsidR="00941064" w:rsidRDefault="00941064" w:rsidP="009B2764">
      <w:pPr>
        <w:tabs>
          <w:tab w:val="left" w:pos="-2127"/>
          <w:tab w:val="left" w:pos="-993"/>
        </w:tabs>
        <w:jc w:val="both"/>
      </w:pPr>
      <w:r>
        <w:tab/>
        <w:t>В случае если заявку подало только одно лицо, признанное единственным участником, договор купли-продажи муниципального имущества заключается с таким лицом по начальной цене продажи муниципального имущества.</w:t>
      </w:r>
    </w:p>
    <w:p w:rsidR="00941064" w:rsidRDefault="00941064" w:rsidP="009B2764">
      <w:pPr>
        <w:tabs>
          <w:tab w:val="left" w:pos="-2127"/>
          <w:tab w:val="left" w:pos="-993"/>
        </w:tabs>
        <w:jc w:val="both"/>
      </w:pPr>
      <w:r>
        <w:tab/>
        <w:t>Ход проведения процедуры аукциона фиксируется оператором электронной площадки в электронном журнале, который направляется комиссии по проведению торгов в течение одного часа со времени завершения приема предложений о цене муниципального имущества для подведения итогов аукциона путем оформления протокола об итогах аукциона.</w:t>
      </w:r>
    </w:p>
    <w:p w:rsidR="00941064" w:rsidRDefault="00941064" w:rsidP="009B2764">
      <w:pPr>
        <w:tabs>
          <w:tab w:val="left" w:pos="-2127"/>
          <w:tab w:val="left" w:pos="-993"/>
        </w:tabs>
        <w:jc w:val="both"/>
      </w:pPr>
      <w:r>
        <w:tab/>
        <w:t>Протокол об итогах аукциона удостоверяет право победителя или единственного участника на заключение договора купли-продажи муниципального имущества, содержит фамилию, имя, отчество (при наличии) или наименование юридического лица – победителя аукциона или единственного участника, цену муниципального имущества, предложенную победителем, или начальную цену муниципального имущества, в случае если лицо признано единственным участником и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аукциона, либо не позднее рабочего дня, следующего за днем подведения итогов аукциона, в случае если заявку на участие в аукционе подал единственный участник.</w:t>
      </w:r>
    </w:p>
    <w:p w:rsidR="00941064" w:rsidRDefault="00941064" w:rsidP="009B2764">
      <w:pPr>
        <w:tabs>
          <w:tab w:val="left" w:pos="-2127"/>
          <w:tab w:val="left" w:pos="-993"/>
        </w:tabs>
        <w:jc w:val="both"/>
      </w:pPr>
      <w:r>
        <w:tab/>
        <w:t>Процедура аукциона считается завершенной со времени подписания комиссией по проведению торгов протокола об итогах аукциона.</w:t>
      </w:r>
    </w:p>
    <w:p w:rsidR="00941064" w:rsidRDefault="00941064" w:rsidP="009B2764">
      <w:pPr>
        <w:tabs>
          <w:tab w:val="left" w:pos="-2127"/>
          <w:tab w:val="left" w:pos="-993"/>
        </w:tabs>
        <w:jc w:val="both"/>
      </w:pPr>
      <w:r>
        <w:tab/>
        <w:t>В течение одного часа с момента подписания протокола об итогах аукциона победителю или единственному участнику направляется уведомление о признании его победителем или единственным участником, протокол размещается в открытой части электронной площадки.</w:t>
      </w:r>
    </w:p>
    <w:p w:rsidR="00941064" w:rsidRDefault="00941064" w:rsidP="009B2764">
      <w:pPr>
        <w:tabs>
          <w:tab w:val="left" w:pos="-2127"/>
          <w:tab w:val="left" w:pos="-993"/>
        </w:tabs>
        <w:jc w:val="both"/>
      </w:pPr>
      <w:r>
        <w:tab/>
        <w:t>Критерием принятия решения о проведении аукциона являются дата и время проведения аукциона, указанные в информационном сообщении о проведении аукциона.</w:t>
      </w:r>
    </w:p>
    <w:p w:rsidR="00941064" w:rsidRDefault="00941064" w:rsidP="009B2764">
      <w:pPr>
        <w:tabs>
          <w:tab w:val="left" w:pos="-2127"/>
          <w:tab w:val="left" w:pos="-993"/>
        </w:tabs>
        <w:jc w:val="both"/>
      </w:pPr>
      <w:r>
        <w:tab/>
        <w:t>Результатом административной процедуры является подписанный протокол об итогах аукциона.</w:t>
      </w:r>
    </w:p>
    <w:p w:rsidR="00941064" w:rsidRDefault="00941064" w:rsidP="009B2764">
      <w:pPr>
        <w:tabs>
          <w:tab w:val="left" w:pos="-2127"/>
          <w:tab w:val="left" w:pos="-993"/>
        </w:tabs>
        <w:jc w:val="both"/>
      </w:pPr>
    </w:p>
    <w:p w:rsidR="00941064" w:rsidRDefault="00941064" w:rsidP="009B2764">
      <w:pPr>
        <w:tabs>
          <w:tab w:val="left" w:pos="-2127"/>
          <w:tab w:val="left" w:pos="-993"/>
        </w:tabs>
        <w:jc w:val="both"/>
      </w:pPr>
    </w:p>
    <w:p w:rsidR="00941064" w:rsidRDefault="00941064" w:rsidP="009B2764">
      <w:pPr>
        <w:tabs>
          <w:tab w:val="left" w:pos="-2127"/>
          <w:tab w:val="left" w:pos="-993"/>
        </w:tabs>
        <w:jc w:val="both"/>
      </w:pPr>
      <w:r>
        <w:tab/>
        <w:t>Способом фиксации административной процедуры является направление победителю аукциона или единственному участнику уведомления о признании его победителем или единственным участником, а также размещение протокола в открытой части электронной площадки.</w:t>
      </w:r>
    </w:p>
    <w:p w:rsidR="00941064" w:rsidRDefault="00941064" w:rsidP="009B2764">
      <w:pPr>
        <w:tabs>
          <w:tab w:val="left" w:pos="-2127"/>
          <w:tab w:val="left" w:pos="-993"/>
        </w:tabs>
        <w:jc w:val="both"/>
      </w:pPr>
    </w:p>
    <w:p w:rsidR="00941064" w:rsidRDefault="00941064" w:rsidP="009B2764">
      <w:pPr>
        <w:tabs>
          <w:tab w:val="left" w:pos="-2127"/>
          <w:tab w:val="left" w:pos="-993"/>
        </w:tabs>
        <w:jc w:val="both"/>
      </w:pPr>
      <w:r>
        <w:tab/>
        <w:t>19.1.1.4.</w:t>
      </w:r>
      <w:r>
        <w:rPr>
          <w:i/>
        </w:rPr>
        <w:t xml:space="preserve"> </w:t>
      </w:r>
      <w:r w:rsidRPr="00A10C09">
        <w:rPr>
          <w:i/>
        </w:rPr>
        <w:t>Административная процедура</w:t>
      </w:r>
      <w:r>
        <w:t xml:space="preserve"> – оформление и направление победителю аукциона или единственному участнику договора купли-продажи муниципального имущества.</w:t>
      </w:r>
    </w:p>
    <w:p w:rsidR="00941064" w:rsidRDefault="00941064" w:rsidP="009B2764">
      <w:pPr>
        <w:tabs>
          <w:tab w:val="left" w:pos="-2127"/>
          <w:tab w:val="left" w:pos="-993"/>
        </w:tabs>
        <w:jc w:val="both"/>
      </w:pPr>
      <w:r>
        <w:tab/>
        <w:t>Основанием для начала административной процедуры является протокол об итогах аукциона.</w:t>
      </w:r>
    </w:p>
    <w:p w:rsidR="00941064" w:rsidRDefault="00941064" w:rsidP="009B2764">
      <w:pPr>
        <w:tabs>
          <w:tab w:val="left" w:pos="-2127"/>
          <w:tab w:val="left" w:pos="-993"/>
        </w:tabs>
        <w:jc w:val="both"/>
      </w:pPr>
      <w:r>
        <w:tab/>
        <w:t>Ответственным за исполнение административной процедуры является продавец.</w:t>
      </w:r>
    </w:p>
    <w:p w:rsidR="00941064" w:rsidRDefault="00941064" w:rsidP="009B2764">
      <w:pPr>
        <w:tabs>
          <w:tab w:val="left" w:pos="-2127"/>
          <w:tab w:val="left" w:pos="-993"/>
        </w:tabs>
        <w:jc w:val="both"/>
      </w:pPr>
      <w:r>
        <w:tab/>
        <w:t>В течение 5 рабочих дней со дня подведения итогов аукциона с победителем или единственным участником заключается договор купли-продажи муниципального имущества.</w:t>
      </w:r>
    </w:p>
    <w:p w:rsidR="00941064" w:rsidRDefault="00941064" w:rsidP="009B2764">
      <w:pPr>
        <w:tabs>
          <w:tab w:val="left" w:pos="-2127"/>
          <w:tab w:val="left" w:pos="-993"/>
        </w:tabs>
        <w:jc w:val="both"/>
      </w:pPr>
      <w:r>
        <w:tab/>
        <w:t>Процедура оформления договора купли-продажи муниципального имущества включает в себя:</w:t>
      </w:r>
    </w:p>
    <w:p w:rsidR="00941064" w:rsidRDefault="00941064" w:rsidP="009B2764">
      <w:pPr>
        <w:numPr>
          <w:ilvl w:val="0"/>
          <w:numId w:val="23"/>
        </w:numPr>
        <w:tabs>
          <w:tab w:val="clear" w:pos="4644"/>
          <w:tab w:val="left" w:pos="-2127"/>
          <w:tab w:val="left" w:pos="-993"/>
          <w:tab w:val="num" w:pos="993"/>
        </w:tabs>
        <w:ind w:left="0" w:firstLine="709"/>
        <w:jc w:val="both"/>
      </w:pPr>
      <w:r>
        <w:t>подготовку договора купли-продажи муниципального имущества;</w:t>
      </w:r>
    </w:p>
    <w:p w:rsidR="00941064" w:rsidRDefault="00941064" w:rsidP="009B2764">
      <w:pPr>
        <w:numPr>
          <w:ilvl w:val="0"/>
          <w:numId w:val="23"/>
        </w:numPr>
        <w:tabs>
          <w:tab w:val="clear" w:pos="4644"/>
          <w:tab w:val="left" w:pos="-2127"/>
          <w:tab w:val="left" w:pos="-993"/>
          <w:tab w:val="num" w:pos="993"/>
        </w:tabs>
        <w:ind w:left="0" w:firstLine="709"/>
        <w:jc w:val="both"/>
      </w:pPr>
      <w:r>
        <w:t>проверку, визирование и подписание усиленной квалифицированной электронной подписью договора купли-продажи муниципального имущества уполномоченным на подписание такого документа должностным лицом Управления;</w:t>
      </w:r>
    </w:p>
    <w:p w:rsidR="00941064" w:rsidRDefault="00941064" w:rsidP="009B2764">
      <w:pPr>
        <w:numPr>
          <w:ilvl w:val="0"/>
          <w:numId w:val="23"/>
        </w:numPr>
        <w:tabs>
          <w:tab w:val="clear" w:pos="4644"/>
          <w:tab w:val="left" w:pos="-2127"/>
          <w:tab w:val="left" w:pos="-993"/>
          <w:tab w:val="num" w:pos="993"/>
        </w:tabs>
        <w:ind w:left="0" w:firstLine="709"/>
        <w:jc w:val="both"/>
      </w:pPr>
      <w:r>
        <w:t>направление подписанного договора купли-продажи муниципального имущества победителю или единственному участнику.</w:t>
      </w:r>
    </w:p>
    <w:p w:rsidR="00941064" w:rsidRDefault="00941064" w:rsidP="009B2764">
      <w:pPr>
        <w:tabs>
          <w:tab w:val="left" w:pos="-2127"/>
          <w:tab w:val="left" w:pos="-993"/>
        </w:tabs>
        <w:jc w:val="both"/>
      </w:pPr>
    </w:p>
    <w:p w:rsidR="00941064" w:rsidRDefault="00941064" w:rsidP="009B2764">
      <w:pPr>
        <w:tabs>
          <w:tab w:val="left" w:pos="-2127"/>
          <w:tab w:val="left" w:pos="-993"/>
        </w:tabs>
        <w:jc w:val="both"/>
      </w:pPr>
      <w:r>
        <w:tab/>
        <w:t>Продавец направляет победителю или единственному участнику договор купли-продажи муниципального имущества в форме электронного документа.</w:t>
      </w:r>
    </w:p>
    <w:p w:rsidR="00941064" w:rsidRDefault="00941064" w:rsidP="009B2764">
      <w:pPr>
        <w:tabs>
          <w:tab w:val="left" w:pos="-2127"/>
          <w:tab w:val="left" w:pos="-993"/>
        </w:tabs>
        <w:jc w:val="both"/>
      </w:pPr>
      <w:r>
        <w:tab/>
        <w:t>Критерием принятия решения о подготовке и направлении договора купли-продажи муниципального имущества является наличие протокола об итогах аукциона.</w:t>
      </w:r>
    </w:p>
    <w:p w:rsidR="00941064" w:rsidRDefault="00941064" w:rsidP="009B2764">
      <w:pPr>
        <w:tabs>
          <w:tab w:val="left" w:pos="-2127"/>
          <w:tab w:val="left" w:pos="-993"/>
        </w:tabs>
        <w:jc w:val="both"/>
      </w:pPr>
      <w:r>
        <w:tab/>
        <w:t>Результатом данной административной процедуры является договор купли-продажи муниципального имущества.</w:t>
      </w:r>
    </w:p>
    <w:p w:rsidR="00941064" w:rsidRDefault="00941064" w:rsidP="009B2764">
      <w:pPr>
        <w:tabs>
          <w:tab w:val="left" w:pos="-2127"/>
          <w:tab w:val="left" w:pos="-993"/>
        </w:tabs>
        <w:jc w:val="both"/>
      </w:pPr>
      <w:r>
        <w:tab/>
        <w:t>Способом фиксации административной процедуры является подписание договора купли-продажи муниципального имущества уполномоченным на подписание такого документа должностным лицом Управления.</w:t>
      </w:r>
    </w:p>
    <w:p w:rsidR="00941064" w:rsidRDefault="00941064" w:rsidP="009B2764">
      <w:pPr>
        <w:tabs>
          <w:tab w:val="left" w:pos="-2127"/>
          <w:tab w:val="left" w:pos="-993"/>
        </w:tabs>
        <w:jc w:val="both"/>
      </w:pPr>
    </w:p>
    <w:p w:rsidR="00941064" w:rsidRDefault="00941064" w:rsidP="009B2764">
      <w:pPr>
        <w:tabs>
          <w:tab w:val="left" w:pos="-2127"/>
          <w:tab w:val="left" w:pos="-993"/>
        </w:tabs>
        <w:jc w:val="both"/>
      </w:pPr>
      <w:r>
        <w:tab/>
        <w:t>19.1.2.</w:t>
      </w:r>
      <w:r>
        <w:rPr>
          <w:b/>
        </w:rPr>
        <w:t xml:space="preserve"> </w:t>
      </w:r>
      <w:r w:rsidRPr="00C86821">
        <w:rPr>
          <w:b/>
        </w:rPr>
        <w:t>Описание административных процедур при продаже муниципального имущества на специализированном аукционе.</w:t>
      </w:r>
    </w:p>
    <w:p w:rsidR="00941064" w:rsidRDefault="00941064" w:rsidP="009B2764">
      <w:pPr>
        <w:tabs>
          <w:tab w:val="left" w:pos="-2127"/>
          <w:tab w:val="left" w:pos="-993"/>
        </w:tabs>
        <w:jc w:val="both"/>
      </w:pPr>
    </w:p>
    <w:p w:rsidR="00941064" w:rsidRDefault="00941064" w:rsidP="009B2764">
      <w:pPr>
        <w:tabs>
          <w:tab w:val="left" w:pos="-2127"/>
          <w:tab w:val="left" w:pos="-993"/>
        </w:tabs>
        <w:jc w:val="both"/>
      </w:pPr>
      <w:r>
        <w:tab/>
      </w:r>
      <w:r w:rsidRPr="009B2764">
        <w:t>19.1.2.1.</w:t>
      </w:r>
      <w:r>
        <w:rPr>
          <w:i/>
        </w:rPr>
        <w:t xml:space="preserve"> </w:t>
      </w:r>
      <w:r w:rsidRPr="00A10C09">
        <w:rPr>
          <w:i/>
        </w:rPr>
        <w:t>Административная процедура</w:t>
      </w:r>
      <w:r>
        <w:t xml:space="preserve"> – прием и регистрация заявок и пакета документов и оформление протокола об итогах приема заявок.</w:t>
      </w:r>
    </w:p>
    <w:p w:rsidR="00941064" w:rsidRDefault="00941064" w:rsidP="009B2764">
      <w:pPr>
        <w:tabs>
          <w:tab w:val="left" w:pos="-2127"/>
          <w:tab w:val="left" w:pos="-993"/>
        </w:tabs>
        <w:jc w:val="both"/>
      </w:pPr>
      <w:r>
        <w:tab/>
        <w:t>Для продажи муниципального имущества уведомление о проведении продажи муниципального имущества на специализированном аукционе направляется оператору электронной площадки продавцом не позднее 3 календарных дней до дня размещения информационного сообщения о проведении продажи муниципального имущества на специализированном аукционе на официальном сайте торгов и официальном портале Администрации Ржевского муниципального округа Тверской области.</w:t>
      </w:r>
    </w:p>
    <w:p w:rsidR="00941064" w:rsidRDefault="00941064" w:rsidP="009B2764">
      <w:pPr>
        <w:tabs>
          <w:tab w:val="left" w:pos="-2127"/>
          <w:tab w:val="left" w:pos="-993"/>
        </w:tabs>
        <w:jc w:val="both"/>
      </w:pPr>
      <w:r>
        <w:tab/>
        <w:t>Ответственным за исполнение данной административной процедуры является оператор электронной площадки, комиссия по проведению торгов.</w:t>
      </w:r>
    </w:p>
    <w:p w:rsidR="00941064" w:rsidRDefault="00941064" w:rsidP="009B2764">
      <w:pPr>
        <w:tabs>
          <w:tab w:val="left" w:pos="-2127"/>
          <w:tab w:val="left" w:pos="-993"/>
        </w:tabs>
        <w:jc w:val="both"/>
      </w:pPr>
      <w:r>
        <w:tab/>
        <w:t>Для участия в продаже муниципального имущества на специализированном аукционе претенденты заполняют размещенную в открытой части электронной площадки форму заявки с приложением электронных документов в соответствии с перечнем, приведенным в информационном сообщении о проведении специализированного аукциона.</w:t>
      </w:r>
    </w:p>
    <w:p w:rsidR="00941064" w:rsidRDefault="00941064" w:rsidP="00314643">
      <w:pPr>
        <w:tabs>
          <w:tab w:val="left" w:pos="-2127"/>
          <w:tab w:val="left" w:pos="-993"/>
        </w:tabs>
        <w:jc w:val="both"/>
      </w:pPr>
      <w:r>
        <w:tab/>
        <w:t>Заявка подается путем заполнения ее электронной формы, размещенной в открытой части электронной площадки, с приложением электронных образов документов, предусмотренных разделом 2 настоящего Административного регламента.</w:t>
      </w:r>
    </w:p>
    <w:p w:rsidR="00941064" w:rsidRDefault="00941064" w:rsidP="00314643">
      <w:pPr>
        <w:tabs>
          <w:tab w:val="left" w:pos="-2127"/>
          <w:tab w:val="left" w:pos="-993"/>
        </w:tabs>
        <w:jc w:val="both"/>
      </w:pPr>
    </w:p>
    <w:p w:rsidR="00941064" w:rsidRDefault="00941064" w:rsidP="00314643">
      <w:pPr>
        <w:tabs>
          <w:tab w:val="left" w:pos="-2127"/>
          <w:tab w:val="left" w:pos="-993"/>
        </w:tabs>
        <w:jc w:val="both"/>
      </w:pPr>
    </w:p>
    <w:p w:rsidR="00941064" w:rsidRDefault="00941064" w:rsidP="00314643">
      <w:pPr>
        <w:tabs>
          <w:tab w:val="left" w:pos="-2127"/>
          <w:tab w:val="left" w:pos="-993"/>
        </w:tabs>
        <w:jc w:val="both"/>
      </w:pPr>
      <w:r>
        <w:tab/>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941064" w:rsidRDefault="00941064" w:rsidP="00314643">
      <w:pPr>
        <w:tabs>
          <w:tab w:val="left" w:pos="-2127"/>
          <w:tab w:val="left" w:pos="-993"/>
        </w:tabs>
        <w:jc w:val="both"/>
      </w:pPr>
      <w:r>
        <w:tab/>
        <w:t>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941064" w:rsidRDefault="00941064" w:rsidP="00314643">
      <w:pPr>
        <w:tabs>
          <w:tab w:val="left" w:pos="-2127"/>
          <w:tab w:val="left" w:pos="-993"/>
        </w:tabs>
        <w:jc w:val="both"/>
      </w:pPr>
      <w:r>
        <w:tab/>
        <w:t>Прием заявок и прилагаемых к ним документов начинается с даты и времени, указанных в информационном сообщении о проведении продажи муниципального имущества на специализированном аукционе, осуществляется в течение не менее 25 календарных дней.</w:t>
      </w:r>
    </w:p>
    <w:p w:rsidR="00941064" w:rsidRDefault="00941064" w:rsidP="00314643">
      <w:pPr>
        <w:tabs>
          <w:tab w:val="left" w:pos="-2127"/>
          <w:tab w:val="left" w:pos="-993"/>
        </w:tabs>
        <w:jc w:val="both"/>
      </w:pPr>
      <w:r>
        <w:tab/>
        <w:t>В течение этого периода оператор электронной площадки ежедневно направляет продавцу уведомления о поступивших заявках.</w:t>
      </w:r>
    </w:p>
    <w:p w:rsidR="00941064" w:rsidRDefault="00941064" w:rsidP="00314643">
      <w:pPr>
        <w:tabs>
          <w:tab w:val="left" w:pos="-2127"/>
          <w:tab w:val="left" w:pos="-993"/>
        </w:tabs>
        <w:jc w:val="both"/>
      </w:pPr>
      <w:r>
        <w:tab/>
        <w:t>В течение времени приема заявок оператор электронной площадки через «личный кабинет» продавца обеспечивает доступ продавца к поданным претендентами заявкам и прилагаемым к ним документам, а также в течение одного часа со времени окончания приема заявок, указанного в информационном сообщении о проведении специализированного аукциона, доступ к журналу приема заявок.</w:t>
      </w:r>
    </w:p>
    <w:p w:rsidR="00941064" w:rsidRDefault="00941064" w:rsidP="00314643">
      <w:pPr>
        <w:tabs>
          <w:tab w:val="left" w:pos="-2127"/>
          <w:tab w:val="left" w:pos="-993"/>
        </w:tabs>
        <w:jc w:val="both"/>
      </w:pPr>
      <w:r>
        <w:tab/>
        <w:t>Решение продавца об итогах приема заявок и прилагаемых к ним документов оформляется протоколом об итогах приема заявок.</w:t>
      </w:r>
    </w:p>
    <w:p w:rsidR="00941064" w:rsidRDefault="00941064" w:rsidP="00314643">
      <w:pPr>
        <w:tabs>
          <w:tab w:val="left" w:pos="-2127"/>
          <w:tab w:val="left" w:pos="-993"/>
        </w:tabs>
        <w:jc w:val="both"/>
      </w:pPr>
      <w:r>
        <w:tab/>
        <w:t>Критерием принятия решений о регистрации заявки на участие в специализированном аукционе и пакета документов является факт направления заявителем заявки на участие в специализированном аукционе и пакета документов в электронной форме.</w:t>
      </w:r>
    </w:p>
    <w:p w:rsidR="00941064" w:rsidRDefault="00941064" w:rsidP="00314643">
      <w:pPr>
        <w:tabs>
          <w:tab w:val="left" w:pos="-2127"/>
          <w:tab w:val="left" w:pos="-993"/>
        </w:tabs>
        <w:jc w:val="both"/>
      </w:pPr>
      <w:r>
        <w:tab/>
        <w:t>Результатом административной процедуры является прием заявки и пакета документов и протокол об итогах приема заявок.</w:t>
      </w:r>
    </w:p>
    <w:p w:rsidR="00941064" w:rsidRDefault="00941064" w:rsidP="00314643">
      <w:pPr>
        <w:tabs>
          <w:tab w:val="left" w:pos="-2127"/>
          <w:tab w:val="left" w:pos="-993"/>
        </w:tabs>
        <w:jc w:val="both"/>
      </w:pPr>
      <w:r>
        <w:tab/>
        <w:t>Способом фиксации результата административной процедуры является регистрация заявки на участие в специализированном аукционе и пакета документов и подписание протокола об итогах приема заявок.</w:t>
      </w:r>
    </w:p>
    <w:p w:rsidR="00941064" w:rsidRDefault="00941064" w:rsidP="00314643">
      <w:pPr>
        <w:tabs>
          <w:tab w:val="left" w:pos="-2127"/>
          <w:tab w:val="left" w:pos="-993"/>
        </w:tabs>
        <w:jc w:val="both"/>
      </w:pPr>
    </w:p>
    <w:p w:rsidR="00941064" w:rsidRDefault="00941064" w:rsidP="00314643">
      <w:pPr>
        <w:tabs>
          <w:tab w:val="left" w:pos="-2127"/>
          <w:tab w:val="left" w:pos="-993"/>
        </w:tabs>
        <w:jc w:val="both"/>
      </w:pPr>
      <w:r>
        <w:tab/>
      </w:r>
      <w:r w:rsidRPr="00314643">
        <w:t>19.1.2.2.</w:t>
      </w:r>
      <w:r>
        <w:rPr>
          <w:i/>
        </w:rPr>
        <w:t xml:space="preserve"> </w:t>
      </w:r>
      <w:r w:rsidRPr="00A10C09">
        <w:rPr>
          <w:i/>
        </w:rPr>
        <w:t xml:space="preserve">Административная процедура </w:t>
      </w:r>
      <w:r>
        <w:t>– принятие решения о допуске (отказе в допуске) к участию в специализированном аукционе и оформление протокола об определении участников специализированного аукциона.</w:t>
      </w:r>
    </w:p>
    <w:p w:rsidR="00941064" w:rsidRDefault="00941064" w:rsidP="00314643">
      <w:pPr>
        <w:tabs>
          <w:tab w:val="left" w:pos="-2127"/>
          <w:tab w:val="left" w:pos="-993"/>
        </w:tabs>
        <w:jc w:val="both"/>
      </w:pPr>
      <w:r>
        <w:tab/>
        <w:t>Основанием для начала административной процедуры является поступление в «личный кабинет» продавца заявок на участие в специализированном аукционе и пакета документов в электронной форме.</w:t>
      </w:r>
    </w:p>
    <w:p w:rsidR="00941064" w:rsidRDefault="00941064" w:rsidP="00314643">
      <w:pPr>
        <w:tabs>
          <w:tab w:val="left" w:pos="-2127"/>
          <w:tab w:val="left" w:pos="-993"/>
        </w:tabs>
        <w:jc w:val="both"/>
      </w:pPr>
      <w:r>
        <w:tab/>
        <w:t>Ответственным за исполнение данной административной процедуры является комиссия по проведению торгов.</w:t>
      </w:r>
    </w:p>
    <w:p w:rsidR="00941064" w:rsidRDefault="00941064" w:rsidP="001B0386">
      <w:pPr>
        <w:tabs>
          <w:tab w:val="left" w:pos="-2127"/>
          <w:tab w:val="left" w:pos="-993"/>
        </w:tabs>
        <w:jc w:val="both"/>
      </w:pPr>
      <w:r>
        <w:tab/>
        <w:t>К участию в специализированном аукционе допускаются претенденты, в отношении которых комиссия по проведению торгов не выявила ни одного обстоятельства, являющегося в соответствии с разделом 2 настоящего Административного регламента основанием для отказа в допуске к участию в специализированном аукционе.</w:t>
      </w:r>
    </w:p>
    <w:p w:rsidR="00941064" w:rsidRDefault="00941064" w:rsidP="001B0386">
      <w:pPr>
        <w:tabs>
          <w:tab w:val="left" w:pos="-2127"/>
          <w:tab w:val="left" w:pos="-993"/>
        </w:tabs>
        <w:jc w:val="both"/>
      </w:pPr>
      <w:r>
        <w:tab/>
        <w:t>Решение продавца о допуске (отказе в допуске) претендентов к участию в специализированном аукционе оформляется протоколом об определении участников, в котором указываются:</w:t>
      </w:r>
    </w:p>
    <w:p w:rsidR="00941064" w:rsidRDefault="00941064" w:rsidP="001B0386">
      <w:pPr>
        <w:tabs>
          <w:tab w:val="left" w:pos="-2127"/>
          <w:tab w:val="left" w:pos="-993"/>
        </w:tabs>
        <w:jc w:val="both"/>
      </w:pPr>
      <w:r>
        <w:tab/>
        <w:t>а) наименование продавца;</w:t>
      </w:r>
    </w:p>
    <w:p w:rsidR="00941064" w:rsidRDefault="00941064" w:rsidP="001B0386">
      <w:pPr>
        <w:tabs>
          <w:tab w:val="left" w:pos="-2127"/>
          <w:tab w:val="left" w:pos="-993"/>
        </w:tabs>
        <w:jc w:val="both"/>
      </w:pPr>
      <w:r>
        <w:tab/>
        <w:t>б) полное наименование акционерного общества, акции которого подлежат продаже на специализированном аукционе;</w:t>
      </w:r>
    </w:p>
    <w:p w:rsidR="00941064" w:rsidRDefault="00941064" w:rsidP="001B0386">
      <w:pPr>
        <w:tabs>
          <w:tab w:val="left" w:pos="-2127"/>
          <w:tab w:val="left" w:pos="-993"/>
        </w:tabs>
        <w:jc w:val="both"/>
      </w:pPr>
      <w:r>
        <w:tab/>
        <w:t>в) претенденты, признанные участниками;</w:t>
      </w:r>
    </w:p>
    <w:p w:rsidR="00941064" w:rsidRDefault="00941064" w:rsidP="001B0386">
      <w:pPr>
        <w:tabs>
          <w:tab w:val="left" w:pos="-2127"/>
          <w:tab w:val="left" w:pos="-993"/>
        </w:tabs>
        <w:jc w:val="both"/>
      </w:pPr>
      <w:r>
        <w:tab/>
        <w:t>г) претенденты, которым было отказано в допуске к участию в специализированном аукционе, с указанием оснований такого отказа.</w:t>
      </w:r>
    </w:p>
    <w:p w:rsidR="00941064" w:rsidRDefault="00941064" w:rsidP="001B0386">
      <w:pPr>
        <w:tabs>
          <w:tab w:val="left" w:pos="-2127"/>
          <w:tab w:val="left" w:pos="-993"/>
        </w:tabs>
        <w:jc w:val="both"/>
      </w:pPr>
      <w:r>
        <w:tab/>
        <w:t>Протокол размещается в открытой части электронной площадки, на официальном сайте торгов не позднее следующего рабочего дня со дня утверждения комиссией по проведению торгов протокола об определении участников.</w:t>
      </w:r>
    </w:p>
    <w:p w:rsidR="00941064" w:rsidRDefault="00941064" w:rsidP="001B0386">
      <w:pPr>
        <w:tabs>
          <w:tab w:val="left" w:pos="-2127"/>
          <w:tab w:val="left" w:pos="-993"/>
        </w:tabs>
        <w:jc w:val="both"/>
      </w:pPr>
      <w:r>
        <w:tab/>
      </w:r>
    </w:p>
    <w:p w:rsidR="00941064" w:rsidRDefault="00941064" w:rsidP="001B0386">
      <w:pPr>
        <w:tabs>
          <w:tab w:val="left" w:pos="-2127"/>
          <w:tab w:val="left" w:pos="-993"/>
        </w:tabs>
        <w:jc w:val="both"/>
      </w:pPr>
    </w:p>
    <w:p w:rsidR="00941064" w:rsidRDefault="00941064" w:rsidP="001B0386">
      <w:pPr>
        <w:tabs>
          <w:tab w:val="left" w:pos="-2127"/>
          <w:tab w:val="left" w:pos="-993"/>
        </w:tabs>
        <w:jc w:val="both"/>
      </w:pPr>
      <w:r>
        <w:tab/>
        <w:t>Претендент приобретает статус участника специализированного аукциона со времени подписания комиссией по проведению торгов протокола об определении участников специализированного аукциона.</w:t>
      </w:r>
    </w:p>
    <w:p w:rsidR="00941064" w:rsidRDefault="00941064" w:rsidP="001B0386">
      <w:pPr>
        <w:tabs>
          <w:tab w:val="left" w:pos="-2127"/>
          <w:tab w:val="left" w:pos="-993"/>
        </w:tabs>
        <w:jc w:val="both"/>
      </w:pPr>
      <w:r>
        <w:tab/>
        <w:t>Критерием рассмотрения заявок на участие в специализированном аукционе является факт наличия заявок на участие в специализированном аукционе.</w:t>
      </w:r>
    </w:p>
    <w:p w:rsidR="00941064" w:rsidRDefault="00941064" w:rsidP="001B0386">
      <w:pPr>
        <w:tabs>
          <w:tab w:val="left" w:pos="-2127"/>
          <w:tab w:val="left" w:pos="-993"/>
        </w:tabs>
        <w:jc w:val="both"/>
      </w:pPr>
      <w:r>
        <w:tab/>
        <w:t>Результатом административной процедуры является подписанный протокол об определении участников специализированного аукциона.</w:t>
      </w:r>
    </w:p>
    <w:p w:rsidR="00941064" w:rsidRDefault="00941064" w:rsidP="001B0386">
      <w:pPr>
        <w:tabs>
          <w:tab w:val="left" w:pos="-2127"/>
          <w:tab w:val="left" w:pos="-993"/>
        </w:tabs>
        <w:jc w:val="both"/>
      </w:pPr>
      <w:r>
        <w:tab/>
        <w:t>Способом фиксации административной процедуры является подписание комиссией по проведению торгов протокола об определении участников специализированного аукциона и размещение протокола в открытой части электронной площадки, на официальном сайте торгов.</w:t>
      </w:r>
    </w:p>
    <w:p w:rsidR="00941064" w:rsidRDefault="00941064" w:rsidP="001B0386">
      <w:pPr>
        <w:tabs>
          <w:tab w:val="left" w:pos="-2127"/>
          <w:tab w:val="left" w:pos="-993"/>
        </w:tabs>
        <w:jc w:val="both"/>
      </w:pPr>
      <w:r>
        <w:tab/>
        <w:t>Решение комиссии по проведению торгов о признании претендентов участниками специализированного аукциона принимается в течение 5 рабочих дней с даты окончания срока приема заявок.</w:t>
      </w:r>
    </w:p>
    <w:p w:rsidR="00941064" w:rsidRDefault="00941064" w:rsidP="001B0386">
      <w:pPr>
        <w:tabs>
          <w:tab w:val="left" w:pos="-2127"/>
          <w:tab w:val="left" w:pos="-993"/>
        </w:tabs>
        <w:jc w:val="both"/>
      </w:pPr>
    </w:p>
    <w:p w:rsidR="00941064" w:rsidRDefault="00941064" w:rsidP="001B0386">
      <w:pPr>
        <w:tabs>
          <w:tab w:val="left" w:pos="-2127"/>
          <w:tab w:val="left" w:pos="-993"/>
        </w:tabs>
        <w:jc w:val="both"/>
      </w:pPr>
      <w:r>
        <w:tab/>
      </w:r>
      <w:r w:rsidRPr="001B0386">
        <w:t>19.1.2.3.</w:t>
      </w:r>
      <w:r>
        <w:rPr>
          <w:i/>
        </w:rPr>
        <w:t xml:space="preserve"> </w:t>
      </w:r>
      <w:r w:rsidRPr="0094406F">
        <w:rPr>
          <w:i/>
        </w:rPr>
        <w:t>Административная процедура</w:t>
      </w:r>
      <w:r>
        <w:t xml:space="preserve"> – проведение специализированного аукциона и оформление протокола об итогах специализированного аукциона.</w:t>
      </w:r>
    </w:p>
    <w:p w:rsidR="00941064" w:rsidRDefault="00941064" w:rsidP="001B0386">
      <w:pPr>
        <w:tabs>
          <w:tab w:val="left" w:pos="-2127"/>
          <w:tab w:val="left" w:pos="-993"/>
        </w:tabs>
        <w:jc w:val="both"/>
      </w:pPr>
      <w:r>
        <w:tab/>
        <w:t>Основанием для начала административной процедуры является протокол об определении участников специализированного аукциона.</w:t>
      </w:r>
    </w:p>
    <w:p w:rsidR="00941064" w:rsidRDefault="00941064" w:rsidP="001B0386">
      <w:pPr>
        <w:tabs>
          <w:tab w:val="left" w:pos="-2127"/>
          <w:tab w:val="left" w:pos="-993"/>
        </w:tabs>
        <w:jc w:val="both"/>
      </w:pPr>
      <w:r>
        <w:tab/>
        <w:t>Ответственным за исполнение данной административной процедуры является комиссия по проведению торгов.</w:t>
      </w:r>
    </w:p>
    <w:p w:rsidR="00941064" w:rsidRDefault="00941064" w:rsidP="001B0386">
      <w:pPr>
        <w:tabs>
          <w:tab w:val="left" w:pos="-2127"/>
          <w:tab w:val="left" w:pos="-993"/>
        </w:tabs>
        <w:jc w:val="both"/>
      </w:pPr>
      <w:r>
        <w:tab/>
        <w:t>После утверждения протокола об определении участников специализированного аукциона комиссия по проведению торгов проводит специализированный аукцион в соответствии с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w:t>
      </w:r>
    </w:p>
    <w:p w:rsidR="00941064" w:rsidRDefault="00941064" w:rsidP="001B0386">
      <w:pPr>
        <w:tabs>
          <w:tab w:val="left" w:pos="-2127"/>
          <w:tab w:val="left" w:pos="-993"/>
        </w:tabs>
        <w:jc w:val="both"/>
      </w:pPr>
      <w:r>
        <w:tab/>
        <w:t>Утвержденный комиссией по проведению торгов протокол об итогах специализированного аукциона означает для победителей заключение договоров купли-продажи акций.</w:t>
      </w:r>
    </w:p>
    <w:p w:rsidR="00941064" w:rsidRDefault="00941064" w:rsidP="001B0386">
      <w:pPr>
        <w:tabs>
          <w:tab w:val="left" w:pos="-2127"/>
          <w:tab w:val="left" w:pos="-993"/>
        </w:tabs>
        <w:jc w:val="both"/>
      </w:pPr>
      <w:r>
        <w:tab/>
        <w:t>Критерием проведения специализированного аукциона является наличие протокола об определении участников специализированного аукциона.</w:t>
      </w:r>
    </w:p>
    <w:p w:rsidR="00941064" w:rsidRDefault="00941064" w:rsidP="001B0386">
      <w:pPr>
        <w:tabs>
          <w:tab w:val="left" w:pos="-2127"/>
          <w:tab w:val="left" w:pos="-993"/>
        </w:tabs>
        <w:jc w:val="both"/>
      </w:pPr>
      <w:r>
        <w:tab/>
        <w:t>Результатом административной процедуры является подписанный протокол об итогах специализированного аукциона.</w:t>
      </w:r>
    </w:p>
    <w:p w:rsidR="00941064" w:rsidRDefault="00941064" w:rsidP="001B0386">
      <w:pPr>
        <w:tabs>
          <w:tab w:val="left" w:pos="-2127"/>
          <w:tab w:val="left" w:pos="-993"/>
        </w:tabs>
        <w:jc w:val="both"/>
      </w:pPr>
      <w:r>
        <w:tab/>
        <w:t>Способом фиксации административной процедуры является размещение протокола об итогах специализированного аукциона на электронной площадке.</w:t>
      </w:r>
    </w:p>
    <w:p w:rsidR="00941064" w:rsidRDefault="00941064" w:rsidP="001B0386">
      <w:pPr>
        <w:tabs>
          <w:tab w:val="left" w:pos="-2127"/>
          <w:tab w:val="left" w:pos="-993"/>
        </w:tabs>
        <w:jc w:val="both"/>
      </w:pPr>
      <w:r>
        <w:tab/>
        <w:t>Протокол об итогах специализированного аукциона утверждается продавцом в день подведения итогов специализированного аукциона и размещается на электронной площадке в течение одного часа со времени его утверждения.</w:t>
      </w:r>
    </w:p>
    <w:p w:rsidR="00941064" w:rsidRDefault="00941064" w:rsidP="001B0386">
      <w:pPr>
        <w:tabs>
          <w:tab w:val="left" w:pos="-2127"/>
          <w:tab w:val="left" w:pos="-993"/>
        </w:tabs>
        <w:jc w:val="both"/>
      </w:pPr>
    </w:p>
    <w:p w:rsidR="00941064" w:rsidRDefault="00941064" w:rsidP="001B0386">
      <w:pPr>
        <w:tabs>
          <w:tab w:val="left" w:pos="-2127"/>
          <w:tab w:val="left" w:pos="-993"/>
        </w:tabs>
        <w:jc w:val="both"/>
      </w:pPr>
      <w:r>
        <w:tab/>
      </w:r>
      <w:r w:rsidRPr="001B0386">
        <w:t>19.1.2.4.</w:t>
      </w:r>
      <w:r>
        <w:rPr>
          <w:i/>
        </w:rPr>
        <w:t xml:space="preserve"> </w:t>
      </w:r>
      <w:r w:rsidRPr="0094406F">
        <w:rPr>
          <w:i/>
        </w:rPr>
        <w:t>Административная процедура</w:t>
      </w:r>
      <w:r>
        <w:t xml:space="preserve"> – оформление и направление победителю специализированного аукциона договора купли-продажи муниципального имущества.</w:t>
      </w:r>
    </w:p>
    <w:p w:rsidR="00941064" w:rsidRDefault="00941064" w:rsidP="001B0386">
      <w:pPr>
        <w:tabs>
          <w:tab w:val="left" w:pos="-2127"/>
          <w:tab w:val="left" w:pos="-993"/>
        </w:tabs>
        <w:jc w:val="both"/>
      </w:pPr>
      <w:r>
        <w:tab/>
        <w:t>Основанием для начала административной процедуры является протокол об итогах специализированного аукциона.</w:t>
      </w:r>
    </w:p>
    <w:p w:rsidR="00941064" w:rsidRDefault="00941064" w:rsidP="001B0386">
      <w:pPr>
        <w:tabs>
          <w:tab w:val="left" w:pos="-2127"/>
          <w:tab w:val="left" w:pos="-993"/>
        </w:tabs>
        <w:jc w:val="both"/>
      </w:pPr>
      <w:r>
        <w:tab/>
        <w:t>Ответственным за исполнение административной процедуры является продавец.</w:t>
      </w:r>
    </w:p>
    <w:p w:rsidR="00941064" w:rsidRDefault="00941064" w:rsidP="001B0386">
      <w:pPr>
        <w:tabs>
          <w:tab w:val="left" w:pos="-2127"/>
          <w:tab w:val="left" w:pos="-993"/>
        </w:tabs>
        <w:jc w:val="both"/>
      </w:pPr>
      <w:r>
        <w:tab/>
        <w:t>Утвержденный продавцом протокол об итогах специализированного аукциона означает для победителей заключение договоров купли-продажи муниципального имущества.</w:t>
      </w:r>
    </w:p>
    <w:p w:rsidR="00941064" w:rsidRDefault="00941064" w:rsidP="001B0386">
      <w:pPr>
        <w:tabs>
          <w:tab w:val="left" w:pos="-2127"/>
          <w:tab w:val="left" w:pos="-993"/>
        </w:tabs>
        <w:jc w:val="both"/>
      </w:pPr>
      <w:r>
        <w:tab/>
        <w:t>Процедура оформления договора купли-продажи муниципального имущества включает в себя:</w:t>
      </w:r>
    </w:p>
    <w:p w:rsidR="00941064" w:rsidRDefault="00941064" w:rsidP="001B0386">
      <w:pPr>
        <w:numPr>
          <w:ilvl w:val="0"/>
          <w:numId w:val="23"/>
        </w:numPr>
        <w:tabs>
          <w:tab w:val="clear" w:pos="4644"/>
          <w:tab w:val="left" w:pos="-2127"/>
          <w:tab w:val="left" w:pos="-993"/>
          <w:tab w:val="num" w:pos="993"/>
        </w:tabs>
        <w:ind w:left="0" w:firstLine="709"/>
        <w:jc w:val="both"/>
      </w:pPr>
      <w:r>
        <w:t>подготовку договора купли-продажи муниципального имущества;</w:t>
      </w:r>
    </w:p>
    <w:p w:rsidR="00941064" w:rsidRDefault="00941064" w:rsidP="001B0386">
      <w:pPr>
        <w:numPr>
          <w:ilvl w:val="0"/>
          <w:numId w:val="23"/>
        </w:numPr>
        <w:tabs>
          <w:tab w:val="clear" w:pos="4644"/>
          <w:tab w:val="left" w:pos="-2127"/>
          <w:tab w:val="left" w:pos="-993"/>
          <w:tab w:val="num" w:pos="993"/>
        </w:tabs>
        <w:ind w:left="0" w:firstLine="709"/>
        <w:jc w:val="both"/>
      </w:pPr>
      <w:r>
        <w:t>проверку, визирование и подписание усиленной квалифицированной электронной подписью договора купли-продажи муниципального имущества уполномоченным на подписание такого документа должностным лицом Управления;</w:t>
      </w:r>
    </w:p>
    <w:p w:rsidR="00941064" w:rsidRDefault="00941064" w:rsidP="001B0386">
      <w:pPr>
        <w:numPr>
          <w:ilvl w:val="0"/>
          <w:numId w:val="23"/>
        </w:numPr>
        <w:tabs>
          <w:tab w:val="clear" w:pos="4644"/>
          <w:tab w:val="left" w:pos="-2127"/>
          <w:tab w:val="left" w:pos="-993"/>
          <w:tab w:val="num" w:pos="993"/>
        </w:tabs>
        <w:ind w:left="0" w:firstLine="709"/>
        <w:jc w:val="both"/>
      </w:pPr>
      <w:r>
        <w:t>направление подписанного договора купли-продажи муниципального имущества заявителю.</w:t>
      </w:r>
    </w:p>
    <w:p w:rsidR="00941064" w:rsidRDefault="00941064" w:rsidP="001B0386">
      <w:pPr>
        <w:tabs>
          <w:tab w:val="left" w:pos="-2127"/>
          <w:tab w:val="left" w:pos="-993"/>
        </w:tabs>
        <w:jc w:val="both"/>
      </w:pPr>
    </w:p>
    <w:p w:rsidR="00941064" w:rsidRDefault="00941064" w:rsidP="001B0386">
      <w:pPr>
        <w:tabs>
          <w:tab w:val="left" w:pos="-2127"/>
          <w:tab w:val="left" w:pos="-993"/>
        </w:tabs>
        <w:jc w:val="both"/>
      </w:pPr>
    </w:p>
    <w:p w:rsidR="00941064" w:rsidRDefault="00941064" w:rsidP="001B0386">
      <w:pPr>
        <w:tabs>
          <w:tab w:val="left" w:pos="-2127"/>
          <w:tab w:val="left" w:pos="-993"/>
        </w:tabs>
        <w:jc w:val="both"/>
      </w:pPr>
      <w:r>
        <w:tab/>
        <w:t>Продавец направляет победителю специализированного аукциона (покупателю) договор купли-продажи муниципального имущества в форме электронного документа.</w:t>
      </w:r>
    </w:p>
    <w:p w:rsidR="00941064" w:rsidRDefault="00941064" w:rsidP="001B0386">
      <w:pPr>
        <w:tabs>
          <w:tab w:val="left" w:pos="-2127"/>
          <w:tab w:val="left" w:pos="-993"/>
        </w:tabs>
        <w:jc w:val="both"/>
      </w:pPr>
      <w:r>
        <w:tab/>
        <w:t>Критерием принятия решения о подготовке и направлении договора купли-продажи муниципального имущества является наличие протокола об итогах специализированного аукциона.</w:t>
      </w:r>
      <w:r>
        <w:tab/>
      </w:r>
    </w:p>
    <w:p w:rsidR="00941064" w:rsidRDefault="00941064" w:rsidP="001B0386">
      <w:pPr>
        <w:tabs>
          <w:tab w:val="left" w:pos="-2127"/>
          <w:tab w:val="left" w:pos="-993"/>
        </w:tabs>
        <w:jc w:val="both"/>
      </w:pPr>
      <w:r>
        <w:tab/>
        <w:t>Результатом данной административной процедуры является договор купли-продажи муниципального имущества.</w:t>
      </w:r>
    </w:p>
    <w:p w:rsidR="00941064" w:rsidRDefault="00941064" w:rsidP="001B0386">
      <w:pPr>
        <w:tabs>
          <w:tab w:val="left" w:pos="-2127"/>
          <w:tab w:val="left" w:pos="-993"/>
        </w:tabs>
        <w:jc w:val="both"/>
      </w:pPr>
      <w:r>
        <w:tab/>
        <w:t>Способом фиксации административной процедуры является подписание договора купли-продажи муниципального имущества уполномоченным на подписание такого документа должностным лицом Управления.</w:t>
      </w:r>
    </w:p>
    <w:p w:rsidR="00941064" w:rsidRDefault="00941064" w:rsidP="001B0386">
      <w:pPr>
        <w:tabs>
          <w:tab w:val="left" w:pos="-2127"/>
          <w:tab w:val="left" w:pos="-993"/>
        </w:tabs>
        <w:jc w:val="both"/>
      </w:pPr>
    </w:p>
    <w:p w:rsidR="00941064" w:rsidRDefault="00941064" w:rsidP="001B0386">
      <w:pPr>
        <w:tabs>
          <w:tab w:val="left" w:pos="-2127"/>
          <w:tab w:val="left" w:pos="-993"/>
        </w:tabs>
        <w:jc w:val="both"/>
      </w:pPr>
      <w:r>
        <w:tab/>
        <w:t xml:space="preserve">19.1.3. </w:t>
      </w:r>
      <w:r w:rsidRPr="009A5C26">
        <w:rPr>
          <w:b/>
        </w:rPr>
        <w:t>Описание административных процедур при продаже муниципального имущества на конкурсе.</w:t>
      </w:r>
    </w:p>
    <w:p w:rsidR="00941064" w:rsidRDefault="00941064" w:rsidP="001B0386">
      <w:pPr>
        <w:tabs>
          <w:tab w:val="left" w:pos="-2127"/>
          <w:tab w:val="left" w:pos="-993"/>
        </w:tabs>
        <w:jc w:val="both"/>
      </w:pPr>
    </w:p>
    <w:p w:rsidR="00941064" w:rsidRDefault="00941064" w:rsidP="001B0386">
      <w:pPr>
        <w:tabs>
          <w:tab w:val="left" w:pos="-2127"/>
          <w:tab w:val="left" w:pos="-993"/>
        </w:tabs>
        <w:jc w:val="both"/>
      </w:pPr>
      <w:r>
        <w:tab/>
      </w:r>
      <w:r w:rsidRPr="00DB5569">
        <w:t>19.1.3.1.</w:t>
      </w:r>
      <w:r>
        <w:rPr>
          <w:b/>
        </w:rPr>
        <w:t xml:space="preserve"> </w:t>
      </w:r>
      <w:r w:rsidRPr="009A5C26">
        <w:rPr>
          <w:i/>
        </w:rPr>
        <w:t>Административная процедура</w:t>
      </w:r>
      <w:r>
        <w:t xml:space="preserve"> – прием и регистрация заявок и пакета документов и оформление протокола об итогах приема заявок и определении участников конкурса.</w:t>
      </w:r>
    </w:p>
    <w:p w:rsidR="00941064" w:rsidRDefault="00941064" w:rsidP="001B0386">
      <w:pPr>
        <w:tabs>
          <w:tab w:val="left" w:pos="-2127"/>
          <w:tab w:val="left" w:pos="-993"/>
        </w:tabs>
        <w:jc w:val="both"/>
      </w:pPr>
      <w:r>
        <w:tab/>
        <w:t>Для продажи муниципального имущества уведомление о проведении продажи муниципального имущества направляется оператору электронной площадки продавцом не позднее 3 календарных дней до дня размещения информационного сообщения о проведении продажи муниципального имущества на официальном сайте торгов и официальном портале Администрации Ржевского муниципального округа Тверской области.</w:t>
      </w:r>
    </w:p>
    <w:p w:rsidR="00941064" w:rsidRDefault="00941064" w:rsidP="001B0386">
      <w:pPr>
        <w:tabs>
          <w:tab w:val="left" w:pos="-2127"/>
          <w:tab w:val="left" w:pos="-993"/>
        </w:tabs>
        <w:jc w:val="both"/>
      </w:pPr>
      <w:r>
        <w:tab/>
        <w:t>Ответственным за исполнение данной административной процедуры является оператор электронной площадки, комиссия по проведению торгов.</w:t>
      </w:r>
    </w:p>
    <w:p w:rsidR="00941064" w:rsidRDefault="00941064" w:rsidP="001B0386">
      <w:pPr>
        <w:tabs>
          <w:tab w:val="left" w:pos="-2127"/>
          <w:tab w:val="left" w:pos="-993"/>
        </w:tabs>
        <w:jc w:val="both"/>
      </w:pPr>
      <w:r>
        <w:tab/>
        <w:t>Для участия в продаже муниципального имущества на конкурсе претенденты заполняют размещенную в открытой части электронной площадки форму заявки с приложением электронных документов в соответствии с перечнем, приведенным в информационном сообщении о проведении конкурса.</w:t>
      </w:r>
    </w:p>
    <w:p w:rsidR="00941064" w:rsidRDefault="00941064" w:rsidP="001B0386">
      <w:pPr>
        <w:tabs>
          <w:tab w:val="left" w:pos="-2127"/>
          <w:tab w:val="left" w:pos="-993"/>
        </w:tabs>
        <w:jc w:val="both"/>
      </w:pPr>
      <w:r>
        <w:tab/>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941064" w:rsidRDefault="00941064" w:rsidP="001B0386">
      <w:pPr>
        <w:tabs>
          <w:tab w:val="left" w:pos="-2127"/>
          <w:tab w:val="left" w:pos="-993"/>
        </w:tabs>
        <w:jc w:val="both"/>
      </w:pPr>
      <w:r>
        <w:tab/>
        <w:t>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941064" w:rsidRDefault="00941064" w:rsidP="001B0386">
      <w:pPr>
        <w:tabs>
          <w:tab w:val="left" w:pos="-2127"/>
          <w:tab w:val="left" w:pos="-993"/>
        </w:tabs>
        <w:jc w:val="both"/>
      </w:pPr>
      <w:r>
        <w:tab/>
        <w:t>Заявки с прилагаемыми к ним документами, а также предложения о цене муниципального имущества, поданные с нарушением установленного срока, на электронной площадке не регистрируются.</w:t>
      </w:r>
    </w:p>
    <w:p w:rsidR="00941064" w:rsidRDefault="00941064" w:rsidP="001B0386">
      <w:pPr>
        <w:tabs>
          <w:tab w:val="left" w:pos="-2127"/>
          <w:tab w:val="left" w:pos="-993"/>
        </w:tabs>
        <w:jc w:val="both"/>
      </w:pPr>
      <w:r>
        <w:tab/>
        <w:t>Одно лицо имеет право подать только одну заявку.</w:t>
      </w:r>
    </w:p>
    <w:p w:rsidR="00941064" w:rsidRDefault="00941064" w:rsidP="001B0386">
      <w:pPr>
        <w:tabs>
          <w:tab w:val="left" w:pos="-2127"/>
          <w:tab w:val="left" w:pos="-993"/>
        </w:tabs>
        <w:jc w:val="both"/>
      </w:pPr>
      <w:r>
        <w:tab/>
        <w:t>Заявка должна содержать согласие претендента с условиями конкурса.</w:t>
      </w:r>
    </w:p>
    <w:p w:rsidR="00941064" w:rsidRDefault="00941064" w:rsidP="001B0386">
      <w:pPr>
        <w:tabs>
          <w:tab w:val="left" w:pos="-2127"/>
          <w:tab w:val="left" w:pos="-993"/>
        </w:tabs>
        <w:jc w:val="both"/>
      </w:pPr>
      <w:r>
        <w:tab/>
        <w:t>Предложение о цене муниципального имущества претендент может подать одновременно с заявкой либо в установленное время в день подведения итогов конкурса, указанное в информационном сообщении о проведении конкурса.</w:t>
      </w:r>
    </w:p>
    <w:p w:rsidR="00941064" w:rsidRDefault="00941064" w:rsidP="001B0386">
      <w:pPr>
        <w:tabs>
          <w:tab w:val="left" w:pos="-2127"/>
          <w:tab w:val="left" w:pos="-993"/>
        </w:tabs>
        <w:jc w:val="both"/>
      </w:pPr>
      <w:r>
        <w:tab/>
        <w:t>Претендент (участник) вправе подать только одно предложение о цене муниципального имущества, которое не может быть изменено.</w:t>
      </w:r>
    </w:p>
    <w:p w:rsidR="00941064" w:rsidRDefault="00941064" w:rsidP="001B0386">
      <w:pPr>
        <w:tabs>
          <w:tab w:val="left" w:pos="-2127"/>
          <w:tab w:val="left" w:pos="-993"/>
        </w:tabs>
        <w:jc w:val="both"/>
      </w:pPr>
      <w:r>
        <w:tab/>
        <w:t>Предложение о цене муниципального имущества подается в форме отдельного электронного документа, имеющего защиту от несанкционированного просмотра.</w:t>
      </w:r>
    </w:p>
    <w:p w:rsidR="00941064" w:rsidRDefault="00941064" w:rsidP="001B0386">
      <w:pPr>
        <w:tabs>
          <w:tab w:val="left" w:pos="-2127"/>
          <w:tab w:val="left" w:pos="-993"/>
        </w:tabs>
        <w:jc w:val="both"/>
      </w:pPr>
      <w:r>
        <w:tab/>
        <w:t>В день подведения итогов приема заявок и определения участников оператор электронной площадки через «личный кабинет» продавца обеспечивает доступ продавца к поданным претендентами заявкам и прилагаемым к ним документам, а также к журналу приема заявок.</w:t>
      </w:r>
    </w:p>
    <w:p w:rsidR="00941064" w:rsidRDefault="00941064" w:rsidP="001B0386">
      <w:pPr>
        <w:tabs>
          <w:tab w:val="left" w:pos="-2127"/>
          <w:tab w:val="left" w:pos="-993"/>
        </w:tabs>
        <w:jc w:val="both"/>
      </w:pPr>
      <w:r>
        <w:tab/>
        <w:t>Решение комиссии по проведению торгов о признании претендентов участниками конкурса или об отказе в допуске к участию в конкурсе оформляется в течение 5 рабочих дней со дня окончания срока приема заявок протоколом об итогах приема заявок и определении участников конкурса,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конкурсе, с указанием оснований отказа.</w:t>
      </w:r>
    </w:p>
    <w:p w:rsidR="00941064" w:rsidRDefault="00941064" w:rsidP="001B0386">
      <w:pPr>
        <w:tabs>
          <w:tab w:val="left" w:pos="-2127"/>
          <w:tab w:val="left" w:pos="-993"/>
        </w:tabs>
        <w:jc w:val="both"/>
      </w:pPr>
      <w:r>
        <w:tab/>
        <w:t>Не позднее рабочего дня, следующего после дня подписания протокола об итогах приема заявок и определения участников, протокол размещается в открытой части электронной площадки, на официальном сайте торгов.</w:t>
      </w:r>
    </w:p>
    <w:p w:rsidR="00941064" w:rsidRDefault="00941064" w:rsidP="001B0386">
      <w:pPr>
        <w:tabs>
          <w:tab w:val="left" w:pos="-2127"/>
          <w:tab w:val="left" w:pos="-993"/>
        </w:tabs>
        <w:jc w:val="both"/>
      </w:pPr>
      <w:r>
        <w:tab/>
        <w:t>Критерием принятия решений о регистрации заявки на участие в конкурсе и пакета документов либо отказа в приеме документов, о признании претендентов участниками конкурса является факт направления заявителем заявки на участие в конкурсе и пакета документов в электронной форме.</w:t>
      </w:r>
    </w:p>
    <w:p w:rsidR="00941064" w:rsidRDefault="00941064" w:rsidP="001B0386">
      <w:pPr>
        <w:tabs>
          <w:tab w:val="left" w:pos="-2127"/>
          <w:tab w:val="left" w:pos="-993"/>
        </w:tabs>
        <w:jc w:val="both"/>
      </w:pPr>
      <w:r>
        <w:tab/>
        <w:t>Результатом административной процедуры является прием заявок и пакета документов либо отказ в приеме документов, подписанный протокол об итогах приема заявок и определении участников конкурса.</w:t>
      </w:r>
    </w:p>
    <w:p w:rsidR="00941064" w:rsidRDefault="00941064" w:rsidP="001B0386">
      <w:pPr>
        <w:tabs>
          <w:tab w:val="left" w:pos="-2127"/>
          <w:tab w:val="left" w:pos="-993"/>
        </w:tabs>
        <w:jc w:val="both"/>
      </w:pPr>
      <w:r>
        <w:tab/>
        <w:t>Способом фиксации результата административной процедуры является регистрация заявки на участие в конкурсе и пакета документов либо отказ в приеме документов и подписание протокола об итогах приема заявок и определении участников конкурса.</w:t>
      </w:r>
    </w:p>
    <w:p w:rsidR="00941064" w:rsidRDefault="00941064" w:rsidP="001B0386">
      <w:pPr>
        <w:tabs>
          <w:tab w:val="left" w:pos="-2127"/>
          <w:tab w:val="left" w:pos="-993"/>
        </w:tabs>
        <w:jc w:val="both"/>
      </w:pPr>
    </w:p>
    <w:p w:rsidR="00941064" w:rsidRDefault="00941064" w:rsidP="001B0386">
      <w:pPr>
        <w:tabs>
          <w:tab w:val="left" w:pos="-2127"/>
          <w:tab w:val="left" w:pos="-993"/>
        </w:tabs>
        <w:jc w:val="both"/>
      </w:pPr>
      <w:r>
        <w:tab/>
        <w:t xml:space="preserve">19.1.3.2. </w:t>
      </w:r>
      <w:r w:rsidRPr="00F8426E">
        <w:rPr>
          <w:i/>
        </w:rPr>
        <w:t>Административная процедура</w:t>
      </w:r>
      <w:r>
        <w:t xml:space="preserve"> – определение победителя конкурса и оформление протокола об итогах конкурса.</w:t>
      </w:r>
    </w:p>
    <w:p w:rsidR="00941064" w:rsidRDefault="00941064" w:rsidP="001B0386">
      <w:pPr>
        <w:tabs>
          <w:tab w:val="left" w:pos="-2127"/>
          <w:tab w:val="left" w:pos="-993"/>
        </w:tabs>
        <w:jc w:val="both"/>
      </w:pPr>
      <w:r>
        <w:tab/>
        <w:t>Основанием для начала административной процедуры является подписанный протокол об итогах приема заявок и определении участников конкурса.</w:t>
      </w:r>
    </w:p>
    <w:p w:rsidR="00941064" w:rsidRDefault="00941064" w:rsidP="001B0386">
      <w:pPr>
        <w:tabs>
          <w:tab w:val="left" w:pos="-2127"/>
          <w:tab w:val="left" w:pos="-993"/>
        </w:tabs>
        <w:jc w:val="both"/>
      </w:pPr>
      <w:r>
        <w:tab/>
        <w:t>Ответственным за исполнение данной административной процедуры является комиссия по проведению торгов.</w:t>
      </w:r>
    </w:p>
    <w:p w:rsidR="00941064" w:rsidRDefault="00941064" w:rsidP="001B0386">
      <w:pPr>
        <w:tabs>
          <w:tab w:val="left" w:pos="-2127"/>
          <w:tab w:val="left" w:pos="-993"/>
        </w:tabs>
        <w:jc w:val="both"/>
      </w:pPr>
      <w:r>
        <w:tab/>
        <w:t>Процедуру рассмотрения заявок и приложенных к ним пакетов документов осуществляет комиссия по проведению торгов.</w:t>
      </w:r>
    </w:p>
    <w:p w:rsidR="00941064" w:rsidRDefault="00941064" w:rsidP="001B0386">
      <w:pPr>
        <w:tabs>
          <w:tab w:val="left" w:pos="-2127"/>
          <w:tab w:val="left" w:pos="-993"/>
        </w:tabs>
        <w:jc w:val="both"/>
      </w:pPr>
      <w:r>
        <w:tab/>
        <w:t>В день и во время подведения итогов конкурса, по истечении времени, предусмотренного для направления предложений о цене муниципального имущества, и после получения от продавца протокола об итогах приема заявок и определении участников конкурса оператор электронной площадки через «личный кабинет» продавца обеспечивает доступ продавца к предложениям участников о цене муниципального имущества.</w:t>
      </w:r>
    </w:p>
    <w:p w:rsidR="00941064" w:rsidRDefault="00941064" w:rsidP="001B0386">
      <w:pPr>
        <w:tabs>
          <w:tab w:val="left" w:pos="-2127"/>
          <w:tab w:val="left" w:pos="-993"/>
        </w:tabs>
        <w:jc w:val="both"/>
      </w:pPr>
      <w:r>
        <w:tab/>
        <w:t>Процедура конкурса проводится комиссией по проведению торгов в соответствии с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w:t>
      </w:r>
    </w:p>
    <w:p w:rsidR="00941064" w:rsidRDefault="00941064" w:rsidP="001B0386">
      <w:pPr>
        <w:tabs>
          <w:tab w:val="left" w:pos="-2127"/>
          <w:tab w:val="left" w:pos="-993"/>
        </w:tabs>
        <w:jc w:val="both"/>
      </w:pPr>
      <w:r>
        <w:tab/>
        <w:t>Решение комиссии по проведению торгов об определении победителя конкурса оформляется протоколом об итогах конкурса. Указанный протокол подписывается комиссией по проведению торгов в день подведения итогов конкурса.</w:t>
      </w:r>
    </w:p>
    <w:p w:rsidR="00941064" w:rsidRDefault="00941064" w:rsidP="001B0386">
      <w:pPr>
        <w:tabs>
          <w:tab w:val="left" w:pos="-2127"/>
          <w:tab w:val="left" w:pos="-993"/>
        </w:tabs>
        <w:jc w:val="both"/>
      </w:pPr>
      <w:r>
        <w:tab/>
        <w:t>Подписание комиссией по проведению торгов протокола об итогах конкурса является завершением процедуры конкурса.</w:t>
      </w:r>
    </w:p>
    <w:p w:rsidR="00941064" w:rsidRDefault="00941064" w:rsidP="001B0386">
      <w:pPr>
        <w:tabs>
          <w:tab w:val="left" w:pos="-2127"/>
          <w:tab w:val="left" w:pos="-993"/>
        </w:tabs>
        <w:jc w:val="both"/>
      </w:pPr>
      <w:r>
        <w:tab/>
        <w:t>В течение одного часа со времени подписания протокола об итогах конкурса победителю направляется уведомление о признании его победителем, протокол размещается в открытой части электронной площадки.</w:t>
      </w:r>
    </w:p>
    <w:p w:rsidR="00941064" w:rsidRDefault="00941064" w:rsidP="001B0386">
      <w:pPr>
        <w:tabs>
          <w:tab w:val="left" w:pos="-2127"/>
          <w:tab w:val="left" w:pos="-993"/>
        </w:tabs>
        <w:jc w:val="both"/>
      </w:pPr>
      <w:r>
        <w:tab/>
        <w:t>Критерием проведения конкурса является наличие протокола о приеме заявок и определении участников конкурса.</w:t>
      </w:r>
    </w:p>
    <w:p w:rsidR="00941064" w:rsidRDefault="00941064" w:rsidP="001B0386">
      <w:pPr>
        <w:tabs>
          <w:tab w:val="left" w:pos="-2127"/>
          <w:tab w:val="left" w:pos="-993"/>
        </w:tabs>
        <w:jc w:val="both"/>
      </w:pPr>
      <w:r>
        <w:tab/>
        <w:t>Результатом административной процедуры является подписанный протокол об итогах конкурса.</w:t>
      </w:r>
    </w:p>
    <w:p w:rsidR="00941064" w:rsidRDefault="00941064" w:rsidP="001B0386">
      <w:pPr>
        <w:tabs>
          <w:tab w:val="left" w:pos="-2127"/>
          <w:tab w:val="left" w:pos="-993"/>
        </w:tabs>
        <w:jc w:val="both"/>
      </w:pPr>
      <w:r>
        <w:tab/>
        <w:t>Способом фиксации результата административной процедуры является подписание протокола об итогах конкурса и размещение в открытой части электронной площадки протокола.</w:t>
      </w:r>
    </w:p>
    <w:p w:rsidR="00941064" w:rsidRDefault="00941064" w:rsidP="001B0386">
      <w:pPr>
        <w:tabs>
          <w:tab w:val="left" w:pos="-2127"/>
          <w:tab w:val="left" w:pos="-993"/>
        </w:tabs>
        <w:jc w:val="both"/>
      </w:pPr>
      <w:r>
        <w:tab/>
        <w:t>Конкурс проводится не позднее третьего рабочего дня со дня определения участников конкурса.</w:t>
      </w:r>
    </w:p>
    <w:p w:rsidR="00941064" w:rsidRDefault="00941064" w:rsidP="001B0386">
      <w:pPr>
        <w:tabs>
          <w:tab w:val="left" w:pos="-2127"/>
          <w:tab w:val="left" w:pos="-993"/>
        </w:tabs>
        <w:jc w:val="both"/>
      </w:pPr>
    </w:p>
    <w:p w:rsidR="00941064" w:rsidRDefault="00941064" w:rsidP="001B0386">
      <w:pPr>
        <w:tabs>
          <w:tab w:val="left" w:pos="-2127"/>
          <w:tab w:val="left" w:pos="-993"/>
        </w:tabs>
        <w:jc w:val="both"/>
      </w:pPr>
      <w:r>
        <w:tab/>
        <w:t xml:space="preserve">19.1.3.3. </w:t>
      </w:r>
      <w:r w:rsidRPr="00287C53">
        <w:rPr>
          <w:i/>
        </w:rPr>
        <w:t>Административная процедура</w:t>
      </w:r>
      <w:r>
        <w:t xml:space="preserve"> – оформление и направление победителю конкурса договора купли-продажи муниципального имущества.</w:t>
      </w:r>
    </w:p>
    <w:p w:rsidR="00941064" w:rsidRDefault="00941064" w:rsidP="001B0386">
      <w:pPr>
        <w:tabs>
          <w:tab w:val="left" w:pos="-2127"/>
          <w:tab w:val="left" w:pos="-993"/>
        </w:tabs>
        <w:jc w:val="both"/>
      </w:pPr>
    </w:p>
    <w:p w:rsidR="00941064" w:rsidRDefault="00941064" w:rsidP="001B0386">
      <w:pPr>
        <w:tabs>
          <w:tab w:val="left" w:pos="-2127"/>
          <w:tab w:val="left" w:pos="-993"/>
        </w:tabs>
        <w:jc w:val="both"/>
      </w:pPr>
    </w:p>
    <w:p w:rsidR="00941064" w:rsidRDefault="00941064" w:rsidP="001B0386">
      <w:pPr>
        <w:tabs>
          <w:tab w:val="left" w:pos="-2127"/>
          <w:tab w:val="left" w:pos="-993"/>
        </w:tabs>
        <w:jc w:val="both"/>
      </w:pPr>
      <w:r>
        <w:tab/>
        <w:t>Основанием для начала административной процедуры является протокол об итогах конкурса.</w:t>
      </w:r>
    </w:p>
    <w:p w:rsidR="00941064" w:rsidRDefault="00941064" w:rsidP="001B0386">
      <w:pPr>
        <w:tabs>
          <w:tab w:val="left" w:pos="-2127"/>
          <w:tab w:val="left" w:pos="-993"/>
        </w:tabs>
        <w:jc w:val="both"/>
      </w:pPr>
      <w:r>
        <w:tab/>
        <w:t>Ответственным за исполнение административной процедуры является продавец.</w:t>
      </w:r>
    </w:p>
    <w:p w:rsidR="00941064" w:rsidRDefault="00941064" w:rsidP="001B0386">
      <w:pPr>
        <w:tabs>
          <w:tab w:val="left" w:pos="-2127"/>
          <w:tab w:val="left" w:pos="-993"/>
        </w:tabs>
        <w:jc w:val="both"/>
      </w:pPr>
      <w:r>
        <w:tab/>
        <w:t>По результатам конкурса продавец и победитель конкурса (покупатель) в течение 5 рабочих дней с даты подведения итогов конкурса заключают в соответствии с законодательством Российской Федерации договор купли-продажи муниципального имущества.</w:t>
      </w:r>
    </w:p>
    <w:p w:rsidR="00941064" w:rsidRDefault="00941064" w:rsidP="001B0386">
      <w:pPr>
        <w:tabs>
          <w:tab w:val="left" w:pos="-2127"/>
          <w:tab w:val="left" w:pos="-993"/>
        </w:tabs>
        <w:jc w:val="both"/>
      </w:pPr>
      <w:r>
        <w:tab/>
        <w:t>Процедура оформления договора купли-продажи муниципального имущества включает в себя:</w:t>
      </w:r>
    </w:p>
    <w:p w:rsidR="00941064" w:rsidRDefault="00941064" w:rsidP="001B0386">
      <w:pPr>
        <w:numPr>
          <w:ilvl w:val="0"/>
          <w:numId w:val="23"/>
        </w:numPr>
        <w:tabs>
          <w:tab w:val="clear" w:pos="4644"/>
          <w:tab w:val="left" w:pos="-2127"/>
          <w:tab w:val="left" w:pos="-993"/>
          <w:tab w:val="num" w:pos="993"/>
        </w:tabs>
        <w:ind w:left="0" w:firstLine="709"/>
        <w:jc w:val="both"/>
      </w:pPr>
      <w:r>
        <w:t>подготовку договора купли-продажи муниципального имущества;</w:t>
      </w:r>
    </w:p>
    <w:p w:rsidR="00941064" w:rsidRDefault="00941064" w:rsidP="001B0386">
      <w:pPr>
        <w:numPr>
          <w:ilvl w:val="0"/>
          <w:numId w:val="23"/>
        </w:numPr>
        <w:tabs>
          <w:tab w:val="clear" w:pos="4644"/>
          <w:tab w:val="left" w:pos="-2127"/>
          <w:tab w:val="left" w:pos="-993"/>
          <w:tab w:val="num" w:pos="993"/>
        </w:tabs>
        <w:ind w:left="0" w:firstLine="709"/>
        <w:jc w:val="both"/>
      </w:pPr>
      <w:r>
        <w:t>проверку, визирование и подписание усиленной квалифицированной электронной подписью договора купли-продажи муниципального имущества уполномоченным на подписание такого документа должностным лицом Управления;</w:t>
      </w:r>
    </w:p>
    <w:p w:rsidR="00941064" w:rsidRDefault="00941064" w:rsidP="001B0386">
      <w:pPr>
        <w:numPr>
          <w:ilvl w:val="0"/>
          <w:numId w:val="23"/>
        </w:numPr>
        <w:tabs>
          <w:tab w:val="clear" w:pos="4644"/>
          <w:tab w:val="left" w:pos="-2127"/>
          <w:tab w:val="left" w:pos="-993"/>
          <w:tab w:val="num" w:pos="993"/>
        </w:tabs>
        <w:ind w:left="0" w:firstLine="709"/>
        <w:jc w:val="both"/>
      </w:pPr>
      <w:r>
        <w:t>направление подписанного договора купли-продажи заявителю.</w:t>
      </w:r>
    </w:p>
    <w:p w:rsidR="00941064" w:rsidRDefault="00941064" w:rsidP="001B0386">
      <w:pPr>
        <w:tabs>
          <w:tab w:val="left" w:pos="-2127"/>
          <w:tab w:val="left" w:pos="-993"/>
        </w:tabs>
        <w:jc w:val="both"/>
      </w:pPr>
      <w:r>
        <w:tab/>
        <w:t>Продавец направляет победителю конкурса (покупателю) договор купли-продажи муниципального имущества в форме электронного документа.</w:t>
      </w:r>
    </w:p>
    <w:p w:rsidR="00941064" w:rsidRDefault="00941064" w:rsidP="001B0386">
      <w:pPr>
        <w:tabs>
          <w:tab w:val="left" w:pos="-2127"/>
          <w:tab w:val="left" w:pos="-993"/>
        </w:tabs>
        <w:jc w:val="both"/>
      </w:pPr>
      <w:r>
        <w:tab/>
        <w:t>Критерием принятия решения о подготовке и направлении договора купли-продажи муниципального имущества является наличие протокола об итогах конкурса.</w:t>
      </w:r>
    </w:p>
    <w:p w:rsidR="00941064" w:rsidRDefault="00941064" w:rsidP="001B0386">
      <w:pPr>
        <w:tabs>
          <w:tab w:val="left" w:pos="-2127"/>
          <w:tab w:val="left" w:pos="-993"/>
        </w:tabs>
        <w:jc w:val="both"/>
      </w:pPr>
      <w:r>
        <w:tab/>
        <w:t>Результатом данной административной процедуры является договор купли-продажи муниципального имущества.</w:t>
      </w:r>
    </w:p>
    <w:p w:rsidR="00941064" w:rsidRDefault="00941064" w:rsidP="001B0386">
      <w:pPr>
        <w:tabs>
          <w:tab w:val="left" w:pos="-2127"/>
          <w:tab w:val="left" w:pos="-993"/>
        </w:tabs>
        <w:jc w:val="both"/>
      </w:pPr>
      <w:r>
        <w:tab/>
        <w:t>Способом фиксации административной процедуры является подписание договора купли-продажи муниципального имущества уполномоченным на подписание такого документа должностным лицом Управления.</w:t>
      </w:r>
    </w:p>
    <w:p w:rsidR="00941064" w:rsidRDefault="00941064" w:rsidP="001B0386">
      <w:pPr>
        <w:tabs>
          <w:tab w:val="left" w:pos="-2127"/>
          <w:tab w:val="left" w:pos="-993"/>
        </w:tabs>
        <w:jc w:val="both"/>
      </w:pPr>
    </w:p>
    <w:p w:rsidR="00941064" w:rsidRDefault="00941064" w:rsidP="001B0386">
      <w:pPr>
        <w:tabs>
          <w:tab w:val="left" w:pos="-2127"/>
          <w:tab w:val="left" w:pos="-993"/>
        </w:tabs>
        <w:jc w:val="both"/>
      </w:pPr>
      <w:r>
        <w:tab/>
      </w:r>
      <w:r>
        <w:rPr>
          <w:b/>
        </w:rPr>
        <w:t xml:space="preserve">19.1.4. </w:t>
      </w:r>
      <w:r w:rsidRPr="004F35F9">
        <w:rPr>
          <w:b/>
        </w:rPr>
        <w:t>Описание административных процедур при продаже муниципального имущества посредством публичного предложения.</w:t>
      </w:r>
    </w:p>
    <w:p w:rsidR="00941064" w:rsidRDefault="00941064" w:rsidP="001B0386">
      <w:pPr>
        <w:tabs>
          <w:tab w:val="left" w:pos="-2127"/>
          <w:tab w:val="left" w:pos="-993"/>
        </w:tabs>
        <w:jc w:val="both"/>
      </w:pPr>
    </w:p>
    <w:p w:rsidR="00941064" w:rsidRDefault="00941064" w:rsidP="001B0386">
      <w:pPr>
        <w:tabs>
          <w:tab w:val="left" w:pos="-2127"/>
          <w:tab w:val="left" w:pos="-993"/>
        </w:tabs>
        <w:jc w:val="both"/>
      </w:pPr>
      <w:r>
        <w:tab/>
        <w:t xml:space="preserve">19.1.4.1. </w:t>
      </w:r>
      <w:r w:rsidRPr="004F35F9">
        <w:rPr>
          <w:i/>
        </w:rPr>
        <w:t>Административная процедура</w:t>
      </w:r>
      <w:r>
        <w:t xml:space="preserve"> – прием и регистрация заявок и пакета документов.</w:t>
      </w:r>
    </w:p>
    <w:p w:rsidR="00941064" w:rsidRDefault="00941064" w:rsidP="001B0386">
      <w:pPr>
        <w:tabs>
          <w:tab w:val="left" w:pos="-2127"/>
          <w:tab w:val="left" w:pos="-993"/>
        </w:tabs>
        <w:jc w:val="both"/>
      </w:pPr>
      <w:r>
        <w:tab/>
        <w:t>Для продажи муниципального имущества уведомление о проведении продажи муниципального имущества направляется оператору электронной площадки продавцом не позднее 3 календарных дней до дня размещения информационного сообщения о проведении продажи муниципального имущества на официальном сайте торгов и официальном портале Администрации Ржевского муниципального округа Тверской области.</w:t>
      </w:r>
    </w:p>
    <w:p w:rsidR="00941064" w:rsidRDefault="00941064" w:rsidP="001B0386">
      <w:pPr>
        <w:tabs>
          <w:tab w:val="left" w:pos="-2127"/>
          <w:tab w:val="left" w:pos="-993"/>
        </w:tabs>
        <w:jc w:val="both"/>
      </w:pPr>
      <w:r>
        <w:tab/>
        <w:t>Ответственным за исполнение данной административной процедуры является оператор электронной площадки.</w:t>
      </w:r>
    </w:p>
    <w:p w:rsidR="00941064" w:rsidRDefault="00941064" w:rsidP="001B0386">
      <w:pPr>
        <w:tabs>
          <w:tab w:val="left" w:pos="-2127"/>
          <w:tab w:val="left" w:pos="-993"/>
        </w:tabs>
        <w:jc w:val="both"/>
      </w:pPr>
      <w:r>
        <w:tab/>
        <w:t>Для участия в продаже муниципального имущества посредством публичного предложения претенденты заполняют размещенную в открытой части электронной площадки форму заявки с приложением электронных документов в соответствии с перечнем, приведенным в информационном сообщении о продаже муниципального имущества посредством публичного предложения.</w:t>
      </w:r>
    </w:p>
    <w:p w:rsidR="00941064" w:rsidRDefault="00941064" w:rsidP="001B0386">
      <w:pPr>
        <w:tabs>
          <w:tab w:val="left" w:pos="-2127"/>
          <w:tab w:val="left" w:pos="-993"/>
        </w:tabs>
        <w:jc w:val="both"/>
      </w:pPr>
      <w:r>
        <w:tab/>
        <w:t>Заявка подается путем заполнения ее электронной формы, размещенной в открытой части электронной площадки, с приложением электронных образов документов, предусмотренных разделом 2 настоящего Административного регламента.</w:t>
      </w:r>
    </w:p>
    <w:p w:rsidR="00941064" w:rsidRDefault="00941064" w:rsidP="001B0386">
      <w:pPr>
        <w:tabs>
          <w:tab w:val="left" w:pos="-2127"/>
          <w:tab w:val="left" w:pos="-993"/>
        </w:tabs>
        <w:jc w:val="both"/>
      </w:pPr>
      <w:r>
        <w:tab/>
        <w:t>Одно лицо имеет право подать только одну заявку.</w:t>
      </w:r>
    </w:p>
    <w:p w:rsidR="00941064" w:rsidRDefault="00941064" w:rsidP="001B0386">
      <w:pPr>
        <w:tabs>
          <w:tab w:val="left" w:pos="-2127"/>
          <w:tab w:val="left" w:pos="-993"/>
        </w:tabs>
        <w:jc w:val="both"/>
      </w:pPr>
      <w:r>
        <w:tab/>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941064" w:rsidRDefault="00941064" w:rsidP="001B0386">
      <w:pPr>
        <w:tabs>
          <w:tab w:val="left" w:pos="-2127"/>
          <w:tab w:val="left" w:pos="-993"/>
        </w:tabs>
        <w:jc w:val="both"/>
      </w:pPr>
      <w:r>
        <w:tab/>
        <w:t>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941064" w:rsidRDefault="00941064" w:rsidP="001B0386">
      <w:pPr>
        <w:tabs>
          <w:tab w:val="left" w:pos="-2127"/>
          <w:tab w:val="left" w:pos="-993"/>
        </w:tabs>
        <w:jc w:val="both"/>
      </w:pPr>
      <w:r>
        <w:tab/>
        <w:t>Прием заявок и прилагаемых к ним документов начинается с даты и времени, указанных в информационном сообщении о проведении продажи муниципального имущества, осуществляется в течение не менее 25 календарных дней.</w:t>
      </w:r>
    </w:p>
    <w:p w:rsidR="00941064" w:rsidRDefault="00941064" w:rsidP="001B0386">
      <w:pPr>
        <w:tabs>
          <w:tab w:val="left" w:pos="-2127"/>
          <w:tab w:val="left" w:pos="-993"/>
        </w:tabs>
        <w:jc w:val="both"/>
      </w:pPr>
    </w:p>
    <w:p w:rsidR="00941064" w:rsidRDefault="00941064" w:rsidP="001B0386">
      <w:pPr>
        <w:tabs>
          <w:tab w:val="left" w:pos="-2127"/>
          <w:tab w:val="left" w:pos="-993"/>
        </w:tabs>
        <w:jc w:val="both"/>
      </w:pPr>
      <w:r>
        <w:tab/>
        <w:t>В течение этого периода оператор электронной площадки ежедневно направляет продавцу уведомления о поступивших заявках.</w:t>
      </w:r>
    </w:p>
    <w:p w:rsidR="00941064" w:rsidRDefault="00941064" w:rsidP="001B0386">
      <w:pPr>
        <w:tabs>
          <w:tab w:val="left" w:pos="-2127"/>
          <w:tab w:val="left" w:pos="-993"/>
        </w:tabs>
        <w:jc w:val="both"/>
      </w:pPr>
      <w:r>
        <w:tab/>
        <w:t>Критерием принятия решений о регистрации заявки на участие в продаже муниципального имущества посредством публичного предложения и пакета документов является факт направления заявителем заявки на участие в продаже муниципального имущества посредством публичного предложения и пакета документов в электронной форме.</w:t>
      </w:r>
    </w:p>
    <w:p w:rsidR="00941064" w:rsidRDefault="00941064" w:rsidP="001B0386">
      <w:pPr>
        <w:tabs>
          <w:tab w:val="left" w:pos="-2127"/>
          <w:tab w:val="left" w:pos="-993"/>
        </w:tabs>
        <w:jc w:val="both"/>
      </w:pPr>
      <w:r>
        <w:tab/>
        <w:t>Результатом административной процедуры является прием заявки и пакета документов.</w:t>
      </w:r>
    </w:p>
    <w:p w:rsidR="00941064" w:rsidRDefault="00941064" w:rsidP="001B0386">
      <w:pPr>
        <w:tabs>
          <w:tab w:val="left" w:pos="-2127"/>
          <w:tab w:val="left" w:pos="-993"/>
        </w:tabs>
        <w:jc w:val="both"/>
      </w:pPr>
      <w:r>
        <w:tab/>
        <w:t>Способом фиксации результата административной процедуры является регистрация заявки на участие в продаже муниципального имущества посредством публичного предложения и пакета документов.</w:t>
      </w:r>
    </w:p>
    <w:p w:rsidR="00941064" w:rsidRDefault="00941064" w:rsidP="001B0386">
      <w:pPr>
        <w:tabs>
          <w:tab w:val="left" w:pos="-2127"/>
          <w:tab w:val="left" w:pos="-993"/>
        </w:tabs>
        <w:jc w:val="both"/>
      </w:pPr>
    </w:p>
    <w:p w:rsidR="00941064" w:rsidRDefault="00941064" w:rsidP="001B0386">
      <w:pPr>
        <w:tabs>
          <w:tab w:val="left" w:pos="-2127"/>
          <w:tab w:val="left" w:pos="-993"/>
        </w:tabs>
        <w:jc w:val="both"/>
      </w:pPr>
      <w:r>
        <w:tab/>
        <w:t xml:space="preserve">19.1.4.2. </w:t>
      </w:r>
      <w:r w:rsidRPr="004F35F9">
        <w:rPr>
          <w:i/>
        </w:rPr>
        <w:t>Административная процедура</w:t>
      </w:r>
      <w:r>
        <w:t xml:space="preserve"> – принятие решения (протокола) о признании претендентов участниками продажи муниципального имущества посредством публичного предложения либо об отказе в допуске к участию в продаже муниципального имущества посредством публичного предложения.</w:t>
      </w:r>
    </w:p>
    <w:p w:rsidR="00941064" w:rsidRDefault="00941064" w:rsidP="001B0386">
      <w:pPr>
        <w:tabs>
          <w:tab w:val="left" w:pos="-2127"/>
          <w:tab w:val="left" w:pos="-993"/>
        </w:tabs>
        <w:jc w:val="both"/>
      </w:pPr>
      <w:r>
        <w:tab/>
        <w:t>Основанием для начала административной процедуры является поступление в «личный кабинет» продавца заявок на участие в продаже муниципального имущества посредством публичного предложения и пакета документов в электронной форме.</w:t>
      </w:r>
    </w:p>
    <w:p w:rsidR="00941064" w:rsidRDefault="00941064" w:rsidP="001B0386">
      <w:pPr>
        <w:tabs>
          <w:tab w:val="left" w:pos="-2127"/>
          <w:tab w:val="left" w:pos="-993"/>
        </w:tabs>
        <w:jc w:val="both"/>
      </w:pPr>
      <w:r>
        <w:tab/>
        <w:t>Ответственным за исполнение данной административной процедуры является комиссия по проведению торгов.</w:t>
      </w:r>
    </w:p>
    <w:p w:rsidR="00941064" w:rsidRDefault="00941064" w:rsidP="001B0386">
      <w:pPr>
        <w:tabs>
          <w:tab w:val="left" w:pos="-2127"/>
          <w:tab w:val="left" w:pos="-993"/>
        </w:tabs>
        <w:jc w:val="both"/>
      </w:pPr>
      <w:r>
        <w:tab/>
        <w:t>В день определения участников, указанный в информационном сообщении о продаже муниципального имущества посредством публичного предложения, оператор электронной площадки через «личный кабинет» продавца обеспечивает доступ комиссии по проведению торгов к поданным претендентами заявкам и прилагаемым к ним документам, а также к журналу приема заявок.</w:t>
      </w:r>
    </w:p>
    <w:p w:rsidR="00941064" w:rsidRDefault="00941064" w:rsidP="001B0386">
      <w:pPr>
        <w:tabs>
          <w:tab w:val="left" w:pos="-2127"/>
          <w:tab w:val="left" w:pos="-993"/>
        </w:tabs>
        <w:jc w:val="both"/>
      </w:pPr>
      <w:r>
        <w:tab/>
        <w:t>По итогам рассмотрения заявок и прилагаемых к ним документов претендентов и установления факта поступления задатка комиссия по проведению торгов в тот же день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продаже муниципального имущества посредством публичного предложения, с указанием оснований отказа.</w:t>
      </w:r>
    </w:p>
    <w:p w:rsidR="00941064" w:rsidRDefault="00941064" w:rsidP="001B0386">
      <w:pPr>
        <w:tabs>
          <w:tab w:val="left" w:pos="-2127"/>
          <w:tab w:val="left" w:pos="-993"/>
        </w:tabs>
        <w:jc w:val="both"/>
      </w:pPr>
      <w:r>
        <w:tab/>
        <w:t>Не позднее следующего рабочего дня после дня подписания протокола о признании претендентов участниками продажи муниципального имущества посредством публичного предложения всем претендентам, подавшим заявки, направляются уведомления о принятом решении о признании претендентов участниками продажи муниципального имущества посредством публичного предложения или об отказе в допуске к участию в продаже муниципального имущества посредством публичного предложения с указанием оснований отказа, согласно разделу 2 настоящего Административного регламента.</w:t>
      </w:r>
    </w:p>
    <w:p w:rsidR="00941064" w:rsidRDefault="00941064" w:rsidP="001B0386">
      <w:pPr>
        <w:tabs>
          <w:tab w:val="left" w:pos="-2127"/>
          <w:tab w:val="left" w:pos="-993"/>
        </w:tabs>
        <w:jc w:val="both"/>
      </w:pPr>
      <w:r>
        <w:tab/>
        <w:t>Протокол размещается в открытой части электронной площадки, на официальном сайте.</w:t>
      </w:r>
    </w:p>
    <w:p w:rsidR="00941064" w:rsidRDefault="00941064" w:rsidP="001B0386">
      <w:pPr>
        <w:tabs>
          <w:tab w:val="left" w:pos="-2127"/>
          <w:tab w:val="left" w:pos="-993"/>
        </w:tabs>
        <w:jc w:val="both"/>
      </w:pPr>
      <w:r>
        <w:tab/>
        <w:t>Критерием рассмотрения заявок на участие в продаже муниципального имущества посредством публичного предложения является факт наличия заявок на участие в продаже муниципального имущества.</w:t>
      </w:r>
    </w:p>
    <w:p w:rsidR="00941064" w:rsidRDefault="00941064" w:rsidP="001B0386">
      <w:pPr>
        <w:tabs>
          <w:tab w:val="left" w:pos="-2127"/>
          <w:tab w:val="left" w:pos="-993"/>
        </w:tabs>
        <w:jc w:val="both"/>
      </w:pPr>
      <w:r>
        <w:tab/>
        <w:t>Результатом административной процедуры является подписанный протокол о признании претендентов участниками продажи муниципального имущества либо отказ в допуске к участию в продаже муниципального имущества.</w:t>
      </w:r>
    </w:p>
    <w:p w:rsidR="00941064" w:rsidRDefault="00941064" w:rsidP="001B0386">
      <w:pPr>
        <w:tabs>
          <w:tab w:val="left" w:pos="-2127"/>
          <w:tab w:val="left" w:pos="-993"/>
        </w:tabs>
        <w:jc w:val="both"/>
      </w:pPr>
      <w:r>
        <w:tab/>
        <w:t>Способом фиксации административной процедуры является подписание комиссией по проведению торгов протокола о признании претендентов участниками продажи муниципального имущества и размещение информации о претендентах, не допущенных к участию в продаже имущества посредством публичного предложения в открытой части электронной площадки, на официальном сайте торгов.</w:t>
      </w:r>
    </w:p>
    <w:p w:rsidR="00941064" w:rsidRDefault="00941064" w:rsidP="001B0386">
      <w:pPr>
        <w:tabs>
          <w:tab w:val="left" w:pos="-2127"/>
          <w:tab w:val="left" w:pos="-993"/>
        </w:tabs>
        <w:jc w:val="both"/>
      </w:pPr>
    </w:p>
    <w:p w:rsidR="00941064" w:rsidRDefault="00941064" w:rsidP="001B0386">
      <w:pPr>
        <w:tabs>
          <w:tab w:val="left" w:pos="-2127"/>
          <w:tab w:val="left" w:pos="-993"/>
        </w:tabs>
        <w:jc w:val="both"/>
      </w:pPr>
    </w:p>
    <w:p w:rsidR="00941064" w:rsidRDefault="00941064" w:rsidP="001B0386">
      <w:pPr>
        <w:tabs>
          <w:tab w:val="left" w:pos="-2127"/>
          <w:tab w:val="left" w:pos="-993"/>
        </w:tabs>
        <w:jc w:val="both"/>
      </w:pPr>
      <w:r>
        <w:tab/>
        <w:t xml:space="preserve">19.1.4.3. </w:t>
      </w:r>
      <w:r w:rsidRPr="005E1C5A">
        <w:rPr>
          <w:i/>
        </w:rPr>
        <w:t>Административная процедура</w:t>
      </w:r>
      <w:r>
        <w:t xml:space="preserve"> – продажа муниципального имущества посредством публичного предложения и оформление протокола об итогах продажи муниципального имущества.</w:t>
      </w:r>
    </w:p>
    <w:p w:rsidR="00941064" w:rsidRDefault="00941064" w:rsidP="001B0386">
      <w:pPr>
        <w:tabs>
          <w:tab w:val="left" w:pos="-2127"/>
          <w:tab w:val="left" w:pos="-993"/>
        </w:tabs>
        <w:jc w:val="both"/>
      </w:pPr>
      <w:r>
        <w:tab/>
        <w:t>Основанием для начала административной процедуры является подписанный протокол о признании претендентов участниками продажи муниципального имущества.</w:t>
      </w:r>
    </w:p>
    <w:p w:rsidR="00941064" w:rsidRDefault="00941064" w:rsidP="001B0386">
      <w:pPr>
        <w:tabs>
          <w:tab w:val="left" w:pos="-2127"/>
          <w:tab w:val="left" w:pos="-993"/>
        </w:tabs>
        <w:jc w:val="both"/>
      </w:pPr>
      <w:r>
        <w:tab/>
        <w:t>Ответственным за исполнение данной административной процедуры является комиссия по проведению торгов.</w:t>
      </w:r>
      <w:r>
        <w:tab/>
      </w:r>
    </w:p>
    <w:p w:rsidR="00941064" w:rsidRDefault="00941064" w:rsidP="001B0386">
      <w:pPr>
        <w:tabs>
          <w:tab w:val="left" w:pos="-2127"/>
          <w:tab w:val="left" w:pos="-993"/>
        </w:tabs>
        <w:jc w:val="both"/>
      </w:pPr>
      <w:r>
        <w:tab/>
        <w:t>Процедура продажи муниципального имущества посредством публичного предложения проводится в день и во время, указанные в информационном сообщении о продаже муниципального имущества посредством публичного предложения в соответствии с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w:t>
      </w:r>
    </w:p>
    <w:p w:rsidR="00941064" w:rsidRDefault="00941064" w:rsidP="001B0386">
      <w:pPr>
        <w:tabs>
          <w:tab w:val="left" w:pos="-2127"/>
          <w:tab w:val="left" w:pos="-993"/>
        </w:tabs>
        <w:jc w:val="both"/>
      </w:pPr>
      <w:r>
        <w:tab/>
        <w:t>Ход проведения процедуры продажи муниципального имущества посредством публичного предложения фиксируется оператором электронной площадки в электронном журнале, который направляется в комиссию по проведению торгов в течение одного часа со времени завершения приема предложений о цене муниципального имущества для подведения итогов продажи муниципального имущества посредством публичного предложения путем оформления протокола об итогах такой продажи.</w:t>
      </w:r>
    </w:p>
    <w:p w:rsidR="00941064" w:rsidRDefault="00941064" w:rsidP="001B0386">
      <w:pPr>
        <w:tabs>
          <w:tab w:val="left" w:pos="-2127"/>
          <w:tab w:val="left" w:pos="-993"/>
        </w:tabs>
        <w:jc w:val="both"/>
      </w:pPr>
      <w:r>
        <w:tab/>
        <w:t>Протокол об итогах продажи муниципального имущества посредством публичного предложения, содержащий цену муниципального имущества, предложенную победителем, и удостоверяющий право победителя на заключение договора купли-продажи муниципального имущества, подписывается комиссией по проведению торгов в течение одного часа со времени получения от оператора электронной площадки электронного журнала.</w:t>
      </w:r>
    </w:p>
    <w:p w:rsidR="00941064" w:rsidRDefault="00941064" w:rsidP="001B0386">
      <w:pPr>
        <w:tabs>
          <w:tab w:val="left" w:pos="-2127"/>
          <w:tab w:val="left" w:pos="-993"/>
        </w:tabs>
        <w:jc w:val="both"/>
      </w:pPr>
      <w:r>
        <w:tab/>
        <w:t>Процедура продажи муниципального имущества посредством публичного предложения считается завершенной со времени подписания комиссией по проведению торгов протокола об итогах такой продажи.</w:t>
      </w:r>
    </w:p>
    <w:p w:rsidR="00941064" w:rsidRDefault="00941064" w:rsidP="001B0386">
      <w:pPr>
        <w:tabs>
          <w:tab w:val="left" w:pos="-2127"/>
          <w:tab w:val="left" w:pos="-993"/>
        </w:tabs>
        <w:jc w:val="both"/>
      </w:pPr>
      <w:r>
        <w:tab/>
        <w:t>В течение одного часа со времени подписания протокола об итогах продажи муниципального имущества посредством публичного предложения победителю направляется уведомление о признании его победителем, протокол размещается в открытой части электронной площадки.</w:t>
      </w:r>
    </w:p>
    <w:p w:rsidR="00941064" w:rsidRDefault="00941064" w:rsidP="001B0386">
      <w:pPr>
        <w:tabs>
          <w:tab w:val="left" w:pos="-2127"/>
          <w:tab w:val="left" w:pos="-993"/>
        </w:tabs>
        <w:jc w:val="both"/>
      </w:pPr>
      <w:r>
        <w:tab/>
        <w:t>Решение о признании продажи муниципального имущества посредством публичного предложения несостоявшейся оформляется протоколом об итогах продажи муниципального имущества посредством публичного предложения.</w:t>
      </w:r>
    </w:p>
    <w:p w:rsidR="00941064" w:rsidRDefault="00941064" w:rsidP="001B0386">
      <w:pPr>
        <w:tabs>
          <w:tab w:val="left" w:pos="-2127"/>
          <w:tab w:val="left" w:pos="-993"/>
        </w:tabs>
        <w:jc w:val="both"/>
      </w:pPr>
      <w:r>
        <w:tab/>
        <w:t>Критерием проведения торгов по продаже муниципального имущества посредством публичного предложения является наличие протокола о признании претендентов участниками продажи муниципального имущества посредством публичного предложения.</w:t>
      </w:r>
    </w:p>
    <w:p w:rsidR="00941064" w:rsidRDefault="00941064" w:rsidP="001B0386">
      <w:pPr>
        <w:tabs>
          <w:tab w:val="left" w:pos="-2127"/>
          <w:tab w:val="left" w:pos="-993"/>
        </w:tabs>
        <w:jc w:val="both"/>
      </w:pPr>
      <w:r>
        <w:tab/>
        <w:t>Результатом административной процедуры является подписанный протокол об итогах продажи муниципального имущества посредством публичного предложения.</w:t>
      </w:r>
    </w:p>
    <w:p w:rsidR="00941064" w:rsidRDefault="00941064" w:rsidP="001B0386">
      <w:pPr>
        <w:tabs>
          <w:tab w:val="left" w:pos="-2127"/>
          <w:tab w:val="left" w:pos="-993"/>
        </w:tabs>
        <w:jc w:val="both"/>
      </w:pPr>
      <w:r>
        <w:tab/>
        <w:t>Способом фиксации результата административной процедуры является подписание протокола об итогах продажи имущества посредством публичного предложения и размещение в открытой части электронной площадки протокола.</w:t>
      </w:r>
    </w:p>
    <w:p w:rsidR="00941064" w:rsidRDefault="00941064" w:rsidP="001B0386">
      <w:pPr>
        <w:tabs>
          <w:tab w:val="left" w:pos="-2127"/>
          <w:tab w:val="left" w:pos="-993"/>
        </w:tabs>
        <w:jc w:val="both"/>
      </w:pPr>
    </w:p>
    <w:p w:rsidR="00941064" w:rsidRDefault="00941064" w:rsidP="001B0386">
      <w:pPr>
        <w:tabs>
          <w:tab w:val="left" w:pos="-2127"/>
          <w:tab w:val="left" w:pos="-993"/>
        </w:tabs>
        <w:jc w:val="both"/>
      </w:pPr>
      <w:r>
        <w:tab/>
        <w:t xml:space="preserve">19.1.4.4. </w:t>
      </w:r>
      <w:r w:rsidRPr="005E1C5A">
        <w:rPr>
          <w:i/>
        </w:rPr>
        <w:t>Административная процедура</w:t>
      </w:r>
      <w:r>
        <w:t xml:space="preserve"> – оформление и направление победителю продажи муниципального имущества договора купли-продажи муниципального имущества.</w:t>
      </w:r>
    </w:p>
    <w:p w:rsidR="00941064" w:rsidRDefault="00941064" w:rsidP="001B0386">
      <w:pPr>
        <w:tabs>
          <w:tab w:val="left" w:pos="-2127"/>
          <w:tab w:val="left" w:pos="-993"/>
        </w:tabs>
        <w:jc w:val="both"/>
      </w:pPr>
      <w:r>
        <w:tab/>
        <w:t>Основанием для начала административной процедуры является протокол об итогах продажи муниципального имущества посредством публичного предложения.</w:t>
      </w:r>
    </w:p>
    <w:p w:rsidR="00941064" w:rsidRDefault="00941064" w:rsidP="001B0386">
      <w:pPr>
        <w:tabs>
          <w:tab w:val="left" w:pos="-2127"/>
          <w:tab w:val="left" w:pos="-993"/>
        </w:tabs>
        <w:jc w:val="both"/>
      </w:pPr>
      <w:r>
        <w:tab/>
        <w:t>Ответственным за исполнение административной процедуры является продавец.</w:t>
      </w:r>
    </w:p>
    <w:p w:rsidR="00941064" w:rsidRDefault="00941064" w:rsidP="001B0386">
      <w:pPr>
        <w:tabs>
          <w:tab w:val="left" w:pos="-2127"/>
          <w:tab w:val="left" w:pos="-993"/>
        </w:tabs>
        <w:jc w:val="both"/>
      </w:pPr>
      <w:r>
        <w:tab/>
        <w:t>Не позднее чем через 5 рабочих дней с даты проведения продажи муниципального имущества посредством публичного предложения с победителем заключается договор купли-продажи муниципального имущества.</w:t>
      </w:r>
    </w:p>
    <w:p w:rsidR="00941064" w:rsidRDefault="00941064" w:rsidP="001B0386">
      <w:pPr>
        <w:tabs>
          <w:tab w:val="left" w:pos="-2127"/>
          <w:tab w:val="left" w:pos="-993"/>
        </w:tabs>
        <w:jc w:val="both"/>
      </w:pPr>
      <w:r>
        <w:tab/>
        <w:t>Процедура оформления договора купли-продажи муниципального имущества включает в себя:</w:t>
      </w:r>
    </w:p>
    <w:p w:rsidR="00941064" w:rsidRDefault="00941064" w:rsidP="001B0386">
      <w:pPr>
        <w:tabs>
          <w:tab w:val="left" w:pos="-2127"/>
          <w:tab w:val="left" w:pos="-993"/>
        </w:tabs>
        <w:jc w:val="both"/>
      </w:pPr>
    </w:p>
    <w:p w:rsidR="00941064" w:rsidRDefault="00941064" w:rsidP="001B0386">
      <w:pPr>
        <w:numPr>
          <w:ilvl w:val="0"/>
          <w:numId w:val="23"/>
        </w:numPr>
        <w:tabs>
          <w:tab w:val="clear" w:pos="4644"/>
          <w:tab w:val="left" w:pos="-2127"/>
          <w:tab w:val="left" w:pos="-993"/>
          <w:tab w:val="num" w:pos="993"/>
        </w:tabs>
        <w:ind w:left="0" w:firstLine="709"/>
        <w:jc w:val="both"/>
      </w:pPr>
      <w:r>
        <w:t>подготовку договора купли-продажи муниципального имущества;</w:t>
      </w:r>
    </w:p>
    <w:p w:rsidR="00941064" w:rsidRDefault="00941064" w:rsidP="001B0386">
      <w:pPr>
        <w:numPr>
          <w:ilvl w:val="0"/>
          <w:numId w:val="23"/>
        </w:numPr>
        <w:tabs>
          <w:tab w:val="clear" w:pos="4644"/>
          <w:tab w:val="left" w:pos="-2127"/>
          <w:tab w:val="left" w:pos="-993"/>
          <w:tab w:val="num" w:pos="993"/>
        </w:tabs>
        <w:ind w:left="0" w:firstLine="709"/>
        <w:jc w:val="both"/>
      </w:pPr>
      <w:r>
        <w:t>проверку, визирование и подписание усиленной квалифицированной электронной подписью договора купли-продажи муниципального имущества уполномоченным на подписание такого документа должностным лицом Управления;</w:t>
      </w:r>
    </w:p>
    <w:p w:rsidR="00941064" w:rsidRDefault="00941064" w:rsidP="001B0386">
      <w:pPr>
        <w:numPr>
          <w:ilvl w:val="0"/>
          <w:numId w:val="23"/>
        </w:numPr>
        <w:tabs>
          <w:tab w:val="clear" w:pos="4644"/>
          <w:tab w:val="left" w:pos="-2127"/>
          <w:tab w:val="left" w:pos="-993"/>
          <w:tab w:val="num" w:pos="993"/>
        </w:tabs>
        <w:ind w:left="0" w:firstLine="709"/>
        <w:jc w:val="both"/>
      </w:pPr>
      <w:r>
        <w:t>направление подписанного договора купли-продажи победителю продажи муниципального имущества.</w:t>
      </w:r>
    </w:p>
    <w:p w:rsidR="00941064" w:rsidRDefault="00941064" w:rsidP="001B0386">
      <w:pPr>
        <w:tabs>
          <w:tab w:val="left" w:pos="-2127"/>
          <w:tab w:val="left" w:pos="-993"/>
        </w:tabs>
        <w:jc w:val="both"/>
      </w:pPr>
      <w:r>
        <w:tab/>
        <w:t>Продавец направляет победителю продажи муниципального имущества посредством публичного предложения (покупателю) договор купли-продажи муниципального имущества в форме электронного документа.</w:t>
      </w:r>
    </w:p>
    <w:p w:rsidR="00941064" w:rsidRDefault="00941064" w:rsidP="001B0386">
      <w:pPr>
        <w:tabs>
          <w:tab w:val="left" w:pos="-2127"/>
          <w:tab w:val="left" w:pos="-993"/>
        </w:tabs>
        <w:jc w:val="both"/>
      </w:pPr>
      <w:r>
        <w:tab/>
        <w:t>Критерием принятия решения о подготовке и направлении договора купли-продажи муниципального имущества является наличие протокола об итогах продажи муниципального имущества посредством публичного предложения.</w:t>
      </w:r>
    </w:p>
    <w:p w:rsidR="00941064" w:rsidRDefault="00941064" w:rsidP="001B0386">
      <w:pPr>
        <w:tabs>
          <w:tab w:val="left" w:pos="-2127"/>
          <w:tab w:val="left" w:pos="-993"/>
        </w:tabs>
        <w:jc w:val="both"/>
      </w:pPr>
      <w:r>
        <w:tab/>
        <w:t>Результатом данной административной процедуры является договор купли-продажи муниципального имущества.</w:t>
      </w:r>
    </w:p>
    <w:p w:rsidR="00941064" w:rsidRDefault="00941064" w:rsidP="001B0386">
      <w:pPr>
        <w:tabs>
          <w:tab w:val="left" w:pos="-2127"/>
          <w:tab w:val="left" w:pos="-993"/>
        </w:tabs>
        <w:jc w:val="both"/>
      </w:pPr>
      <w:r>
        <w:tab/>
        <w:t>Способом фиксации административной процедуры является подписание договора купли-продажи муниципального имущества уполномоченным на подписание такого документа должностным лицом Управления.</w:t>
      </w:r>
    </w:p>
    <w:p w:rsidR="00941064" w:rsidRDefault="00941064" w:rsidP="001B0386">
      <w:pPr>
        <w:tabs>
          <w:tab w:val="left" w:pos="-2127"/>
          <w:tab w:val="left" w:pos="-993"/>
        </w:tabs>
        <w:jc w:val="both"/>
      </w:pPr>
    </w:p>
    <w:p w:rsidR="00941064" w:rsidRDefault="00941064" w:rsidP="001B0386">
      <w:pPr>
        <w:tabs>
          <w:tab w:val="left" w:pos="-2127"/>
          <w:tab w:val="left" w:pos="-993"/>
        </w:tabs>
        <w:jc w:val="both"/>
      </w:pPr>
      <w:r>
        <w:tab/>
      </w:r>
      <w:r>
        <w:rPr>
          <w:b/>
        </w:rPr>
        <w:t xml:space="preserve">19.1.5. </w:t>
      </w:r>
      <w:r w:rsidRPr="00E63193">
        <w:rPr>
          <w:b/>
        </w:rPr>
        <w:t>Описание административных процедур при продаже муниципального имущества без объявления цены.</w:t>
      </w:r>
    </w:p>
    <w:p w:rsidR="00941064" w:rsidRDefault="00941064" w:rsidP="001B0386">
      <w:pPr>
        <w:tabs>
          <w:tab w:val="left" w:pos="-2127"/>
          <w:tab w:val="left" w:pos="-993"/>
        </w:tabs>
        <w:jc w:val="both"/>
      </w:pPr>
    </w:p>
    <w:p w:rsidR="00941064" w:rsidRDefault="00941064" w:rsidP="001B0386">
      <w:pPr>
        <w:tabs>
          <w:tab w:val="left" w:pos="-2127"/>
          <w:tab w:val="left" w:pos="-993"/>
        </w:tabs>
        <w:jc w:val="both"/>
      </w:pPr>
      <w:r>
        <w:tab/>
        <w:t xml:space="preserve">19.1.5.1. </w:t>
      </w:r>
      <w:r w:rsidRPr="00E63193">
        <w:rPr>
          <w:i/>
        </w:rPr>
        <w:t>Административная процедура</w:t>
      </w:r>
      <w:r>
        <w:t xml:space="preserve"> – прием и регистрация заявок и пакета документов.</w:t>
      </w:r>
    </w:p>
    <w:p w:rsidR="00941064" w:rsidRDefault="00941064" w:rsidP="001B0386">
      <w:pPr>
        <w:tabs>
          <w:tab w:val="left" w:pos="-2127"/>
          <w:tab w:val="left" w:pos="-993"/>
        </w:tabs>
        <w:jc w:val="both"/>
      </w:pPr>
      <w:r>
        <w:tab/>
        <w:t>Для продажи муниципального имущества уведомление о проведении продажи муниципального имущества без объявления цены направляется оператору электронной площадки продавцом не позднее 3 календарных дней до дня размещения информационного сообщения о проведении продажи муниципального имущества без объявления цены на официальном сайте торгов и официальном портале Администрации Ржевского муниципального округа Тверской области.</w:t>
      </w:r>
    </w:p>
    <w:p w:rsidR="00941064" w:rsidRDefault="00941064" w:rsidP="001B0386">
      <w:pPr>
        <w:tabs>
          <w:tab w:val="left" w:pos="-2127"/>
          <w:tab w:val="left" w:pos="-993"/>
        </w:tabs>
        <w:jc w:val="both"/>
      </w:pPr>
      <w:r>
        <w:tab/>
        <w:t>Ответственным за исполнение данной административной процедуры является оператор электронной площадки.</w:t>
      </w:r>
    </w:p>
    <w:p w:rsidR="00941064" w:rsidRDefault="00941064" w:rsidP="001B0386">
      <w:pPr>
        <w:tabs>
          <w:tab w:val="left" w:pos="-2127"/>
          <w:tab w:val="left" w:pos="-993"/>
        </w:tabs>
        <w:jc w:val="both"/>
      </w:pPr>
      <w:r>
        <w:tab/>
        <w:t>Для участия в продаже муниципального имущества без объявления цены претенденты заполняют размещенную в открытой части электронной площадки форму заявки с приложением электронных документов в соответствии с перечнем, приведенным в информационном сообщении о проведении продажи муниципального имущества без объявления цены, а также направляют свои предложения о цене муниципального имущества.</w:t>
      </w:r>
    </w:p>
    <w:p w:rsidR="00941064" w:rsidRDefault="00941064" w:rsidP="001B0386">
      <w:pPr>
        <w:tabs>
          <w:tab w:val="left" w:pos="-2127"/>
          <w:tab w:val="left" w:pos="-993"/>
        </w:tabs>
        <w:jc w:val="both"/>
      </w:pPr>
      <w:r>
        <w:tab/>
        <w:t>Заявка подается путем заполнения ее электронной формы, размещенной в открытой части электронной площадки, с приложением электронных образов документов, предусмотренных разделом 2 настоящего Административного регламента.</w:t>
      </w:r>
    </w:p>
    <w:p w:rsidR="00941064" w:rsidRDefault="00941064" w:rsidP="001B0386">
      <w:pPr>
        <w:tabs>
          <w:tab w:val="left" w:pos="-2127"/>
          <w:tab w:val="left" w:pos="-993"/>
        </w:tabs>
        <w:jc w:val="both"/>
      </w:pPr>
      <w:r>
        <w:tab/>
        <w:t>Предложение о цене имущества подается в форме отдельного электронного документа, которому оператор электронной площадки обеспечивает дополнительную степень защиты от несанкционированного просмотра.</w:t>
      </w:r>
    </w:p>
    <w:p w:rsidR="00941064" w:rsidRDefault="00941064" w:rsidP="001B0386">
      <w:pPr>
        <w:tabs>
          <w:tab w:val="left" w:pos="-2127"/>
          <w:tab w:val="left" w:pos="-993"/>
        </w:tabs>
        <w:jc w:val="both"/>
      </w:pPr>
      <w:r>
        <w:tab/>
        <w:t>Заявки с прилагаемыми к ним документами, а также предложения о цене муниципального имущества, поданные с нарушением установленного срока, на электронной площадке не регистрируются.</w:t>
      </w:r>
    </w:p>
    <w:p w:rsidR="00941064" w:rsidRDefault="00941064" w:rsidP="001B0386">
      <w:pPr>
        <w:tabs>
          <w:tab w:val="left" w:pos="-2127"/>
          <w:tab w:val="left" w:pos="-993"/>
        </w:tabs>
        <w:jc w:val="both"/>
      </w:pPr>
      <w:r>
        <w:tab/>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поступления на электронную площадку.</w:t>
      </w:r>
    </w:p>
    <w:p w:rsidR="00941064" w:rsidRDefault="00941064" w:rsidP="001B0386">
      <w:pPr>
        <w:tabs>
          <w:tab w:val="left" w:pos="-2127"/>
          <w:tab w:val="left" w:pos="-993"/>
        </w:tabs>
        <w:jc w:val="both"/>
      </w:pPr>
      <w:r>
        <w:tab/>
        <w:t>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941064" w:rsidRDefault="00941064" w:rsidP="001B0386">
      <w:pPr>
        <w:tabs>
          <w:tab w:val="left" w:pos="-2127"/>
          <w:tab w:val="left" w:pos="-993"/>
        </w:tabs>
        <w:jc w:val="both"/>
      </w:pPr>
    </w:p>
    <w:p w:rsidR="00941064" w:rsidRDefault="00941064" w:rsidP="001B0386">
      <w:pPr>
        <w:tabs>
          <w:tab w:val="left" w:pos="-2127"/>
          <w:tab w:val="left" w:pos="-993"/>
        </w:tabs>
        <w:jc w:val="both"/>
      </w:pPr>
    </w:p>
    <w:p w:rsidR="00941064" w:rsidRDefault="00941064" w:rsidP="001B0386">
      <w:pPr>
        <w:tabs>
          <w:tab w:val="left" w:pos="-2127"/>
          <w:tab w:val="left" w:pos="-993"/>
        </w:tabs>
        <w:jc w:val="both"/>
      </w:pPr>
    </w:p>
    <w:p w:rsidR="00941064" w:rsidRDefault="00941064" w:rsidP="001B0386">
      <w:pPr>
        <w:tabs>
          <w:tab w:val="left" w:pos="-2127"/>
          <w:tab w:val="left" w:pos="-993"/>
        </w:tabs>
        <w:jc w:val="both"/>
      </w:pPr>
      <w:r>
        <w:tab/>
        <w:t>Прием заявок и прилагаемых к ним документов начинается с даты и времени, указанных в информационном сообщении о проведении продажи муниципального имущества без объявления цены, осуществляется в течение не менее 25 календарных дней.</w:t>
      </w:r>
    </w:p>
    <w:p w:rsidR="00941064" w:rsidRDefault="00941064" w:rsidP="001B0386">
      <w:pPr>
        <w:tabs>
          <w:tab w:val="left" w:pos="-2127"/>
          <w:tab w:val="left" w:pos="-993"/>
        </w:tabs>
        <w:jc w:val="both"/>
      </w:pPr>
      <w:r>
        <w:tab/>
        <w:t>В течение этого периода оператор электронной площадки ежедневно направляет продавцу уведомления о поступивших заявках.</w:t>
      </w:r>
    </w:p>
    <w:p w:rsidR="00941064" w:rsidRDefault="00941064" w:rsidP="001B0386">
      <w:pPr>
        <w:tabs>
          <w:tab w:val="left" w:pos="-2127"/>
          <w:tab w:val="left" w:pos="-993"/>
        </w:tabs>
        <w:jc w:val="both"/>
      </w:pPr>
      <w:r>
        <w:tab/>
        <w:t>Зарегистрированная заявка является поступившим продавцу предложением (офертой) претендента, выражающим его намерение считать себя лицом, заключившим с продавцом договор купли-продажи муниципального имущества по предлагаемой претендентом цене муниципального имущества.</w:t>
      </w:r>
    </w:p>
    <w:p w:rsidR="00941064" w:rsidRDefault="00941064" w:rsidP="001B0386">
      <w:pPr>
        <w:tabs>
          <w:tab w:val="left" w:pos="-2127"/>
          <w:tab w:val="left" w:pos="-993"/>
        </w:tabs>
        <w:jc w:val="both"/>
      </w:pPr>
      <w:r>
        <w:tab/>
        <w:t>Претендент не вправе отозвать зарегистрированную заявку. Претендент вправе подать только одно предложение по цене муниципального имущества, которое не может быть изменено.</w:t>
      </w:r>
    </w:p>
    <w:p w:rsidR="00941064" w:rsidRDefault="00941064" w:rsidP="001B0386">
      <w:pPr>
        <w:tabs>
          <w:tab w:val="left" w:pos="-2127"/>
          <w:tab w:val="left" w:pos="-993"/>
        </w:tabs>
        <w:jc w:val="both"/>
      </w:pPr>
      <w:r>
        <w:tab/>
        <w:t>Продавец отказывает претенденту в приеме заявки в случаях, предусмотренных разделом 2 настоящего Административного регламента.</w:t>
      </w:r>
    </w:p>
    <w:p w:rsidR="00941064" w:rsidRDefault="00941064" w:rsidP="001B0386">
      <w:pPr>
        <w:tabs>
          <w:tab w:val="left" w:pos="-2127"/>
          <w:tab w:val="left" w:pos="-993"/>
        </w:tabs>
        <w:jc w:val="both"/>
      </w:pPr>
      <w:r>
        <w:tab/>
        <w:t>Критерием принятия решений о регистрации заявки и пакета документов является факт направления заявителем заявки и пакета документов на приобретение муниципального имущества без объявления цены в электронной форме.</w:t>
      </w:r>
    </w:p>
    <w:p w:rsidR="00941064" w:rsidRDefault="00941064" w:rsidP="001B0386">
      <w:pPr>
        <w:tabs>
          <w:tab w:val="left" w:pos="-2127"/>
          <w:tab w:val="left" w:pos="-993"/>
        </w:tabs>
        <w:jc w:val="both"/>
      </w:pPr>
      <w:r>
        <w:tab/>
        <w:t>Результатом административной процедуры является прием заявки и пакета документов.</w:t>
      </w:r>
    </w:p>
    <w:p w:rsidR="00941064" w:rsidRDefault="00941064" w:rsidP="001B0386">
      <w:pPr>
        <w:tabs>
          <w:tab w:val="left" w:pos="-2127"/>
          <w:tab w:val="left" w:pos="-993"/>
        </w:tabs>
        <w:jc w:val="both"/>
      </w:pPr>
      <w:r>
        <w:tab/>
        <w:t>Способом фиксации результата административной процедуры является регистрация заявки на приобретение муниципального имущества без объявления цены и пакета документов.</w:t>
      </w:r>
    </w:p>
    <w:p w:rsidR="00941064" w:rsidRDefault="00941064" w:rsidP="001B0386">
      <w:pPr>
        <w:tabs>
          <w:tab w:val="left" w:pos="-2127"/>
          <w:tab w:val="left" w:pos="-993"/>
        </w:tabs>
        <w:jc w:val="both"/>
      </w:pPr>
    </w:p>
    <w:p w:rsidR="00941064" w:rsidRDefault="00941064" w:rsidP="001B0386">
      <w:pPr>
        <w:tabs>
          <w:tab w:val="left" w:pos="-2127"/>
          <w:tab w:val="left" w:pos="-993"/>
        </w:tabs>
        <w:jc w:val="both"/>
      </w:pPr>
      <w:r>
        <w:tab/>
        <w:t xml:space="preserve">19.1.5.2. </w:t>
      </w:r>
      <w:r w:rsidRPr="00E63193">
        <w:rPr>
          <w:i/>
        </w:rPr>
        <w:t>Административная процедура</w:t>
      </w:r>
      <w:r>
        <w:t xml:space="preserve"> – принятие решения (протокола) об итогах продажи муниципального имущества без объявления цены.</w:t>
      </w:r>
    </w:p>
    <w:p w:rsidR="00941064" w:rsidRDefault="00941064" w:rsidP="001B0386">
      <w:pPr>
        <w:tabs>
          <w:tab w:val="left" w:pos="-2127"/>
          <w:tab w:val="left" w:pos="-993"/>
        </w:tabs>
        <w:jc w:val="both"/>
      </w:pPr>
      <w:r>
        <w:tab/>
        <w:t>Основанием для начала административной процедуры является обеспечение оператором электронной площадки открытого доступа продавца через «личный кабинет» к документам, поданным претендентами, а также к журналу приема заявок.</w:t>
      </w:r>
    </w:p>
    <w:p w:rsidR="00941064" w:rsidRDefault="00941064" w:rsidP="001B0386">
      <w:pPr>
        <w:tabs>
          <w:tab w:val="left" w:pos="-2127"/>
          <w:tab w:val="left" w:pos="-993"/>
        </w:tabs>
        <w:jc w:val="both"/>
      </w:pPr>
      <w:r>
        <w:tab/>
        <w:t>Ответственным за исполнение данной административной процедуры является комиссия по проведению торгов.</w:t>
      </w:r>
    </w:p>
    <w:p w:rsidR="00941064" w:rsidRDefault="00941064" w:rsidP="001B0386">
      <w:pPr>
        <w:tabs>
          <w:tab w:val="left" w:pos="-2127"/>
          <w:tab w:val="left" w:pos="-993"/>
        </w:tabs>
        <w:jc w:val="both"/>
      </w:pPr>
      <w:r>
        <w:tab/>
        <w:t>В закрытой части электронной площадки размещаются имена (наименования) участников и поданные ими предложения о цене муниципального имущества.</w:t>
      </w:r>
    </w:p>
    <w:p w:rsidR="00941064" w:rsidRDefault="00941064" w:rsidP="001B0386">
      <w:pPr>
        <w:tabs>
          <w:tab w:val="left" w:pos="-2127"/>
          <w:tab w:val="left" w:pos="-993"/>
        </w:tabs>
        <w:jc w:val="both"/>
      </w:pPr>
      <w:r>
        <w:tab/>
        <w:t>Процедура продажи муниципального имущества без объявления цены проводится комиссией по проведению торгов в соответствии с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w:t>
      </w:r>
    </w:p>
    <w:p w:rsidR="00941064" w:rsidRDefault="00941064" w:rsidP="001B0386">
      <w:pPr>
        <w:tabs>
          <w:tab w:val="left" w:pos="-2127"/>
          <w:tab w:val="left" w:pos="-993"/>
        </w:tabs>
        <w:jc w:val="both"/>
      </w:pPr>
      <w:r>
        <w:tab/>
        <w:t>По результатам рассмотрения заявок и прилагаемых к ним документов комиссия по проведению торгов принимает по каждой зарегистрированной заявке отдельное решение о рассмотрении предложения о цене муниципального имущества. Указанное решение оформляется протоколом об итогах продажи муниципального имущества без объявления цены.</w:t>
      </w:r>
    </w:p>
    <w:p w:rsidR="00941064" w:rsidRDefault="00941064" w:rsidP="001B0386">
      <w:pPr>
        <w:tabs>
          <w:tab w:val="left" w:pos="-2127"/>
          <w:tab w:val="left" w:pos="-993"/>
        </w:tabs>
        <w:jc w:val="both"/>
      </w:pPr>
      <w:r>
        <w:tab/>
        <w:t>Протокол об итогах продажи муниципального имущества без объявления цены подписывается комиссией по проведению торгов в день подведения итогов продажи муниципального имущества без объявления цены.</w:t>
      </w:r>
    </w:p>
    <w:p w:rsidR="00941064" w:rsidRDefault="00941064" w:rsidP="001B0386">
      <w:pPr>
        <w:tabs>
          <w:tab w:val="left" w:pos="-2127"/>
          <w:tab w:val="left" w:pos="-993"/>
        </w:tabs>
        <w:jc w:val="both"/>
      </w:pPr>
      <w:r>
        <w:tab/>
        <w:t>Процедура продажи муниципального имущества без объявления цены считается завершенной со времени подписания комиссией по проведению торгов протокола об итогах продажи муниципального имущества без объявления цены.</w:t>
      </w:r>
    </w:p>
    <w:p w:rsidR="00941064" w:rsidRDefault="00941064" w:rsidP="001B0386">
      <w:pPr>
        <w:tabs>
          <w:tab w:val="left" w:pos="-2127"/>
          <w:tab w:val="left" w:pos="-993"/>
        </w:tabs>
        <w:jc w:val="both"/>
      </w:pPr>
      <w:r>
        <w:tab/>
        <w:t>В течение одного часа со времени подписания протокола об итогах продажи муниципального имущества без объявления цены победителю направляется уведомление о признании его победителем, протокол размещается в открытой части электронной площадки.</w:t>
      </w:r>
    </w:p>
    <w:p w:rsidR="00941064" w:rsidRDefault="00941064" w:rsidP="00BE63F2">
      <w:pPr>
        <w:tabs>
          <w:tab w:val="left" w:pos="-2127"/>
          <w:tab w:val="left" w:pos="-993"/>
        </w:tabs>
        <w:jc w:val="both"/>
      </w:pPr>
      <w:r>
        <w:tab/>
        <w:t>Критерием принятия решения об итогах продажи муниципального имущества без объявлении цены и подготовки уведомления о признании претендента покупателем муниципального имущества либо об отказе в рассмотрении поданного претендентом предложения о цене приобретения муниципального имущества является факт направления заявителем заявки на участие в продаже муниципального имущества без объявления цены и пакета документов на предоставление услуги.</w:t>
      </w:r>
    </w:p>
    <w:p w:rsidR="00941064" w:rsidRDefault="00941064" w:rsidP="00BE63F2">
      <w:pPr>
        <w:tabs>
          <w:tab w:val="left" w:pos="-2127"/>
          <w:tab w:val="left" w:pos="-993"/>
        </w:tabs>
        <w:jc w:val="both"/>
      </w:pPr>
    </w:p>
    <w:p w:rsidR="00941064" w:rsidRDefault="00941064" w:rsidP="00BE63F2">
      <w:pPr>
        <w:tabs>
          <w:tab w:val="left" w:pos="-2127"/>
          <w:tab w:val="left" w:pos="-993"/>
        </w:tabs>
        <w:jc w:val="both"/>
      </w:pPr>
      <w:r>
        <w:tab/>
        <w:t>Результатом административной процедуры является подписанный протокол об итогах продажи муниципального имущества без объявления цены.</w:t>
      </w:r>
    </w:p>
    <w:p w:rsidR="00941064" w:rsidRDefault="00941064" w:rsidP="00BE63F2">
      <w:pPr>
        <w:tabs>
          <w:tab w:val="left" w:pos="-2127"/>
          <w:tab w:val="left" w:pos="-993"/>
        </w:tabs>
        <w:jc w:val="both"/>
      </w:pPr>
      <w:r>
        <w:tab/>
        <w:t>Способом фиксации результата административной процедуры является подписание протокола об итогах продажи муниципального имущества без объявления цены и размещение в открытой части электронной площадки протокола.</w:t>
      </w:r>
    </w:p>
    <w:p w:rsidR="00941064" w:rsidRDefault="00941064" w:rsidP="00BE63F2">
      <w:pPr>
        <w:tabs>
          <w:tab w:val="left" w:pos="-2127"/>
          <w:tab w:val="left" w:pos="-993"/>
        </w:tabs>
        <w:jc w:val="both"/>
      </w:pPr>
      <w:r>
        <w:tab/>
        <w:t>Подведение итогов продажи муниципального имущества без объявления цены должно состояться не позднее 3 рабочего дня со дня окончания приема заявок и предложений о цене муниципального имущества.</w:t>
      </w:r>
    </w:p>
    <w:p w:rsidR="00941064" w:rsidRDefault="00941064" w:rsidP="00BE63F2">
      <w:pPr>
        <w:tabs>
          <w:tab w:val="left" w:pos="-2127"/>
          <w:tab w:val="left" w:pos="-993"/>
        </w:tabs>
        <w:jc w:val="both"/>
      </w:pPr>
      <w:r>
        <w:tab/>
      </w:r>
    </w:p>
    <w:p w:rsidR="00941064" w:rsidRDefault="00941064" w:rsidP="00BE63F2">
      <w:pPr>
        <w:tabs>
          <w:tab w:val="left" w:pos="-2127"/>
          <w:tab w:val="left" w:pos="-993"/>
        </w:tabs>
        <w:jc w:val="both"/>
      </w:pPr>
      <w:r>
        <w:tab/>
        <w:t xml:space="preserve">19.1.5.3. </w:t>
      </w:r>
      <w:r w:rsidRPr="001F0557">
        <w:rPr>
          <w:i/>
        </w:rPr>
        <w:t>Административная процедура</w:t>
      </w:r>
      <w:r>
        <w:t xml:space="preserve"> – оформление и направление победителю продажи муниципального имущества договора купли-продажи муниципального имущества.</w:t>
      </w:r>
    </w:p>
    <w:p w:rsidR="00941064" w:rsidRDefault="00941064" w:rsidP="00BE63F2">
      <w:pPr>
        <w:tabs>
          <w:tab w:val="left" w:pos="-2127"/>
          <w:tab w:val="left" w:pos="-993"/>
        </w:tabs>
        <w:jc w:val="both"/>
      </w:pPr>
      <w:r>
        <w:tab/>
        <w:t>Основанием для начала административной процедуры является протокол об итогах продажи муниципального имущества.</w:t>
      </w:r>
    </w:p>
    <w:p w:rsidR="00941064" w:rsidRDefault="00941064" w:rsidP="00BE63F2">
      <w:pPr>
        <w:tabs>
          <w:tab w:val="left" w:pos="-2127"/>
          <w:tab w:val="left" w:pos="-993"/>
        </w:tabs>
        <w:jc w:val="both"/>
      </w:pPr>
      <w:r>
        <w:tab/>
        <w:t>Ответственным за исполнение административной процедуры является продавец.</w:t>
      </w:r>
    </w:p>
    <w:p w:rsidR="00941064" w:rsidRDefault="00941064" w:rsidP="00BE63F2">
      <w:pPr>
        <w:tabs>
          <w:tab w:val="left" w:pos="-2127"/>
          <w:tab w:val="left" w:pos="-993"/>
        </w:tabs>
        <w:jc w:val="both"/>
      </w:pPr>
      <w:r>
        <w:tab/>
        <w:t>Договор купли-продажи муниципального имущества заключается в течение 5 рабочих дней со дня подведения итогов продажи муниципального имущества без объявления цены.</w:t>
      </w:r>
    </w:p>
    <w:p w:rsidR="00941064" w:rsidRDefault="00941064" w:rsidP="00BE63F2">
      <w:pPr>
        <w:tabs>
          <w:tab w:val="left" w:pos="-2127"/>
          <w:tab w:val="left" w:pos="-993"/>
        </w:tabs>
        <w:jc w:val="both"/>
      </w:pPr>
      <w:r>
        <w:tab/>
        <w:t>Процедура оформления договора купли-продажи муниципального имущества включает в себя:</w:t>
      </w:r>
    </w:p>
    <w:p w:rsidR="00941064" w:rsidRDefault="00941064" w:rsidP="00BE63F2">
      <w:pPr>
        <w:numPr>
          <w:ilvl w:val="0"/>
          <w:numId w:val="23"/>
        </w:numPr>
        <w:tabs>
          <w:tab w:val="clear" w:pos="4644"/>
          <w:tab w:val="left" w:pos="-2127"/>
          <w:tab w:val="left" w:pos="-993"/>
          <w:tab w:val="num" w:pos="993"/>
        </w:tabs>
        <w:ind w:left="0" w:firstLine="709"/>
        <w:jc w:val="both"/>
      </w:pPr>
      <w:r>
        <w:t>подготовку договора купли-продажи муниципального имущества;</w:t>
      </w:r>
    </w:p>
    <w:p w:rsidR="00941064" w:rsidRDefault="00941064" w:rsidP="00BE63F2">
      <w:pPr>
        <w:numPr>
          <w:ilvl w:val="0"/>
          <w:numId w:val="23"/>
        </w:numPr>
        <w:tabs>
          <w:tab w:val="clear" w:pos="4644"/>
          <w:tab w:val="left" w:pos="-2127"/>
          <w:tab w:val="left" w:pos="-993"/>
          <w:tab w:val="num" w:pos="993"/>
        </w:tabs>
        <w:ind w:left="0" w:firstLine="709"/>
        <w:jc w:val="both"/>
      </w:pPr>
      <w:r>
        <w:t>проверку, визирование и подписание усиленной квалифицированной электронной подписью договора купли-продажи муниципального имущества уполномоченным на подписание такого документа должностным лицом Управления;</w:t>
      </w:r>
    </w:p>
    <w:p w:rsidR="00941064" w:rsidRDefault="00941064" w:rsidP="00BE63F2">
      <w:pPr>
        <w:numPr>
          <w:ilvl w:val="0"/>
          <w:numId w:val="23"/>
        </w:numPr>
        <w:tabs>
          <w:tab w:val="clear" w:pos="4644"/>
          <w:tab w:val="left" w:pos="-2127"/>
          <w:tab w:val="left" w:pos="-993"/>
          <w:tab w:val="num" w:pos="993"/>
        </w:tabs>
        <w:ind w:left="0" w:firstLine="709"/>
        <w:jc w:val="both"/>
      </w:pPr>
      <w:r>
        <w:t>направление подписанного договора купли-продажи победителю продажи муниципального имущества.</w:t>
      </w:r>
    </w:p>
    <w:p w:rsidR="00941064" w:rsidRDefault="00941064" w:rsidP="00BE63F2">
      <w:pPr>
        <w:tabs>
          <w:tab w:val="left" w:pos="-2127"/>
          <w:tab w:val="left" w:pos="-993"/>
        </w:tabs>
        <w:jc w:val="both"/>
      </w:pPr>
      <w:r>
        <w:tab/>
        <w:t>Продавец направляет победителю продажи муниципального имущества без объявления цены (покупателю) договор купли-продажи муниципального имущества в форме электронного документа.</w:t>
      </w:r>
    </w:p>
    <w:p w:rsidR="00941064" w:rsidRDefault="00941064" w:rsidP="00BE63F2">
      <w:pPr>
        <w:tabs>
          <w:tab w:val="left" w:pos="-2127"/>
          <w:tab w:val="left" w:pos="-993"/>
        </w:tabs>
        <w:jc w:val="both"/>
      </w:pPr>
      <w:r>
        <w:tab/>
        <w:t>Критерием принятия решения о подготовке и направлении договора купли-продажи муниципального имущества без объявления цены является наличие протокола об итогах продажи муниципального имущества без объявления цены.</w:t>
      </w:r>
    </w:p>
    <w:p w:rsidR="00941064" w:rsidRDefault="00941064" w:rsidP="00BE63F2">
      <w:pPr>
        <w:tabs>
          <w:tab w:val="left" w:pos="-2127"/>
          <w:tab w:val="left" w:pos="-993"/>
        </w:tabs>
        <w:jc w:val="both"/>
      </w:pPr>
      <w:r>
        <w:tab/>
        <w:t>Результатом данной административной процедуры является договор купли-продажи муниципального имущества.</w:t>
      </w:r>
    </w:p>
    <w:p w:rsidR="00941064" w:rsidRDefault="00941064" w:rsidP="00BE63F2">
      <w:pPr>
        <w:tabs>
          <w:tab w:val="left" w:pos="-2127"/>
          <w:tab w:val="left" w:pos="-993"/>
        </w:tabs>
        <w:jc w:val="both"/>
      </w:pPr>
      <w:r>
        <w:tab/>
        <w:t>Способом фиксации административной процедуры является подписание договора купли-продажи муниципального имущества уполномоченным на подписание такого документа должностным лицом Управления.</w:t>
      </w:r>
    </w:p>
    <w:p w:rsidR="00941064" w:rsidRDefault="00941064" w:rsidP="00BE63F2">
      <w:pPr>
        <w:tabs>
          <w:tab w:val="left" w:pos="-2127"/>
          <w:tab w:val="left" w:pos="-993"/>
        </w:tabs>
        <w:jc w:val="both"/>
      </w:pPr>
      <w:r>
        <w:tab/>
        <w:t>Заявителям обеспечивается возможность направления жалобы, предусмотренной настоящим Административным регламентом, в электронной форме.</w:t>
      </w:r>
    </w:p>
    <w:p w:rsidR="00941064" w:rsidRDefault="00941064" w:rsidP="00BE63F2">
      <w:pPr>
        <w:tabs>
          <w:tab w:val="left" w:pos="900"/>
          <w:tab w:val="left" w:pos="1909"/>
        </w:tabs>
        <w:ind w:left="426"/>
        <w:jc w:val="both"/>
        <w:rPr>
          <w:b/>
          <w:i/>
          <w:u w:val="single"/>
        </w:rPr>
      </w:pPr>
    </w:p>
    <w:p w:rsidR="00941064" w:rsidRDefault="00941064" w:rsidP="00BE63F2">
      <w:pPr>
        <w:tabs>
          <w:tab w:val="left" w:pos="900"/>
          <w:tab w:val="left" w:pos="1909"/>
        </w:tabs>
        <w:jc w:val="both"/>
        <w:rPr>
          <w:b/>
          <w:i/>
          <w:u w:val="single"/>
        </w:rPr>
      </w:pPr>
    </w:p>
    <w:p w:rsidR="00941064" w:rsidRPr="00F77C26" w:rsidRDefault="00941064" w:rsidP="00BE63F2">
      <w:pPr>
        <w:tabs>
          <w:tab w:val="left" w:pos="900"/>
          <w:tab w:val="left" w:pos="1909"/>
        </w:tabs>
        <w:jc w:val="center"/>
        <w:rPr>
          <w:b/>
        </w:rPr>
      </w:pPr>
      <w:r>
        <w:rPr>
          <w:b/>
        </w:rPr>
        <w:t>20</w:t>
      </w:r>
      <w:r w:rsidRPr="00F77C26">
        <w:rPr>
          <w:b/>
        </w:rPr>
        <w:t xml:space="preserve">. Порядок исправления допущенных опечаток и ошибок в выданных в результате предоставления </w:t>
      </w:r>
      <w:r>
        <w:rPr>
          <w:b/>
        </w:rPr>
        <w:t>муниципальной услуги документах.</w:t>
      </w:r>
    </w:p>
    <w:p w:rsidR="00941064" w:rsidRPr="00F77C26" w:rsidRDefault="00941064" w:rsidP="00BE63F2">
      <w:pPr>
        <w:tabs>
          <w:tab w:val="left" w:pos="900"/>
          <w:tab w:val="left" w:pos="1909"/>
        </w:tabs>
        <w:jc w:val="both"/>
        <w:rPr>
          <w:b/>
        </w:rPr>
      </w:pPr>
    </w:p>
    <w:p w:rsidR="00941064" w:rsidRDefault="00941064" w:rsidP="00BE63F2">
      <w:pPr>
        <w:ind w:firstLine="709"/>
        <w:jc w:val="both"/>
      </w:pPr>
      <w:r>
        <w:t>20</w:t>
      </w:r>
      <w:r w:rsidRPr="00F77C26">
        <w:t xml:space="preserve">.1. </w:t>
      </w:r>
      <w:r>
        <w:t>В случае выявления заявителем в документах, являющихся результатом предоставления муниципальной услуги, опечаток и (или) ошибок заявитель направляет на имя Начальника Управления заявление об исправлении таких опечаток и (или) ошибок (</w:t>
      </w:r>
      <w:r w:rsidRPr="00CD79DF">
        <w:t xml:space="preserve">приложение </w:t>
      </w:r>
      <w:r>
        <w:t xml:space="preserve"> </w:t>
      </w:r>
      <w:r w:rsidRPr="00CD79DF">
        <w:t>2 к</w:t>
      </w:r>
      <w:r>
        <w:t xml:space="preserve"> настоящему А</w:t>
      </w:r>
      <w:r w:rsidRPr="00CD79DF">
        <w:t>дминистративному регламенту</w:t>
      </w:r>
      <w:r>
        <w:t>) в электронной форме.</w:t>
      </w:r>
    </w:p>
    <w:p w:rsidR="00941064" w:rsidRDefault="00941064" w:rsidP="00BE63F2">
      <w:pPr>
        <w:ind w:firstLine="709"/>
        <w:jc w:val="both"/>
      </w:pPr>
      <w:r>
        <w:t>К заявлению прилагается оригинал документа, в котором допущена опечатка и (или) ошибка. Также заявитель вправе приобщить документы, обосновывающие доводы, изложенные в заявлении.</w:t>
      </w:r>
    </w:p>
    <w:p w:rsidR="00941064" w:rsidRDefault="00941064" w:rsidP="00BE63F2">
      <w:pPr>
        <w:ind w:firstLine="709"/>
        <w:jc w:val="both"/>
      </w:pPr>
      <w:r>
        <w:t>При направлении заявления в электронной форме регистрация осуществляется в день его поступления либо на следующий рабочий день в случае поступления заявления по окончании рабочего времени. В случае поступления заявления в выходные или нерабочие праздничные дни его регистрация осуществляется в первый рабочий день, следующий за выходным или нерабочим праздничным днем.</w:t>
      </w:r>
    </w:p>
    <w:p w:rsidR="00941064" w:rsidRDefault="00941064" w:rsidP="00BE63F2">
      <w:pPr>
        <w:ind w:firstLine="709"/>
        <w:jc w:val="both"/>
      </w:pPr>
      <w:r>
        <w:t>Продавец проводит проверку указанных в заявлении сведений.</w:t>
      </w:r>
    </w:p>
    <w:p w:rsidR="00941064" w:rsidRDefault="00941064" w:rsidP="00BE63F2">
      <w:pPr>
        <w:ind w:firstLine="709"/>
        <w:jc w:val="both"/>
      </w:pPr>
      <w:r>
        <w:t>В случае выявления допущенных опечаток и (или) ошибок в выданных в результате предоставления муниципальной услуги документах продавец подготавливает и обеспечивает направление документа, являющегося результатом предоставления муниципальной услуги, с учетом исправления допущенных опечаток и (или) ошибок за подписью уполномоченного на подписание такого документа должностного лица в срок, не превышающий 5 рабочих дней со дня регистрации соответствующего заявления.</w:t>
      </w:r>
    </w:p>
    <w:p w:rsidR="00941064" w:rsidRDefault="00941064" w:rsidP="00BE63F2">
      <w:pPr>
        <w:ind w:firstLine="709"/>
        <w:jc w:val="both"/>
      </w:pPr>
      <w:r>
        <w:t>В случае отсутствия опечаток и (или) ошибок в документах, выданных в результате предоставления муниципальной услуги, продавец подготавливает и обеспечивает направление уведомления об отсутствии таких опечаток и (или) ошибок за подписью уполномоченного на подписание такого документа должностного лица в срок, не превышающий 5 рабочих дней со дня регистрации соответствующего заявления. К уведомлению об отсутствии таких опечаток и (или) ошибок прилагается оригинал документа, приобщенного к соответствующему заявлению.</w:t>
      </w:r>
    </w:p>
    <w:p w:rsidR="00941064" w:rsidRDefault="00941064" w:rsidP="00BE63F2">
      <w:pPr>
        <w:ind w:firstLine="709"/>
        <w:jc w:val="both"/>
      </w:pPr>
      <w:r>
        <w:t>Результатом рассмотрения заявления об исправлении опечаток и (или) ошибок является результат предоставления муниципальной услуги с учетом исправления допущенных опечаток и (или) ошибок либо уведомление об отсутствии таких опечаток и (или) ошибок.</w:t>
      </w:r>
    </w:p>
    <w:p w:rsidR="00941064" w:rsidRDefault="00941064" w:rsidP="00BE63F2">
      <w:pPr>
        <w:ind w:firstLine="709"/>
        <w:jc w:val="both"/>
      </w:pPr>
      <w:r>
        <w:t>Направление результата рассмотрения заявления об исправлении опечаток и (или) ошибок осуществляется в электронной форме.</w:t>
      </w:r>
    </w:p>
    <w:p w:rsidR="00941064" w:rsidRDefault="00941064" w:rsidP="00BE63F2">
      <w:pPr>
        <w:tabs>
          <w:tab w:val="left" w:pos="900"/>
          <w:tab w:val="left" w:pos="1909"/>
        </w:tabs>
        <w:jc w:val="both"/>
        <w:rPr>
          <w:b/>
          <w:i/>
          <w:u w:val="single"/>
        </w:rPr>
      </w:pPr>
    </w:p>
    <w:p w:rsidR="00941064" w:rsidRDefault="00941064" w:rsidP="00BE63F2">
      <w:pPr>
        <w:tabs>
          <w:tab w:val="left" w:pos="900"/>
          <w:tab w:val="left" w:pos="1909"/>
        </w:tabs>
        <w:jc w:val="center"/>
        <w:rPr>
          <w:b/>
          <w:bCs/>
          <w:sz w:val="26"/>
          <w:szCs w:val="26"/>
        </w:rPr>
      </w:pPr>
      <w:bookmarkStart w:id="11" w:name="sub_400"/>
      <w:bookmarkStart w:id="12" w:name="sub_3002"/>
      <w:r w:rsidRPr="00BE63F2">
        <w:rPr>
          <w:b/>
          <w:bCs/>
          <w:sz w:val="26"/>
          <w:szCs w:val="26"/>
        </w:rPr>
        <w:t xml:space="preserve">IV. Формы контроля за исполнением настоящего </w:t>
      </w:r>
    </w:p>
    <w:p w:rsidR="00941064" w:rsidRPr="00BE63F2" w:rsidRDefault="00941064" w:rsidP="00BE63F2">
      <w:pPr>
        <w:tabs>
          <w:tab w:val="left" w:pos="900"/>
          <w:tab w:val="left" w:pos="1909"/>
        </w:tabs>
        <w:jc w:val="center"/>
        <w:rPr>
          <w:b/>
          <w:bCs/>
          <w:sz w:val="26"/>
          <w:szCs w:val="26"/>
        </w:rPr>
      </w:pPr>
      <w:r w:rsidRPr="00BE63F2">
        <w:rPr>
          <w:b/>
          <w:bCs/>
          <w:sz w:val="26"/>
          <w:szCs w:val="26"/>
        </w:rPr>
        <w:t>Административного регламента.</w:t>
      </w:r>
    </w:p>
    <w:bookmarkEnd w:id="11"/>
    <w:bookmarkEnd w:id="12"/>
    <w:p w:rsidR="00941064" w:rsidRDefault="00941064" w:rsidP="00BE63F2">
      <w:pPr>
        <w:tabs>
          <w:tab w:val="left" w:pos="900"/>
          <w:tab w:val="left" w:pos="1909"/>
        </w:tabs>
        <w:jc w:val="both"/>
        <w:rPr>
          <w:b/>
          <w:i/>
          <w:u w:val="single"/>
        </w:rPr>
      </w:pPr>
    </w:p>
    <w:p w:rsidR="00941064" w:rsidRDefault="00941064" w:rsidP="00BE63F2">
      <w:pPr>
        <w:tabs>
          <w:tab w:val="left" w:pos="900"/>
          <w:tab w:val="left" w:pos="1909"/>
        </w:tabs>
        <w:ind w:firstLine="709"/>
        <w:jc w:val="both"/>
      </w:pPr>
      <w:r>
        <w:t>21.1</w:t>
      </w:r>
      <w:r w:rsidRPr="007D7C91">
        <w:t xml:space="preserve">. </w:t>
      </w:r>
      <w:r>
        <w:t>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начальником Управления.</w:t>
      </w:r>
    </w:p>
    <w:p w:rsidR="00941064" w:rsidRDefault="00941064" w:rsidP="00BE63F2">
      <w:pPr>
        <w:tabs>
          <w:tab w:val="left" w:pos="900"/>
          <w:tab w:val="left" w:pos="1909"/>
        </w:tabs>
        <w:ind w:firstLine="709"/>
        <w:jc w:val="both"/>
      </w:pPr>
      <w:r>
        <w:t>Текущий контроль осуществляется путем проведения проверок соблюдения и исполнения ответственными должностными лицами положений настоящего Административного регламента и иных нормативных актов, устанавливающих требования к предоставлению муниципальной услуги.</w:t>
      </w:r>
    </w:p>
    <w:p w:rsidR="00941064" w:rsidRDefault="00941064" w:rsidP="00BE63F2">
      <w:pPr>
        <w:tabs>
          <w:tab w:val="left" w:pos="900"/>
          <w:tab w:val="left" w:pos="1909"/>
        </w:tabs>
        <w:ind w:firstLine="709"/>
        <w:jc w:val="both"/>
      </w:pPr>
      <w:r>
        <w:t>Должностное лицо, специалист, осуществляющие действия, определенные административными процедурами, несут персональную ответственность за соблюдение сроков, порядка проведения, полноты и качества выполнения услуги. Персональная ответственность специалистов закрепляется в их должностных инструкциях в соответствии с требованиями законодательства Российской Федерации.</w:t>
      </w:r>
    </w:p>
    <w:p w:rsidR="00941064" w:rsidRDefault="00941064" w:rsidP="00BE63F2">
      <w:pPr>
        <w:tabs>
          <w:tab w:val="left" w:pos="900"/>
          <w:tab w:val="left" w:pos="1909"/>
        </w:tabs>
        <w:ind w:firstLine="709"/>
        <w:jc w:val="both"/>
      </w:pPr>
      <w:r>
        <w:t>С момента подачи документов на предоставление муниципальной услуги заявитель имеет право на получение сведений о прохождении документов по номерам телефонов, адресам электронной почты, указанным на Портале госуслуг, на официальном портале Администрации Ржевского муниципального округа Тверской области.</w:t>
      </w:r>
    </w:p>
    <w:p w:rsidR="00941064" w:rsidRDefault="00941064" w:rsidP="00BE63F2">
      <w:pPr>
        <w:tabs>
          <w:tab w:val="left" w:pos="900"/>
          <w:tab w:val="left" w:pos="1909"/>
        </w:tabs>
        <w:ind w:firstLine="709"/>
        <w:jc w:val="both"/>
      </w:pPr>
      <w:r>
        <w:t>Осуществление контроля за предоставлением муниципальной услуги со стороны граждан, их объединений и организаций регулируется федеральными законами, иными нормативными правовыми актами Российской Федерации, законами и иными нормативными правовыми актами Ростовской области, муниципальными нормативными правовыми актами.</w:t>
      </w:r>
    </w:p>
    <w:p w:rsidR="00941064" w:rsidRDefault="00941064" w:rsidP="00BE63F2">
      <w:pPr>
        <w:tabs>
          <w:tab w:val="left" w:pos="900"/>
          <w:tab w:val="left" w:pos="1909"/>
        </w:tabs>
        <w:jc w:val="both"/>
      </w:pPr>
    </w:p>
    <w:p w:rsidR="00941064" w:rsidRPr="00BE63F2" w:rsidRDefault="00941064" w:rsidP="00BE63F2">
      <w:pPr>
        <w:tabs>
          <w:tab w:val="left" w:pos="900"/>
          <w:tab w:val="left" w:pos="1909"/>
        </w:tabs>
        <w:ind w:left="426"/>
        <w:jc w:val="center"/>
        <w:rPr>
          <w:b/>
          <w:bCs/>
          <w:sz w:val="26"/>
          <w:szCs w:val="26"/>
        </w:rPr>
      </w:pPr>
      <w:bookmarkStart w:id="13" w:name="sub_1005"/>
      <w:r w:rsidRPr="00BE63F2">
        <w:rPr>
          <w:b/>
          <w:bCs/>
          <w:sz w:val="26"/>
          <w:szCs w:val="26"/>
        </w:rPr>
        <w:t>V. Досудебный (внесудебный) порядок обжалования решений и действий (бездействия) структурного подразделения Администрации Ржевского муниципального округа Тверской области предоставляющего муниципальную услугу, а также их должностных лиц, муниципальных служащих</w:t>
      </w:r>
      <w:bookmarkEnd w:id="13"/>
    </w:p>
    <w:p w:rsidR="00941064" w:rsidRDefault="00941064" w:rsidP="00BE63F2">
      <w:pPr>
        <w:tabs>
          <w:tab w:val="left" w:pos="900"/>
          <w:tab w:val="left" w:pos="1909"/>
        </w:tabs>
        <w:jc w:val="both"/>
        <w:rPr>
          <w:b/>
          <w:i/>
          <w:u w:val="single"/>
        </w:rPr>
      </w:pPr>
    </w:p>
    <w:p w:rsidR="00941064" w:rsidRDefault="00941064" w:rsidP="00BE63F2">
      <w:pPr>
        <w:tabs>
          <w:tab w:val="left" w:pos="-1843"/>
          <w:tab w:val="left" w:pos="-1134"/>
        </w:tabs>
        <w:ind w:firstLine="709"/>
        <w:jc w:val="both"/>
      </w:pPr>
      <w:r>
        <w:t>22</w:t>
      </w:r>
      <w:r w:rsidRPr="005B78A6">
        <w:t xml:space="preserve">.1. </w:t>
      </w:r>
      <w:r>
        <w:t>Информация для заинтересованных лиц об их праве на досудебное (внесудебное) обжалование решений, действий (бездействия), принятых (осуществленных) в ходе предоставления муниципальной услуги.</w:t>
      </w:r>
    </w:p>
    <w:p w:rsidR="00941064" w:rsidRDefault="00941064" w:rsidP="00BE63F2">
      <w:pPr>
        <w:tabs>
          <w:tab w:val="left" w:pos="-1843"/>
          <w:tab w:val="left" w:pos="-1134"/>
        </w:tabs>
        <w:ind w:firstLine="709"/>
        <w:jc w:val="both"/>
      </w:pPr>
    </w:p>
    <w:p w:rsidR="00941064" w:rsidRDefault="00941064" w:rsidP="00BE63F2">
      <w:pPr>
        <w:tabs>
          <w:tab w:val="left" w:pos="-1843"/>
          <w:tab w:val="left" w:pos="-1134"/>
        </w:tabs>
        <w:ind w:firstLine="709"/>
        <w:jc w:val="both"/>
      </w:pPr>
      <w:r>
        <w:t>Заявитель имеет право в досудебном (внесудебном) порядке обратиться с жалобой на решения, действия (бездействие), принятые (осуществленные) в ходе предоставления муниципальной услуги.</w:t>
      </w:r>
    </w:p>
    <w:p w:rsidR="00941064" w:rsidRDefault="00941064" w:rsidP="00BE63F2">
      <w:pPr>
        <w:tabs>
          <w:tab w:val="left" w:pos="-1843"/>
          <w:tab w:val="left" w:pos="-1134"/>
        </w:tabs>
        <w:ind w:firstLine="709"/>
        <w:jc w:val="both"/>
      </w:pPr>
      <w: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941064" w:rsidRDefault="00941064" w:rsidP="00BE63F2">
      <w:pPr>
        <w:tabs>
          <w:tab w:val="left" w:pos="-1843"/>
          <w:tab w:val="left" w:pos="-1134"/>
        </w:tabs>
        <w:ind w:firstLine="709"/>
        <w:jc w:val="both"/>
      </w:pPr>
      <w:r>
        <w:t>Жалоба может быть направлена заявителем в случае обжалования решений, действий (бездействия):</w:t>
      </w:r>
    </w:p>
    <w:p w:rsidR="00941064" w:rsidRDefault="00941064" w:rsidP="00BE63F2">
      <w:pPr>
        <w:numPr>
          <w:ilvl w:val="0"/>
          <w:numId w:val="23"/>
        </w:numPr>
        <w:tabs>
          <w:tab w:val="clear" w:pos="4644"/>
          <w:tab w:val="left" w:pos="-2127"/>
          <w:tab w:val="left" w:pos="-993"/>
          <w:tab w:val="num" w:pos="993"/>
        </w:tabs>
        <w:ind w:left="0" w:firstLine="709"/>
        <w:jc w:val="both"/>
      </w:pPr>
      <w:r>
        <w:t>специалиста Управления – начальнику Управления;</w:t>
      </w:r>
    </w:p>
    <w:p w:rsidR="00941064" w:rsidRDefault="00941064" w:rsidP="00BE63F2">
      <w:pPr>
        <w:numPr>
          <w:ilvl w:val="0"/>
          <w:numId w:val="23"/>
        </w:numPr>
        <w:tabs>
          <w:tab w:val="clear" w:pos="4644"/>
          <w:tab w:val="left" w:pos="-2127"/>
          <w:tab w:val="left" w:pos="-993"/>
          <w:tab w:val="num" w:pos="993"/>
        </w:tabs>
        <w:ind w:left="0" w:firstLine="709"/>
        <w:jc w:val="both"/>
      </w:pPr>
      <w:r>
        <w:t>начальника Управления – заместителю Главы Администрации Ржевского муниципального округа Тверской области по экономике.</w:t>
      </w:r>
    </w:p>
    <w:p w:rsidR="00941064" w:rsidRDefault="00941064" w:rsidP="00BE63F2">
      <w:pPr>
        <w:tabs>
          <w:tab w:val="left" w:pos="-2127"/>
          <w:tab w:val="left" w:pos="-993"/>
        </w:tabs>
        <w:jc w:val="both"/>
      </w:pPr>
      <w:r>
        <w:tab/>
      </w:r>
    </w:p>
    <w:p w:rsidR="00941064" w:rsidRDefault="00941064" w:rsidP="00BE63F2">
      <w:pPr>
        <w:tabs>
          <w:tab w:val="left" w:pos="-2127"/>
          <w:tab w:val="left" w:pos="-993"/>
        </w:tabs>
        <w:jc w:val="both"/>
      </w:pPr>
      <w:r>
        <w:tab/>
        <w:t>22.2. Перечень нормативных правовых актов, регулирующих порядок досудебного (внесудебного) обжалования решений, действий (бездействия) органа, предоставляющего муниципальную услугу, а также его должностных лиц.</w:t>
      </w:r>
    </w:p>
    <w:p w:rsidR="00941064" w:rsidRDefault="00941064" w:rsidP="00BE63F2">
      <w:pPr>
        <w:tabs>
          <w:tab w:val="left" w:pos="-2127"/>
          <w:tab w:val="left" w:pos="-993"/>
        </w:tabs>
        <w:jc w:val="both"/>
      </w:pPr>
      <w:r>
        <w:tab/>
        <w:t>Досудебное (внесудебное) обжалование решений, действий (бездействия) Управления, а также его должностных лиц, муниципальных служащих и работников осуществляется в соответствии с:</w:t>
      </w:r>
    </w:p>
    <w:p w:rsidR="00941064" w:rsidRDefault="00941064" w:rsidP="00BE63F2">
      <w:pPr>
        <w:numPr>
          <w:ilvl w:val="0"/>
          <w:numId w:val="23"/>
        </w:numPr>
        <w:tabs>
          <w:tab w:val="clear" w:pos="4644"/>
          <w:tab w:val="left" w:pos="-2127"/>
          <w:tab w:val="left" w:pos="-993"/>
          <w:tab w:val="num" w:pos="993"/>
        </w:tabs>
        <w:ind w:left="0" w:firstLine="709"/>
        <w:jc w:val="both"/>
      </w:pPr>
      <w:r>
        <w:t>Федеральным законом от 27.07.2010 № 210-ФЗ «Об организации предоставления государственных и муниципальных услуг»;</w:t>
      </w:r>
    </w:p>
    <w:p w:rsidR="00941064" w:rsidRDefault="00941064" w:rsidP="00906359">
      <w:pPr>
        <w:numPr>
          <w:ilvl w:val="0"/>
          <w:numId w:val="23"/>
        </w:numPr>
        <w:tabs>
          <w:tab w:val="clear" w:pos="4644"/>
          <w:tab w:val="left" w:pos="-2127"/>
          <w:tab w:val="left" w:pos="-993"/>
          <w:tab w:val="num" w:pos="993"/>
        </w:tabs>
        <w:ind w:left="0" w:firstLine="709"/>
        <w:jc w:val="both"/>
      </w:pPr>
      <w:r>
        <w:t>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941064" w:rsidRDefault="00941064" w:rsidP="00906359">
      <w:pPr>
        <w:numPr>
          <w:ilvl w:val="0"/>
          <w:numId w:val="23"/>
        </w:numPr>
        <w:tabs>
          <w:tab w:val="clear" w:pos="4644"/>
          <w:tab w:val="left" w:pos="-2127"/>
          <w:tab w:val="left" w:pos="-993"/>
          <w:tab w:val="num" w:pos="993"/>
        </w:tabs>
        <w:ind w:left="0" w:firstLine="709"/>
        <w:jc w:val="both"/>
      </w:pPr>
      <w:r>
        <w:t>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941064" w:rsidRDefault="00941064" w:rsidP="00935A7A">
      <w:pPr>
        <w:tabs>
          <w:tab w:val="left" w:pos="900"/>
          <w:tab w:val="left" w:pos="1909"/>
        </w:tabs>
        <w:ind w:left="426"/>
        <w:jc w:val="both"/>
      </w:pPr>
    </w:p>
    <w:p w:rsidR="00941064" w:rsidRDefault="00941064" w:rsidP="00935A7A">
      <w:pPr>
        <w:tabs>
          <w:tab w:val="left" w:pos="900"/>
          <w:tab w:val="left" w:pos="1909"/>
        </w:tabs>
        <w:ind w:left="426"/>
        <w:jc w:val="both"/>
      </w:pPr>
    </w:p>
    <w:p w:rsidR="00941064" w:rsidRDefault="00941064" w:rsidP="007D7C91">
      <w:pPr>
        <w:tabs>
          <w:tab w:val="left" w:pos="900"/>
          <w:tab w:val="left" w:pos="1909"/>
        </w:tabs>
        <w:jc w:val="both"/>
      </w:pPr>
    </w:p>
    <w:p w:rsidR="00941064" w:rsidRDefault="00941064" w:rsidP="007D7C91">
      <w:pPr>
        <w:tabs>
          <w:tab w:val="left" w:pos="900"/>
          <w:tab w:val="left" w:pos="1909"/>
        </w:tabs>
        <w:jc w:val="both"/>
      </w:pPr>
    </w:p>
    <w:p w:rsidR="00941064" w:rsidRDefault="00941064" w:rsidP="007D7C91">
      <w:pPr>
        <w:tabs>
          <w:tab w:val="left" w:pos="900"/>
          <w:tab w:val="left" w:pos="1909"/>
        </w:tabs>
        <w:jc w:val="both"/>
      </w:pPr>
    </w:p>
    <w:p w:rsidR="00941064" w:rsidRDefault="00941064" w:rsidP="007D7C91">
      <w:pPr>
        <w:tabs>
          <w:tab w:val="left" w:pos="900"/>
          <w:tab w:val="left" w:pos="1909"/>
        </w:tabs>
        <w:jc w:val="both"/>
      </w:pPr>
    </w:p>
    <w:p w:rsidR="00941064" w:rsidRDefault="00941064" w:rsidP="007D7C91">
      <w:pPr>
        <w:tabs>
          <w:tab w:val="left" w:pos="900"/>
          <w:tab w:val="left" w:pos="1909"/>
        </w:tabs>
        <w:jc w:val="both"/>
      </w:pPr>
    </w:p>
    <w:p w:rsidR="00941064" w:rsidRDefault="00941064" w:rsidP="007D7C91">
      <w:pPr>
        <w:tabs>
          <w:tab w:val="left" w:pos="900"/>
          <w:tab w:val="left" w:pos="1909"/>
        </w:tabs>
        <w:jc w:val="both"/>
      </w:pPr>
    </w:p>
    <w:p w:rsidR="00941064" w:rsidRDefault="00941064" w:rsidP="007D7C91">
      <w:pPr>
        <w:tabs>
          <w:tab w:val="left" w:pos="900"/>
          <w:tab w:val="left" w:pos="1909"/>
        </w:tabs>
        <w:jc w:val="both"/>
      </w:pPr>
    </w:p>
    <w:p w:rsidR="00941064" w:rsidRDefault="00941064" w:rsidP="007D7C91">
      <w:pPr>
        <w:tabs>
          <w:tab w:val="left" w:pos="900"/>
          <w:tab w:val="left" w:pos="1909"/>
        </w:tabs>
        <w:jc w:val="both"/>
      </w:pPr>
    </w:p>
    <w:p w:rsidR="00941064" w:rsidRDefault="00941064" w:rsidP="007D7C91">
      <w:pPr>
        <w:tabs>
          <w:tab w:val="left" w:pos="900"/>
          <w:tab w:val="left" w:pos="1909"/>
        </w:tabs>
        <w:jc w:val="both"/>
      </w:pPr>
    </w:p>
    <w:p w:rsidR="00941064" w:rsidRPr="00AB57D0" w:rsidRDefault="00941064" w:rsidP="00AB57D0">
      <w:pPr>
        <w:tabs>
          <w:tab w:val="left" w:pos="294"/>
          <w:tab w:val="left" w:pos="1440"/>
        </w:tabs>
        <w:autoSpaceDE w:val="0"/>
        <w:jc w:val="both"/>
      </w:pPr>
    </w:p>
    <w:p w:rsidR="00941064" w:rsidRDefault="00941064" w:rsidP="000B2EE4">
      <w:pPr>
        <w:widowControl w:val="0"/>
        <w:suppressAutoHyphens w:val="0"/>
        <w:ind w:left="709"/>
        <w:jc w:val="center"/>
        <w:rPr>
          <w:b/>
        </w:rPr>
      </w:pPr>
    </w:p>
    <w:p w:rsidR="00941064" w:rsidRDefault="00941064" w:rsidP="000B2EE4">
      <w:pPr>
        <w:widowControl w:val="0"/>
        <w:suppressAutoHyphens w:val="0"/>
        <w:ind w:left="709"/>
        <w:jc w:val="center"/>
        <w:rPr>
          <w:b/>
        </w:rPr>
      </w:pPr>
    </w:p>
    <w:p w:rsidR="00941064" w:rsidRPr="00CF0BFB" w:rsidRDefault="00941064" w:rsidP="000B2EE4">
      <w:pPr>
        <w:widowControl w:val="0"/>
        <w:suppressAutoHyphens w:val="0"/>
        <w:ind w:left="709"/>
        <w:jc w:val="center"/>
        <w:rPr>
          <w:b/>
        </w:rPr>
      </w:pPr>
    </w:p>
    <w:p w:rsidR="00941064" w:rsidRPr="00CF0BFB" w:rsidRDefault="00941064" w:rsidP="005B78A6">
      <w:pPr>
        <w:widowControl w:val="0"/>
        <w:jc w:val="both"/>
      </w:pPr>
    </w:p>
    <w:p w:rsidR="00941064" w:rsidRDefault="00941064" w:rsidP="000B2EE4">
      <w:pPr>
        <w:tabs>
          <w:tab w:val="left" w:pos="1172"/>
        </w:tabs>
        <w:jc w:val="both"/>
        <w:rPr>
          <w:i/>
          <w:u w:val="single"/>
        </w:rPr>
      </w:pPr>
    </w:p>
    <w:p w:rsidR="00941064" w:rsidRDefault="00941064" w:rsidP="000B2EE4">
      <w:pPr>
        <w:tabs>
          <w:tab w:val="left" w:pos="1172"/>
        </w:tabs>
        <w:jc w:val="both"/>
        <w:rPr>
          <w:i/>
          <w:u w:val="single"/>
        </w:rPr>
      </w:pPr>
    </w:p>
    <w:p w:rsidR="00941064" w:rsidRDefault="00941064" w:rsidP="000B2EE4">
      <w:pPr>
        <w:tabs>
          <w:tab w:val="left" w:pos="1172"/>
        </w:tabs>
        <w:jc w:val="both"/>
        <w:rPr>
          <w:i/>
          <w:u w:val="single"/>
        </w:rPr>
      </w:pPr>
      <w:r>
        <w:rPr>
          <w:i/>
          <w:u w:val="single"/>
        </w:rPr>
        <w:t xml:space="preserve"> </w:t>
      </w:r>
    </w:p>
    <w:p w:rsidR="00941064" w:rsidRDefault="00941064" w:rsidP="000B2EE4">
      <w:pPr>
        <w:tabs>
          <w:tab w:val="left" w:pos="1172"/>
        </w:tabs>
        <w:jc w:val="both"/>
        <w:rPr>
          <w:i/>
          <w:u w:val="single"/>
        </w:rPr>
      </w:pPr>
      <w:r>
        <w:rPr>
          <w:i/>
          <w:u w:val="single"/>
        </w:rPr>
        <w:t xml:space="preserve"> </w:t>
      </w:r>
    </w:p>
    <w:p w:rsidR="00941064" w:rsidRPr="006E4F26" w:rsidRDefault="00941064" w:rsidP="00935A7A">
      <w:pPr>
        <w:tabs>
          <w:tab w:val="left" w:pos="1260"/>
        </w:tabs>
        <w:jc w:val="right"/>
        <w:rPr>
          <w:sz w:val="22"/>
          <w:szCs w:val="22"/>
        </w:rPr>
      </w:pPr>
      <w:r w:rsidRPr="006E4F26">
        <w:rPr>
          <w:sz w:val="22"/>
          <w:szCs w:val="22"/>
        </w:rPr>
        <w:t>Приложение 1</w:t>
      </w:r>
    </w:p>
    <w:p w:rsidR="00941064" w:rsidRDefault="00941064" w:rsidP="006E4F26">
      <w:pPr>
        <w:tabs>
          <w:tab w:val="left" w:pos="1260"/>
        </w:tabs>
        <w:ind w:firstLine="539"/>
        <w:jc w:val="right"/>
        <w:rPr>
          <w:sz w:val="22"/>
          <w:szCs w:val="22"/>
        </w:rPr>
      </w:pPr>
      <w:r w:rsidRPr="006E4F26">
        <w:rPr>
          <w:sz w:val="22"/>
          <w:szCs w:val="22"/>
        </w:rPr>
        <w:t xml:space="preserve">к  Административному регламенту предоставления </w:t>
      </w:r>
    </w:p>
    <w:p w:rsidR="00941064" w:rsidRDefault="00941064" w:rsidP="006E4F26">
      <w:pPr>
        <w:tabs>
          <w:tab w:val="left" w:pos="1260"/>
        </w:tabs>
        <w:ind w:firstLine="539"/>
        <w:jc w:val="right"/>
        <w:rPr>
          <w:sz w:val="22"/>
          <w:szCs w:val="22"/>
        </w:rPr>
      </w:pPr>
      <w:r w:rsidRPr="006E4F26">
        <w:rPr>
          <w:sz w:val="22"/>
          <w:szCs w:val="22"/>
        </w:rPr>
        <w:t xml:space="preserve">муниципальной услуги «Реализация муниципального </w:t>
      </w:r>
    </w:p>
    <w:p w:rsidR="00941064" w:rsidRDefault="00941064" w:rsidP="006E4F26">
      <w:pPr>
        <w:tabs>
          <w:tab w:val="left" w:pos="1260"/>
        </w:tabs>
        <w:ind w:firstLine="539"/>
        <w:jc w:val="right"/>
        <w:rPr>
          <w:sz w:val="22"/>
          <w:szCs w:val="22"/>
        </w:rPr>
      </w:pPr>
      <w:r w:rsidRPr="006E4F26">
        <w:rPr>
          <w:sz w:val="22"/>
          <w:szCs w:val="22"/>
        </w:rPr>
        <w:t xml:space="preserve">имущества (в том числе акций) по результатам проведения </w:t>
      </w:r>
    </w:p>
    <w:p w:rsidR="00941064" w:rsidRDefault="00941064" w:rsidP="006E4F26">
      <w:pPr>
        <w:tabs>
          <w:tab w:val="left" w:pos="1260"/>
        </w:tabs>
        <w:ind w:firstLine="539"/>
        <w:jc w:val="right"/>
        <w:rPr>
          <w:sz w:val="22"/>
          <w:szCs w:val="22"/>
        </w:rPr>
      </w:pPr>
      <w:r w:rsidRPr="006E4F26">
        <w:rPr>
          <w:sz w:val="22"/>
          <w:szCs w:val="22"/>
        </w:rPr>
        <w:t xml:space="preserve">торгов, а также долей муниципального образования </w:t>
      </w:r>
    </w:p>
    <w:p w:rsidR="00941064" w:rsidRPr="006E4F26" w:rsidRDefault="00941064" w:rsidP="006E4F26">
      <w:pPr>
        <w:tabs>
          <w:tab w:val="left" w:pos="1260"/>
        </w:tabs>
        <w:ind w:firstLine="539"/>
        <w:jc w:val="right"/>
        <w:rPr>
          <w:sz w:val="22"/>
          <w:szCs w:val="22"/>
        </w:rPr>
      </w:pPr>
      <w:r w:rsidRPr="006E4F26">
        <w:rPr>
          <w:sz w:val="22"/>
          <w:szCs w:val="22"/>
        </w:rPr>
        <w:t>в уставном капитале хозяйственных обществ»</w:t>
      </w:r>
    </w:p>
    <w:p w:rsidR="00941064" w:rsidRPr="00072661" w:rsidRDefault="00941064" w:rsidP="00072661">
      <w:pPr>
        <w:tabs>
          <w:tab w:val="left" w:pos="1260"/>
        </w:tabs>
        <w:ind w:firstLine="539"/>
        <w:jc w:val="right"/>
        <w:rPr>
          <w:sz w:val="22"/>
          <w:szCs w:val="22"/>
        </w:rPr>
      </w:pPr>
    </w:p>
    <w:p w:rsidR="00941064" w:rsidRPr="00EF25FC" w:rsidRDefault="00941064" w:rsidP="00EF25FC">
      <w:pPr>
        <w:widowControl w:val="0"/>
        <w:suppressAutoHyphens w:val="0"/>
        <w:autoSpaceDE w:val="0"/>
        <w:autoSpaceDN w:val="0"/>
        <w:adjustRightInd w:val="0"/>
        <w:spacing w:before="108" w:after="108"/>
        <w:jc w:val="center"/>
        <w:outlineLvl w:val="0"/>
        <w:rPr>
          <w:rFonts w:ascii="Times New Roman CYR" w:hAnsi="Times New Roman CYR" w:cs="Times New Roman CYR"/>
          <w:b/>
          <w:bCs/>
          <w:color w:val="26282F"/>
          <w:lang w:eastAsia="ru-RU"/>
        </w:rPr>
      </w:pPr>
      <w:r w:rsidRPr="00EF25FC">
        <w:rPr>
          <w:rFonts w:ascii="Times New Roman CYR" w:hAnsi="Times New Roman CYR" w:cs="Times New Roman CYR"/>
          <w:b/>
          <w:bCs/>
          <w:color w:val="26282F"/>
          <w:lang w:eastAsia="ru-RU"/>
        </w:rPr>
        <w:t xml:space="preserve">Перечень </w:t>
      </w:r>
      <w:r w:rsidRPr="00EF25FC">
        <w:rPr>
          <w:rFonts w:ascii="Times New Roman CYR" w:hAnsi="Times New Roman CYR" w:cs="Times New Roman CYR"/>
          <w:b/>
          <w:bCs/>
          <w:color w:val="26282F"/>
          <w:lang w:eastAsia="ru-RU"/>
        </w:rPr>
        <w:br/>
        <w:t>признаков заявителя, а также комбинации значений признаков, каждая из которых соответствует одному варианту предоставления муниципальной услуги</w:t>
      </w:r>
    </w:p>
    <w:p w:rsidR="00941064" w:rsidRPr="00EF25FC" w:rsidRDefault="00941064" w:rsidP="00EF25FC">
      <w:pPr>
        <w:widowControl w:val="0"/>
        <w:suppressAutoHyphens w:val="0"/>
        <w:autoSpaceDE w:val="0"/>
        <w:autoSpaceDN w:val="0"/>
        <w:adjustRightInd w:val="0"/>
        <w:spacing w:before="108" w:after="108"/>
        <w:jc w:val="center"/>
        <w:outlineLvl w:val="0"/>
        <w:rPr>
          <w:rFonts w:ascii="Times New Roman CYR" w:hAnsi="Times New Roman CYR" w:cs="Times New Roman CYR"/>
          <w:b/>
          <w:bCs/>
          <w:color w:val="26282F"/>
          <w:lang w:eastAsia="ru-RU"/>
        </w:rPr>
      </w:pPr>
      <w:bookmarkStart w:id="14" w:name="sub_10100"/>
      <w:r w:rsidRPr="00EF25FC">
        <w:rPr>
          <w:rFonts w:ascii="Times New Roman CYR" w:hAnsi="Times New Roman CYR" w:cs="Times New Roman CYR"/>
          <w:b/>
          <w:bCs/>
          <w:color w:val="26282F"/>
          <w:lang w:eastAsia="ru-RU"/>
        </w:rPr>
        <w:t>Таблица 1. Перечень признаков заявителя</w:t>
      </w:r>
    </w:p>
    <w:bookmarkEnd w:id="14"/>
    <w:p w:rsidR="00941064" w:rsidRPr="00EF25FC" w:rsidRDefault="00941064" w:rsidP="00EF25FC">
      <w:pPr>
        <w:widowControl w:val="0"/>
        <w:suppressAutoHyphens w:val="0"/>
        <w:autoSpaceDE w:val="0"/>
        <w:autoSpaceDN w:val="0"/>
        <w:adjustRightInd w:val="0"/>
        <w:ind w:firstLine="720"/>
        <w:jc w:val="both"/>
        <w:rPr>
          <w:rFonts w:ascii="Times New Roman CYR" w:hAnsi="Times New Roman CYR" w:cs="Times New Roman CYR"/>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080"/>
        <w:gridCol w:w="3780"/>
        <w:gridCol w:w="5220"/>
      </w:tblGrid>
      <w:tr w:rsidR="00941064" w:rsidRPr="00EF25FC" w:rsidTr="00D94AA3">
        <w:tc>
          <w:tcPr>
            <w:tcW w:w="1080" w:type="dxa"/>
            <w:tcBorders>
              <w:top w:val="single" w:sz="4" w:space="0" w:color="auto"/>
              <w:bottom w:val="single" w:sz="4" w:space="0" w:color="auto"/>
              <w:right w:val="single" w:sz="4" w:space="0" w:color="auto"/>
            </w:tcBorders>
          </w:tcPr>
          <w:p w:rsidR="00941064" w:rsidRPr="00EF25FC" w:rsidRDefault="00941064" w:rsidP="00EF25FC">
            <w:pPr>
              <w:widowControl w:val="0"/>
              <w:suppressAutoHyphens w:val="0"/>
              <w:autoSpaceDE w:val="0"/>
              <w:autoSpaceDN w:val="0"/>
              <w:adjustRightInd w:val="0"/>
              <w:jc w:val="center"/>
              <w:rPr>
                <w:rFonts w:ascii="Times New Roman CYR" w:hAnsi="Times New Roman CYR" w:cs="Times New Roman CYR"/>
                <w:lang w:eastAsia="ru-RU"/>
              </w:rPr>
            </w:pPr>
            <w:r>
              <w:rPr>
                <w:rFonts w:ascii="Times New Roman CYR" w:hAnsi="Times New Roman CYR" w:cs="Times New Roman CYR"/>
                <w:lang w:eastAsia="ru-RU"/>
              </w:rPr>
              <w:t>№</w:t>
            </w:r>
            <w:r w:rsidRPr="00EF25FC">
              <w:rPr>
                <w:rFonts w:ascii="Times New Roman CYR" w:hAnsi="Times New Roman CYR" w:cs="Times New Roman CYR"/>
                <w:lang w:eastAsia="ru-RU"/>
              </w:rPr>
              <w:t> п/п</w:t>
            </w:r>
          </w:p>
        </w:tc>
        <w:tc>
          <w:tcPr>
            <w:tcW w:w="3780" w:type="dxa"/>
            <w:tcBorders>
              <w:top w:val="single" w:sz="4" w:space="0" w:color="auto"/>
              <w:left w:val="single" w:sz="4" w:space="0" w:color="auto"/>
              <w:bottom w:val="single" w:sz="4" w:space="0" w:color="auto"/>
              <w:right w:val="single" w:sz="4" w:space="0" w:color="auto"/>
            </w:tcBorders>
          </w:tcPr>
          <w:p w:rsidR="00941064" w:rsidRPr="00EF25FC" w:rsidRDefault="00941064" w:rsidP="00EF25FC">
            <w:pPr>
              <w:widowControl w:val="0"/>
              <w:suppressAutoHyphens w:val="0"/>
              <w:autoSpaceDE w:val="0"/>
              <w:autoSpaceDN w:val="0"/>
              <w:adjustRightInd w:val="0"/>
              <w:jc w:val="center"/>
              <w:rPr>
                <w:rFonts w:ascii="Times New Roman CYR" w:hAnsi="Times New Roman CYR" w:cs="Times New Roman CYR"/>
                <w:lang w:eastAsia="ru-RU"/>
              </w:rPr>
            </w:pPr>
            <w:r w:rsidRPr="00EF25FC">
              <w:rPr>
                <w:rFonts w:ascii="Times New Roman CYR" w:hAnsi="Times New Roman CYR" w:cs="Times New Roman CYR"/>
                <w:lang w:eastAsia="ru-RU"/>
              </w:rPr>
              <w:t>Признак заявителя</w:t>
            </w:r>
          </w:p>
        </w:tc>
        <w:tc>
          <w:tcPr>
            <w:tcW w:w="5220" w:type="dxa"/>
            <w:tcBorders>
              <w:top w:val="single" w:sz="4" w:space="0" w:color="auto"/>
              <w:left w:val="single" w:sz="4" w:space="0" w:color="auto"/>
              <w:bottom w:val="single" w:sz="4" w:space="0" w:color="auto"/>
            </w:tcBorders>
          </w:tcPr>
          <w:p w:rsidR="00941064" w:rsidRPr="00EF25FC" w:rsidRDefault="00941064" w:rsidP="00EF25FC">
            <w:pPr>
              <w:widowControl w:val="0"/>
              <w:suppressAutoHyphens w:val="0"/>
              <w:autoSpaceDE w:val="0"/>
              <w:autoSpaceDN w:val="0"/>
              <w:adjustRightInd w:val="0"/>
              <w:jc w:val="center"/>
              <w:rPr>
                <w:rFonts w:ascii="Times New Roman CYR" w:hAnsi="Times New Roman CYR" w:cs="Times New Roman CYR"/>
                <w:lang w:eastAsia="ru-RU"/>
              </w:rPr>
            </w:pPr>
            <w:r w:rsidRPr="00EF25FC">
              <w:rPr>
                <w:rFonts w:ascii="Times New Roman CYR" w:hAnsi="Times New Roman CYR" w:cs="Times New Roman CYR"/>
                <w:lang w:eastAsia="ru-RU"/>
              </w:rPr>
              <w:t>Значения признака заявителя</w:t>
            </w:r>
          </w:p>
        </w:tc>
      </w:tr>
      <w:tr w:rsidR="00941064" w:rsidRPr="00EF25FC" w:rsidTr="00D94AA3">
        <w:tc>
          <w:tcPr>
            <w:tcW w:w="10080" w:type="dxa"/>
            <w:gridSpan w:val="3"/>
            <w:tcBorders>
              <w:top w:val="single" w:sz="4" w:space="0" w:color="auto"/>
              <w:bottom w:val="single" w:sz="4" w:space="0" w:color="auto"/>
            </w:tcBorders>
          </w:tcPr>
          <w:p w:rsidR="00941064" w:rsidRPr="00072661" w:rsidRDefault="00941064" w:rsidP="00072661">
            <w:pPr>
              <w:widowControl w:val="0"/>
              <w:suppressAutoHyphens w:val="0"/>
              <w:autoSpaceDE w:val="0"/>
              <w:autoSpaceDN w:val="0"/>
              <w:adjustRightInd w:val="0"/>
              <w:rPr>
                <w:rFonts w:ascii="Times New Roman CYR" w:hAnsi="Times New Roman CYR" w:cs="Times New Roman CYR"/>
                <w:b/>
                <w:color w:val="26282F"/>
                <w:lang w:eastAsia="ru-RU"/>
              </w:rPr>
            </w:pPr>
            <w:bookmarkStart w:id="15" w:name="sub_10110"/>
            <w:r w:rsidRPr="00EF25FC">
              <w:rPr>
                <w:rFonts w:ascii="Times New Roman CYR" w:hAnsi="Times New Roman CYR" w:cs="Times New Roman CYR"/>
                <w:b/>
                <w:color w:val="26282F"/>
                <w:lang w:eastAsia="ru-RU"/>
              </w:rPr>
              <w:t xml:space="preserve">Результат предоставления муниципальной услуги: </w:t>
            </w:r>
            <w:bookmarkEnd w:id="15"/>
            <w:r>
              <w:rPr>
                <w:rFonts w:ascii="Times New Roman CYR" w:hAnsi="Times New Roman CYR" w:cs="Times New Roman CYR"/>
                <w:b/>
                <w:color w:val="26282F"/>
                <w:lang w:eastAsia="ru-RU"/>
              </w:rPr>
              <w:t>«</w:t>
            </w:r>
            <w:r w:rsidRPr="00072661">
              <w:rPr>
                <w:rFonts w:ascii="Times New Roman CYR" w:hAnsi="Times New Roman CYR" w:cs="Times New Roman CYR"/>
                <w:b/>
                <w:color w:val="26282F"/>
                <w:lang w:eastAsia="ru-RU"/>
              </w:rPr>
              <w:t>Реализация муниципального имущества (в том числе акций) по результатам проведения торгов, а также долей</w:t>
            </w:r>
          </w:p>
          <w:p w:rsidR="00941064" w:rsidRPr="00EF25FC" w:rsidRDefault="00941064" w:rsidP="00072661">
            <w:pPr>
              <w:widowControl w:val="0"/>
              <w:suppressAutoHyphens w:val="0"/>
              <w:autoSpaceDE w:val="0"/>
              <w:autoSpaceDN w:val="0"/>
              <w:adjustRightInd w:val="0"/>
              <w:rPr>
                <w:rFonts w:ascii="Times New Roman CYR" w:hAnsi="Times New Roman CYR" w:cs="Times New Roman CYR"/>
                <w:lang w:eastAsia="ru-RU"/>
              </w:rPr>
            </w:pPr>
            <w:r w:rsidRPr="00072661">
              <w:rPr>
                <w:rFonts w:ascii="Times New Roman CYR" w:hAnsi="Times New Roman CYR" w:cs="Times New Roman CYR"/>
                <w:b/>
                <w:color w:val="26282F"/>
                <w:lang w:eastAsia="ru-RU"/>
              </w:rPr>
              <w:t>муниципального образования в уставном капитале</w:t>
            </w:r>
            <w:r>
              <w:rPr>
                <w:rFonts w:ascii="Times New Roman CYR" w:hAnsi="Times New Roman CYR" w:cs="Times New Roman CYR"/>
                <w:b/>
                <w:color w:val="26282F"/>
                <w:lang w:eastAsia="ru-RU"/>
              </w:rPr>
              <w:t xml:space="preserve"> </w:t>
            </w:r>
            <w:r w:rsidRPr="00072661">
              <w:rPr>
                <w:rFonts w:ascii="Times New Roman CYR" w:hAnsi="Times New Roman CYR" w:cs="Times New Roman CYR"/>
                <w:b/>
                <w:color w:val="26282F"/>
                <w:lang w:eastAsia="ru-RU"/>
              </w:rPr>
              <w:t>хозяйственных обществ</w:t>
            </w:r>
            <w:r w:rsidRPr="00F879CB">
              <w:rPr>
                <w:rFonts w:ascii="Times New Roman CYR" w:hAnsi="Times New Roman CYR" w:cs="Times New Roman CYR"/>
                <w:b/>
                <w:color w:val="26282F"/>
                <w:lang w:eastAsia="ru-RU"/>
              </w:rPr>
              <w:t>»</w:t>
            </w:r>
          </w:p>
        </w:tc>
      </w:tr>
      <w:tr w:rsidR="00941064" w:rsidRPr="00EF25FC" w:rsidTr="00D94AA3">
        <w:tc>
          <w:tcPr>
            <w:tcW w:w="1080" w:type="dxa"/>
            <w:tcBorders>
              <w:top w:val="single" w:sz="4" w:space="0" w:color="auto"/>
              <w:bottom w:val="single" w:sz="4" w:space="0" w:color="auto"/>
              <w:right w:val="single" w:sz="4" w:space="0" w:color="auto"/>
            </w:tcBorders>
          </w:tcPr>
          <w:p w:rsidR="00941064" w:rsidRPr="00EF25FC" w:rsidRDefault="00941064" w:rsidP="00306CFA">
            <w:pPr>
              <w:widowControl w:val="0"/>
              <w:suppressAutoHyphens w:val="0"/>
              <w:autoSpaceDE w:val="0"/>
              <w:autoSpaceDN w:val="0"/>
              <w:adjustRightInd w:val="0"/>
              <w:jc w:val="center"/>
              <w:rPr>
                <w:rFonts w:ascii="Times New Roman CYR" w:hAnsi="Times New Roman CYR" w:cs="Times New Roman CYR"/>
                <w:lang w:eastAsia="ru-RU"/>
              </w:rPr>
            </w:pPr>
            <w:bookmarkStart w:id="16" w:name="sub_101101"/>
            <w:r w:rsidRPr="00EF25FC">
              <w:rPr>
                <w:rFonts w:ascii="Times New Roman CYR" w:hAnsi="Times New Roman CYR" w:cs="Times New Roman CYR"/>
                <w:lang w:eastAsia="ru-RU"/>
              </w:rPr>
              <w:t>1</w:t>
            </w:r>
            <w:bookmarkEnd w:id="16"/>
            <w:r>
              <w:rPr>
                <w:rFonts w:ascii="Times New Roman CYR" w:hAnsi="Times New Roman CYR" w:cs="Times New Roman CYR"/>
                <w:lang w:eastAsia="ru-RU"/>
              </w:rPr>
              <w:t>.</w:t>
            </w:r>
          </w:p>
        </w:tc>
        <w:tc>
          <w:tcPr>
            <w:tcW w:w="3780" w:type="dxa"/>
            <w:tcBorders>
              <w:top w:val="single" w:sz="4" w:space="0" w:color="auto"/>
              <w:left w:val="single" w:sz="4" w:space="0" w:color="auto"/>
              <w:bottom w:val="single" w:sz="4" w:space="0" w:color="auto"/>
              <w:right w:val="single" w:sz="4" w:space="0" w:color="auto"/>
            </w:tcBorders>
          </w:tcPr>
          <w:p w:rsidR="00941064" w:rsidRPr="00EF25FC" w:rsidRDefault="00941064" w:rsidP="00180513">
            <w:pPr>
              <w:widowControl w:val="0"/>
              <w:suppressAutoHyphens w:val="0"/>
              <w:autoSpaceDE w:val="0"/>
              <w:autoSpaceDN w:val="0"/>
              <w:adjustRightInd w:val="0"/>
              <w:rPr>
                <w:rFonts w:ascii="Times New Roman CYR" w:hAnsi="Times New Roman CYR" w:cs="Times New Roman CYR"/>
                <w:lang w:eastAsia="ru-RU"/>
              </w:rPr>
            </w:pPr>
            <w:r w:rsidRPr="00EF25FC">
              <w:rPr>
                <w:rFonts w:ascii="Times New Roman CYR" w:hAnsi="Times New Roman CYR" w:cs="Times New Roman CYR"/>
                <w:lang w:eastAsia="ru-RU"/>
              </w:rPr>
              <w:t>Категория заявителя</w:t>
            </w:r>
          </w:p>
        </w:tc>
        <w:tc>
          <w:tcPr>
            <w:tcW w:w="5220" w:type="dxa"/>
            <w:tcBorders>
              <w:top w:val="single" w:sz="4" w:space="0" w:color="auto"/>
              <w:left w:val="single" w:sz="4" w:space="0" w:color="auto"/>
              <w:bottom w:val="single" w:sz="4" w:space="0" w:color="auto"/>
            </w:tcBorders>
          </w:tcPr>
          <w:p w:rsidR="00941064" w:rsidRPr="00EF25FC" w:rsidRDefault="00941064" w:rsidP="00180513">
            <w:pPr>
              <w:widowControl w:val="0"/>
              <w:suppressAutoHyphens w:val="0"/>
              <w:autoSpaceDE w:val="0"/>
              <w:autoSpaceDN w:val="0"/>
              <w:adjustRightInd w:val="0"/>
              <w:rPr>
                <w:rFonts w:ascii="Times New Roman CYR" w:hAnsi="Times New Roman CYR" w:cs="Times New Roman CYR"/>
                <w:lang w:eastAsia="ru-RU"/>
              </w:rPr>
            </w:pPr>
            <w:r w:rsidRPr="00EF25FC">
              <w:rPr>
                <w:rFonts w:ascii="Times New Roman CYR" w:hAnsi="Times New Roman CYR" w:cs="Times New Roman CYR"/>
                <w:lang w:eastAsia="ru-RU"/>
              </w:rPr>
              <w:t>1. Физическое лицо.</w:t>
            </w:r>
          </w:p>
          <w:p w:rsidR="00941064" w:rsidRDefault="00941064" w:rsidP="00180513">
            <w:pPr>
              <w:widowControl w:val="0"/>
              <w:suppressAutoHyphens w:val="0"/>
              <w:autoSpaceDE w:val="0"/>
              <w:autoSpaceDN w:val="0"/>
              <w:adjustRightInd w:val="0"/>
              <w:rPr>
                <w:rFonts w:ascii="Times New Roman CYR" w:hAnsi="Times New Roman CYR" w:cs="Times New Roman CYR"/>
                <w:lang w:eastAsia="ru-RU"/>
              </w:rPr>
            </w:pPr>
            <w:r w:rsidRPr="00EF25FC">
              <w:rPr>
                <w:rFonts w:ascii="Times New Roman CYR" w:hAnsi="Times New Roman CYR" w:cs="Times New Roman CYR"/>
                <w:lang w:eastAsia="ru-RU"/>
              </w:rPr>
              <w:t>2. Юридическое лицо.</w:t>
            </w:r>
          </w:p>
          <w:p w:rsidR="00941064" w:rsidRPr="00EF25FC" w:rsidRDefault="00941064" w:rsidP="00180513">
            <w:pPr>
              <w:widowControl w:val="0"/>
              <w:suppressAutoHyphens w:val="0"/>
              <w:autoSpaceDE w:val="0"/>
              <w:autoSpaceDN w:val="0"/>
              <w:adjustRightInd w:val="0"/>
              <w:rPr>
                <w:rFonts w:ascii="Times New Roman CYR" w:hAnsi="Times New Roman CYR" w:cs="Times New Roman CYR"/>
                <w:lang w:eastAsia="ru-RU"/>
              </w:rPr>
            </w:pPr>
            <w:r>
              <w:rPr>
                <w:rFonts w:ascii="Times New Roman CYR" w:hAnsi="Times New Roman CYR" w:cs="Times New Roman CYR"/>
                <w:lang w:eastAsia="ru-RU"/>
              </w:rPr>
              <w:t>3. Индивидуальный предприниматель</w:t>
            </w:r>
          </w:p>
        </w:tc>
      </w:tr>
      <w:tr w:rsidR="00941064" w:rsidRPr="00EF25FC" w:rsidTr="00D94AA3">
        <w:tc>
          <w:tcPr>
            <w:tcW w:w="1080" w:type="dxa"/>
            <w:tcBorders>
              <w:top w:val="single" w:sz="4" w:space="0" w:color="auto"/>
              <w:bottom w:val="single" w:sz="4" w:space="0" w:color="auto"/>
              <w:right w:val="single" w:sz="4" w:space="0" w:color="auto"/>
            </w:tcBorders>
          </w:tcPr>
          <w:p w:rsidR="00941064" w:rsidRPr="00EF25FC" w:rsidRDefault="00941064" w:rsidP="00306CFA">
            <w:pPr>
              <w:widowControl w:val="0"/>
              <w:suppressAutoHyphens w:val="0"/>
              <w:autoSpaceDE w:val="0"/>
              <w:autoSpaceDN w:val="0"/>
              <w:adjustRightInd w:val="0"/>
              <w:jc w:val="center"/>
              <w:rPr>
                <w:rFonts w:ascii="Times New Roman CYR" w:hAnsi="Times New Roman CYR" w:cs="Times New Roman CYR"/>
                <w:lang w:eastAsia="ru-RU"/>
              </w:rPr>
            </w:pPr>
            <w:bookmarkStart w:id="17" w:name="sub_101102"/>
            <w:r w:rsidRPr="00EF25FC">
              <w:rPr>
                <w:rFonts w:ascii="Times New Roman CYR" w:hAnsi="Times New Roman CYR" w:cs="Times New Roman CYR"/>
                <w:lang w:eastAsia="ru-RU"/>
              </w:rPr>
              <w:t>2</w:t>
            </w:r>
            <w:bookmarkEnd w:id="17"/>
            <w:r>
              <w:rPr>
                <w:rFonts w:ascii="Times New Roman CYR" w:hAnsi="Times New Roman CYR" w:cs="Times New Roman CYR"/>
                <w:lang w:eastAsia="ru-RU"/>
              </w:rPr>
              <w:t>.</w:t>
            </w:r>
          </w:p>
        </w:tc>
        <w:tc>
          <w:tcPr>
            <w:tcW w:w="3780" w:type="dxa"/>
            <w:tcBorders>
              <w:top w:val="single" w:sz="4" w:space="0" w:color="auto"/>
              <w:left w:val="single" w:sz="4" w:space="0" w:color="auto"/>
              <w:bottom w:val="single" w:sz="4" w:space="0" w:color="auto"/>
              <w:right w:val="single" w:sz="4" w:space="0" w:color="auto"/>
            </w:tcBorders>
          </w:tcPr>
          <w:p w:rsidR="00941064" w:rsidRPr="00EF25FC" w:rsidRDefault="00941064" w:rsidP="00180513">
            <w:pPr>
              <w:widowControl w:val="0"/>
              <w:suppressAutoHyphens w:val="0"/>
              <w:autoSpaceDE w:val="0"/>
              <w:autoSpaceDN w:val="0"/>
              <w:adjustRightInd w:val="0"/>
              <w:rPr>
                <w:rFonts w:ascii="Times New Roman CYR" w:hAnsi="Times New Roman CYR" w:cs="Times New Roman CYR"/>
                <w:lang w:eastAsia="ru-RU"/>
              </w:rPr>
            </w:pPr>
            <w:r w:rsidRPr="00EF25FC">
              <w:rPr>
                <w:rFonts w:ascii="Times New Roman CYR" w:hAnsi="Times New Roman CYR" w:cs="Times New Roman CYR"/>
                <w:lang w:eastAsia="ru-RU"/>
              </w:rPr>
              <w:t>Имеет ли право лицо действовать от имени юридического лица без доверенности?</w:t>
            </w:r>
          </w:p>
        </w:tc>
        <w:tc>
          <w:tcPr>
            <w:tcW w:w="5220" w:type="dxa"/>
            <w:tcBorders>
              <w:top w:val="single" w:sz="4" w:space="0" w:color="auto"/>
              <w:left w:val="single" w:sz="4" w:space="0" w:color="auto"/>
              <w:bottom w:val="single" w:sz="4" w:space="0" w:color="auto"/>
            </w:tcBorders>
          </w:tcPr>
          <w:p w:rsidR="00941064" w:rsidRPr="00EF25FC" w:rsidRDefault="00941064" w:rsidP="00180513">
            <w:pPr>
              <w:widowControl w:val="0"/>
              <w:suppressAutoHyphens w:val="0"/>
              <w:autoSpaceDE w:val="0"/>
              <w:autoSpaceDN w:val="0"/>
              <w:adjustRightInd w:val="0"/>
              <w:rPr>
                <w:rFonts w:ascii="Times New Roman CYR" w:hAnsi="Times New Roman CYR" w:cs="Times New Roman CYR"/>
                <w:lang w:eastAsia="ru-RU"/>
              </w:rPr>
            </w:pPr>
            <w:r w:rsidRPr="00EF25FC">
              <w:rPr>
                <w:rFonts w:ascii="Times New Roman CYR" w:hAnsi="Times New Roman CYR" w:cs="Times New Roman CYR"/>
                <w:lang w:eastAsia="ru-RU"/>
              </w:rPr>
              <w:t>1. Лицо имеет право действовать от имени юридического лица без доверенности.</w:t>
            </w:r>
          </w:p>
          <w:p w:rsidR="00941064" w:rsidRPr="00EF25FC" w:rsidRDefault="00941064" w:rsidP="00180513">
            <w:pPr>
              <w:widowControl w:val="0"/>
              <w:suppressAutoHyphens w:val="0"/>
              <w:autoSpaceDE w:val="0"/>
              <w:autoSpaceDN w:val="0"/>
              <w:adjustRightInd w:val="0"/>
              <w:rPr>
                <w:rFonts w:ascii="Times New Roman CYR" w:hAnsi="Times New Roman CYR" w:cs="Times New Roman CYR"/>
                <w:lang w:eastAsia="ru-RU"/>
              </w:rPr>
            </w:pPr>
            <w:r w:rsidRPr="00EF25FC">
              <w:rPr>
                <w:rFonts w:ascii="Times New Roman CYR" w:hAnsi="Times New Roman CYR" w:cs="Times New Roman CYR"/>
                <w:lang w:eastAsia="ru-RU"/>
              </w:rPr>
              <w:t>2. Лицо имеет право действовать от имени юридического лица по доверенности.</w:t>
            </w:r>
          </w:p>
        </w:tc>
      </w:tr>
      <w:tr w:rsidR="00941064" w:rsidRPr="00EF25FC" w:rsidTr="00D94AA3">
        <w:tc>
          <w:tcPr>
            <w:tcW w:w="10080" w:type="dxa"/>
            <w:gridSpan w:val="3"/>
            <w:tcBorders>
              <w:top w:val="single" w:sz="4" w:space="0" w:color="auto"/>
              <w:bottom w:val="single" w:sz="4" w:space="0" w:color="auto"/>
            </w:tcBorders>
          </w:tcPr>
          <w:p w:rsidR="00941064" w:rsidRPr="00EF25FC" w:rsidRDefault="00941064" w:rsidP="00EF25FC">
            <w:pPr>
              <w:widowControl w:val="0"/>
              <w:suppressAutoHyphens w:val="0"/>
              <w:autoSpaceDE w:val="0"/>
              <w:autoSpaceDN w:val="0"/>
              <w:adjustRightInd w:val="0"/>
              <w:rPr>
                <w:rFonts w:ascii="Times New Roman CYR" w:hAnsi="Times New Roman CYR" w:cs="Times New Roman CYR"/>
                <w:lang w:eastAsia="ru-RU"/>
              </w:rPr>
            </w:pPr>
            <w:bookmarkStart w:id="18" w:name="sub_10130"/>
            <w:r w:rsidRPr="00EF25FC">
              <w:rPr>
                <w:rFonts w:ascii="Times New Roman CYR" w:hAnsi="Times New Roman CYR" w:cs="Times New Roman CYR"/>
                <w:b/>
                <w:color w:val="26282F"/>
                <w:lang w:eastAsia="ru-RU"/>
              </w:rPr>
              <w:t>Результат предоставления</w:t>
            </w:r>
            <w:r>
              <w:rPr>
                <w:rFonts w:ascii="Times New Roman CYR" w:hAnsi="Times New Roman CYR" w:cs="Times New Roman CYR"/>
                <w:b/>
                <w:color w:val="26282F"/>
                <w:lang w:eastAsia="ru-RU"/>
              </w:rPr>
              <w:t xml:space="preserve"> муниципальной услуги: «</w:t>
            </w:r>
            <w:r w:rsidRPr="00EF25FC">
              <w:rPr>
                <w:rFonts w:ascii="Times New Roman CYR" w:hAnsi="Times New Roman CYR" w:cs="Times New Roman CYR"/>
                <w:b/>
                <w:color w:val="26282F"/>
                <w:lang w:eastAsia="ru-RU"/>
              </w:rPr>
              <w:t>Исправление допущенных опечаток и (или) ошибок</w:t>
            </w:r>
            <w:bookmarkEnd w:id="18"/>
            <w:r>
              <w:rPr>
                <w:rFonts w:ascii="Times New Roman CYR" w:hAnsi="Times New Roman CYR" w:cs="Times New Roman CYR"/>
                <w:b/>
                <w:color w:val="26282F"/>
                <w:lang w:eastAsia="ru-RU"/>
              </w:rPr>
              <w:t>»</w:t>
            </w:r>
          </w:p>
        </w:tc>
      </w:tr>
      <w:tr w:rsidR="00941064" w:rsidRPr="00EF25FC" w:rsidTr="00D94AA3">
        <w:tc>
          <w:tcPr>
            <w:tcW w:w="1080" w:type="dxa"/>
            <w:tcBorders>
              <w:top w:val="single" w:sz="4" w:space="0" w:color="auto"/>
              <w:bottom w:val="single" w:sz="4" w:space="0" w:color="auto"/>
              <w:right w:val="single" w:sz="4" w:space="0" w:color="auto"/>
            </w:tcBorders>
          </w:tcPr>
          <w:p w:rsidR="00941064" w:rsidRPr="00EF25FC" w:rsidRDefault="00941064" w:rsidP="00306CFA">
            <w:pPr>
              <w:widowControl w:val="0"/>
              <w:suppressAutoHyphens w:val="0"/>
              <w:autoSpaceDE w:val="0"/>
              <w:autoSpaceDN w:val="0"/>
              <w:adjustRightInd w:val="0"/>
              <w:jc w:val="center"/>
              <w:rPr>
                <w:rFonts w:ascii="Times New Roman CYR" w:hAnsi="Times New Roman CYR" w:cs="Times New Roman CYR"/>
                <w:lang w:eastAsia="ru-RU"/>
              </w:rPr>
            </w:pPr>
            <w:r>
              <w:rPr>
                <w:rFonts w:ascii="Times New Roman CYR" w:hAnsi="Times New Roman CYR" w:cs="Times New Roman CYR"/>
                <w:lang w:eastAsia="ru-RU"/>
              </w:rPr>
              <w:t>3.</w:t>
            </w:r>
          </w:p>
        </w:tc>
        <w:tc>
          <w:tcPr>
            <w:tcW w:w="3780" w:type="dxa"/>
            <w:tcBorders>
              <w:top w:val="single" w:sz="4" w:space="0" w:color="auto"/>
              <w:left w:val="single" w:sz="4" w:space="0" w:color="auto"/>
              <w:bottom w:val="single" w:sz="4" w:space="0" w:color="auto"/>
              <w:right w:val="single" w:sz="4" w:space="0" w:color="auto"/>
            </w:tcBorders>
          </w:tcPr>
          <w:p w:rsidR="00941064" w:rsidRPr="00EF25FC" w:rsidRDefault="00941064" w:rsidP="00180513">
            <w:pPr>
              <w:widowControl w:val="0"/>
              <w:suppressAutoHyphens w:val="0"/>
              <w:autoSpaceDE w:val="0"/>
              <w:autoSpaceDN w:val="0"/>
              <w:adjustRightInd w:val="0"/>
              <w:rPr>
                <w:rFonts w:ascii="Times New Roman CYR" w:hAnsi="Times New Roman CYR" w:cs="Times New Roman CYR"/>
                <w:lang w:eastAsia="ru-RU"/>
              </w:rPr>
            </w:pPr>
            <w:r w:rsidRPr="00EF25FC">
              <w:rPr>
                <w:rFonts w:ascii="Times New Roman CYR" w:hAnsi="Times New Roman CYR" w:cs="Times New Roman CYR"/>
                <w:lang w:eastAsia="ru-RU"/>
              </w:rPr>
              <w:t>Категория заявителя</w:t>
            </w:r>
          </w:p>
        </w:tc>
        <w:tc>
          <w:tcPr>
            <w:tcW w:w="5220" w:type="dxa"/>
            <w:tcBorders>
              <w:top w:val="single" w:sz="4" w:space="0" w:color="auto"/>
              <w:left w:val="single" w:sz="4" w:space="0" w:color="auto"/>
              <w:bottom w:val="single" w:sz="4" w:space="0" w:color="auto"/>
            </w:tcBorders>
          </w:tcPr>
          <w:p w:rsidR="00941064" w:rsidRPr="00EF25FC" w:rsidRDefault="00941064" w:rsidP="00180513">
            <w:pPr>
              <w:widowControl w:val="0"/>
              <w:suppressAutoHyphens w:val="0"/>
              <w:autoSpaceDE w:val="0"/>
              <w:autoSpaceDN w:val="0"/>
              <w:adjustRightInd w:val="0"/>
              <w:rPr>
                <w:rFonts w:ascii="Times New Roman CYR" w:hAnsi="Times New Roman CYR" w:cs="Times New Roman CYR"/>
                <w:lang w:eastAsia="ru-RU"/>
              </w:rPr>
            </w:pPr>
            <w:r w:rsidRPr="00EF25FC">
              <w:rPr>
                <w:rFonts w:ascii="Times New Roman CYR" w:hAnsi="Times New Roman CYR" w:cs="Times New Roman CYR"/>
                <w:lang w:eastAsia="ru-RU"/>
              </w:rPr>
              <w:t>1. Физическое лицо.</w:t>
            </w:r>
          </w:p>
          <w:p w:rsidR="00941064" w:rsidRDefault="00941064" w:rsidP="00180513">
            <w:pPr>
              <w:widowControl w:val="0"/>
              <w:suppressAutoHyphens w:val="0"/>
              <w:autoSpaceDE w:val="0"/>
              <w:autoSpaceDN w:val="0"/>
              <w:adjustRightInd w:val="0"/>
              <w:rPr>
                <w:rFonts w:ascii="Times New Roman CYR" w:hAnsi="Times New Roman CYR" w:cs="Times New Roman CYR"/>
                <w:lang w:eastAsia="ru-RU"/>
              </w:rPr>
            </w:pPr>
            <w:r w:rsidRPr="00EF25FC">
              <w:rPr>
                <w:rFonts w:ascii="Times New Roman CYR" w:hAnsi="Times New Roman CYR" w:cs="Times New Roman CYR"/>
                <w:lang w:eastAsia="ru-RU"/>
              </w:rPr>
              <w:t>2. Юридическое лицо.</w:t>
            </w:r>
          </w:p>
          <w:p w:rsidR="00941064" w:rsidRPr="00EF25FC" w:rsidRDefault="00941064" w:rsidP="00180513">
            <w:pPr>
              <w:widowControl w:val="0"/>
              <w:suppressAutoHyphens w:val="0"/>
              <w:autoSpaceDE w:val="0"/>
              <w:autoSpaceDN w:val="0"/>
              <w:adjustRightInd w:val="0"/>
              <w:rPr>
                <w:rFonts w:ascii="Times New Roman CYR" w:hAnsi="Times New Roman CYR" w:cs="Times New Roman CYR"/>
                <w:lang w:eastAsia="ru-RU"/>
              </w:rPr>
            </w:pPr>
            <w:r>
              <w:rPr>
                <w:rFonts w:ascii="Times New Roman CYR" w:hAnsi="Times New Roman CYR" w:cs="Times New Roman CYR"/>
                <w:lang w:eastAsia="ru-RU"/>
              </w:rPr>
              <w:t xml:space="preserve">3. </w:t>
            </w:r>
            <w:r w:rsidRPr="00686A02">
              <w:rPr>
                <w:rFonts w:ascii="Times New Roman CYR" w:hAnsi="Times New Roman CYR" w:cs="Times New Roman CYR"/>
                <w:lang w:eastAsia="ru-RU"/>
              </w:rPr>
              <w:t>Индивидуальный предприниматель</w:t>
            </w:r>
          </w:p>
        </w:tc>
      </w:tr>
      <w:tr w:rsidR="00941064" w:rsidRPr="00EF25FC" w:rsidTr="00D94AA3">
        <w:tc>
          <w:tcPr>
            <w:tcW w:w="1080" w:type="dxa"/>
            <w:tcBorders>
              <w:top w:val="single" w:sz="4" w:space="0" w:color="auto"/>
              <w:bottom w:val="single" w:sz="4" w:space="0" w:color="auto"/>
              <w:right w:val="single" w:sz="4" w:space="0" w:color="auto"/>
            </w:tcBorders>
          </w:tcPr>
          <w:p w:rsidR="00941064" w:rsidRPr="00EF25FC" w:rsidRDefault="00941064" w:rsidP="00306CFA">
            <w:pPr>
              <w:widowControl w:val="0"/>
              <w:suppressAutoHyphens w:val="0"/>
              <w:autoSpaceDE w:val="0"/>
              <w:autoSpaceDN w:val="0"/>
              <w:adjustRightInd w:val="0"/>
              <w:jc w:val="center"/>
              <w:rPr>
                <w:rFonts w:ascii="Times New Roman CYR" w:hAnsi="Times New Roman CYR" w:cs="Times New Roman CYR"/>
                <w:lang w:eastAsia="ru-RU"/>
              </w:rPr>
            </w:pPr>
            <w:r>
              <w:rPr>
                <w:rFonts w:ascii="Times New Roman CYR" w:hAnsi="Times New Roman CYR" w:cs="Times New Roman CYR"/>
                <w:lang w:eastAsia="ru-RU"/>
              </w:rPr>
              <w:t>4.</w:t>
            </w:r>
          </w:p>
        </w:tc>
        <w:tc>
          <w:tcPr>
            <w:tcW w:w="3780" w:type="dxa"/>
            <w:tcBorders>
              <w:top w:val="single" w:sz="4" w:space="0" w:color="auto"/>
              <w:left w:val="single" w:sz="4" w:space="0" w:color="auto"/>
              <w:bottom w:val="single" w:sz="4" w:space="0" w:color="auto"/>
              <w:right w:val="single" w:sz="4" w:space="0" w:color="auto"/>
            </w:tcBorders>
          </w:tcPr>
          <w:p w:rsidR="00941064" w:rsidRPr="00EF25FC" w:rsidRDefault="00941064" w:rsidP="00180513">
            <w:pPr>
              <w:widowControl w:val="0"/>
              <w:suppressAutoHyphens w:val="0"/>
              <w:autoSpaceDE w:val="0"/>
              <w:autoSpaceDN w:val="0"/>
              <w:adjustRightInd w:val="0"/>
              <w:rPr>
                <w:rFonts w:ascii="Times New Roman CYR" w:hAnsi="Times New Roman CYR" w:cs="Times New Roman CYR"/>
                <w:lang w:eastAsia="ru-RU"/>
              </w:rPr>
            </w:pPr>
            <w:r w:rsidRPr="00EF25FC">
              <w:rPr>
                <w:rFonts w:ascii="Times New Roman CYR" w:hAnsi="Times New Roman CYR" w:cs="Times New Roman CYR"/>
                <w:lang w:eastAsia="ru-RU"/>
              </w:rPr>
              <w:t>Имеет ли право лицо действовать от имени юридического лица без доверенности?</w:t>
            </w:r>
          </w:p>
        </w:tc>
        <w:tc>
          <w:tcPr>
            <w:tcW w:w="5220" w:type="dxa"/>
            <w:tcBorders>
              <w:top w:val="single" w:sz="4" w:space="0" w:color="auto"/>
              <w:left w:val="single" w:sz="4" w:space="0" w:color="auto"/>
              <w:bottom w:val="single" w:sz="4" w:space="0" w:color="auto"/>
            </w:tcBorders>
          </w:tcPr>
          <w:p w:rsidR="00941064" w:rsidRPr="00EF25FC" w:rsidRDefault="00941064" w:rsidP="00180513">
            <w:pPr>
              <w:widowControl w:val="0"/>
              <w:suppressAutoHyphens w:val="0"/>
              <w:autoSpaceDE w:val="0"/>
              <w:autoSpaceDN w:val="0"/>
              <w:adjustRightInd w:val="0"/>
              <w:rPr>
                <w:rFonts w:ascii="Times New Roman CYR" w:hAnsi="Times New Roman CYR" w:cs="Times New Roman CYR"/>
                <w:lang w:eastAsia="ru-RU"/>
              </w:rPr>
            </w:pPr>
            <w:r w:rsidRPr="00EF25FC">
              <w:rPr>
                <w:rFonts w:ascii="Times New Roman CYR" w:hAnsi="Times New Roman CYR" w:cs="Times New Roman CYR"/>
                <w:lang w:eastAsia="ru-RU"/>
              </w:rPr>
              <w:t>1. Лицо имеет право действовать от имени юридического лица без доверенности.</w:t>
            </w:r>
          </w:p>
          <w:p w:rsidR="00941064" w:rsidRPr="00EF25FC" w:rsidRDefault="00941064" w:rsidP="00180513">
            <w:pPr>
              <w:widowControl w:val="0"/>
              <w:suppressAutoHyphens w:val="0"/>
              <w:autoSpaceDE w:val="0"/>
              <w:autoSpaceDN w:val="0"/>
              <w:adjustRightInd w:val="0"/>
              <w:rPr>
                <w:rFonts w:ascii="Times New Roman CYR" w:hAnsi="Times New Roman CYR" w:cs="Times New Roman CYR"/>
                <w:lang w:eastAsia="ru-RU"/>
              </w:rPr>
            </w:pPr>
            <w:r w:rsidRPr="00EF25FC">
              <w:rPr>
                <w:rFonts w:ascii="Times New Roman CYR" w:hAnsi="Times New Roman CYR" w:cs="Times New Roman CYR"/>
                <w:lang w:eastAsia="ru-RU"/>
              </w:rPr>
              <w:t>2. Лицо имеет право действовать от имени юридического лица по доверенности.</w:t>
            </w:r>
          </w:p>
        </w:tc>
      </w:tr>
    </w:tbl>
    <w:p w:rsidR="00941064" w:rsidRPr="00EF25FC" w:rsidRDefault="00941064" w:rsidP="00EF25FC">
      <w:pPr>
        <w:widowControl w:val="0"/>
        <w:suppressAutoHyphens w:val="0"/>
        <w:autoSpaceDE w:val="0"/>
        <w:autoSpaceDN w:val="0"/>
        <w:adjustRightInd w:val="0"/>
        <w:ind w:firstLine="720"/>
        <w:jc w:val="both"/>
        <w:rPr>
          <w:rFonts w:ascii="Times New Roman CYR" w:hAnsi="Times New Roman CYR" w:cs="Times New Roman CYR"/>
          <w:lang w:eastAsia="ru-RU"/>
        </w:rPr>
      </w:pPr>
    </w:p>
    <w:p w:rsidR="00941064" w:rsidRPr="00EF25FC" w:rsidRDefault="00941064" w:rsidP="00EF25FC">
      <w:pPr>
        <w:widowControl w:val="0"/>
        <w:suppressAutoHyphens w:val="0"/>
        <w:autoSpaceDE w:val="0"/>
        <w:autoSpaceDN w:val="0"/>
        <w:adjustRightInd w:val="0"/>
        <w:spacing w:before="108" w:after="108"/>
        <w:jc w:val="center"/>
        <w:outlineLvl w:val="0"/>
        <w:rPr>
          <w:rFonts w:ascii="Times New Roman CYR" w:hAnsi="Times New Roman CYR" w:cs="Times New Roman CYR"/>
          <w:b/>
          <w:bCs/>
          <w:color w:val="26282F"/>
          <w:lang w:eastAsia="ru-RU"/>
        </w:rPr>
      </w:pPr>
      <w:bookmarkStart w:id="19" w:name="sub_10200"/>
      <w:r w:rsidRPr="00EF25FC">
        <w:rPr>
          <w:rFonts w:ascii="Times New Roman CYR" w:hAnsi="Times New Roman CYR" w:cs="Times New Roman CYR"/>
          <w:b/>
          <w:bCs/>
          <w:color w:val="26282F"/>
          <w:lang w:eastAsia="ru-RU"/>
        </w:rPr>
        <w:t xml:space="preserve">Таблица 2. Комбинации значений признаков, каждая из которых соответствует </w:t>
      </w:r>
      <w:r>
        <w:rPr>
          <w:rFonts w:ascii="Times New Roman CYR" w:hAnsi="Times New Roman CYR" w:cs="Times New Roman CYR"/>
          <w:b/>
          <w:bCs/>
          <w:color w:val="26282F"/>
          <w:lang w:eastAsia="ru-RU"/>
        </w:rPr>
        <w:t xml:space="preserve">одному варианту предоставления </w:t>
      </w:r>
      <w:r w:rsidRPr="00EF25FC">
        <w:rPr>
          <w:rFonts w:ascii="Times New Roman CYR" w:hAnsi="Times New Roman CYR" w:cs="Times New Roman CYR"/>
          <w:b/>
          <w:bCs/>
          <w:color w:val="26282F"/>
          <w:lang w:eastAsia="ru-RU"/>
        </w:rPr>
        <w:t>муниципальной услуги</w:t>
      </w:r>
    </w:p>
    <w:bookmarkEnd w:id="19"/>
    <w:p w:rsidR="00941064" w:rsidRPr="00EF25FC" w:rsidRDefault="00941064" w:rsidP="00EF25FC">
      <w:pPr>
        <w:widowControl w:val="0"/>
        <w:suppressAutoHyphens w:val="0"/>
        <w:autoSpaceDE w:val="0"/>
        <w:autoSpaceDN w:val="0"/>
        <w:adjustRightInd w:val="0"/>
        <w:ind w:firstLine="720"/>
        <w:jc w:val="both"/>
        <w:rPr>
          <w:rFonts w:ascii="Times New Roman CYR" w:hAnsi="Times New Roman CYR" w:cs="Times New Roman CYR"/>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260"/>
        <w:gridCol w:w="8820"/>
      </w:tblGrid>
      <w:tr w:rsidR="00941064" w:rsidRPr="00EF25FC" w:rsidTr="00D94AA3">
        <w:tc>
          <w:tcPr>
            <w:tcW w:w="1260" w:type="dxa"/>
            <w:tcBorders>
              <w:top w:val="single" w:sz="4" w:space="0" w:color="auto"/>
              <w:bottom w:val="single" w:sz="4" w:space="0" w:color="auto"/>
              <w:right w:val="single" w:sz="4" w:space="0" w:color="auto"/>
            </w:tcBorders>
          </w:tcPr>
          <w:p w:rsidR="00941064" w:rsidRPr="00EF25FC" w:rsidRDefault="00941064" w:rsidP="00EF25FC">
            <w:pPr>
              <w:widowControl w:val="0"/>
              <w:suppressAutoHyphens w:val="0"/>
              <w:autoSpaceDE w:val="0"/>
              <w:autoSpaceDN w:val="0"/>
              <w:adjustRightInd w:val="0"/>
              <w:jc w:val="center"/>
              <w:rPr>
                <w:rFonts w:ascii="Times New Roman CYR" w:hAnsi="Times New Roman CYR" w:cs="Times New Roman CYR"/>
                <w:lang w:eastAsia="ru-RU"/>
              </w:rPr>
            </w:pPr>
            <w:r>
              <w:rPr>
                <w:rFonts w:ascii="Times New Roman CYR" w:hAnsi="Times New Roman CYR" w:cs="Times New Roman CYR"/>
                <w:lang w:eastAsia="ru-RU"/>
              </w:rPr>
              <w:t>№</w:t>
            </w:r>
          </w:p>
          <w:p w:rsidR="00941064" w:rsidRPr="00EF25FC" w:rsidRDefault="00941064" w:rsidP="00EF25FC">
            <w:pPr>
              <w:widowControl w:val="0"/>
              <w:suppressAutoHyphens w:val="0"/>
              <w:autoSpaceDE w:val="0"/>
              <w:autoSpaceDN w:val="0"/>
              <w:adjustRightInd w:val="0"/>
              <w:jc w:val="center"/>
              <w:rPr>
                <w:rFonts w:ascii="Times New Roman CYR" w:hAnsi="Times New Roman CYR" w:cs="Times New Roman CYR"/>
                <w:lang w:eastAsia="ru-RU"/>
              </w:rPr>
            </w:pPr>
            <w:r w:rsidRPr="00EF25FC">
              <w:rPr>
                <w:rFonts w:ascii="Times New Roman CYR" w:hAnsi="Times New Roman CYR" w:cs="Times New Roman CYR"/>
                <w:lang w:eastAsia="ru-RU"/>
              </w:rPr>
              <w:t>варианта</w:t>
            </w:r>
          </w:p>
        </w:tc>
        <w:tc>
          <w:tcPr>
            <w:tcW w:w="8820" w:type="dxa"/>
            <w:tcBorders>
              <w:top w:val="single" w:sz="4" w:space="0" w:color="auto"/>
              <w:left w:val="single" w:sz="4" w:space="0" w:color="auto"/>
              <w:bottom w:val="single" w:sz="4" w:space="0" w:color="auto"/>
            </w:tcBorders>
          </w:tcPr>
          <w:p w:rsidR="00941064" w:rsidRPr="00EF25FC" w:rsidRDefault="00941064" w:rsidP="00EF25FC">
            <w:pPr>
              <w:widowControl w:val="0"/>
              <w:suppressAutoHyphens w:val="0"/>
              <w:autoSpaceDE w:val="0"/>
              <w:autoSpaceDN w:val="0"/>
              <w:adjustRightInd w:val="0"/>
              <w:jc w:val="center"/>
              <w:rPr>
                <w:rFonts w:ascii="Times New Roman CYR" w:hAnsi="Times New Roman CYR" w:cs="Times New Roman CYR"/>
                <w:lang w:eastAsia="ru-RU"/>
              </w:rPr>
            </w:pPr>
            <w:r w:rsidRPr="00EF25FC">
              <w:rPr>
                <w:rFonts w:ascii="Times New Roman CYR" w:hAnsi="Times New Roman CYR" w:cs="Times New Roman CYR"/>
                <w:lang w:eastAsia="ru-RU"/>
              </w:rPr>
              <w:t>Комбинация значений признаков</w:t>
            </w:r>
          </w:p>
        </w:tc>
      </w:tr>
      <w:tr w:rsidR="00941064" w:rsidRPr="00EF25FC" w:rsidTr="00D94AA3">
        <w:tc>
          <w:tcPr>
            <w:tcW w:w="10080" w:type="dxa"/>
            <w:gridSpan w:val="2"/>
            <w:tcBorders>
              <w:top w:val="single" w:sz="4" w:space="0" w:color="auto"/>
              <w:bottom w:val="single" w:sz="4" w:space="0" w:color="auto"/>
            </w:tcBorders>
          </w:tcPr>
          <w:p w:rsidR="00941064" w:rsidRPr="00EF25FC" w:rsidRDefault="00941064" w:rsidP="00EF25FC">
            <w:pPr>
              <w:widowControl w:val="0"/>
              <w:suppressAutoHyphens w:val="0"/>
              <w:autoSpaceDE w:val="0"/>
              <w:autoSpaceDN w:val="0"/>
              <w:adjustRightInd w:val="0"/>
              <w:jc w:val="both"/>
              <w:rPr>
                <w:rFonts w:ascii="Times New Roman CYR" w:hAnsi="Times New Roman CYR" w:cs="Times New Roman CYR"/>
                <w:b/>
                <w:color w:val="26282F"/>
                <w:lang w:eastAsia="ru-RU"/>
              </w:rPr>
            </w:pPr>
            <w:bookmarkStart w:id="20" w:name="sub_10210"/>
            <w:r w:rsidRPr="00EF25FC">
              <w:rPr>
                <w:rFonts w:ascii="Times New Roman CYR" w:hAnsi="Times New Roman CYR" w:cs="Times New Roman CYR"/>
                <w:b/>
                <w:color w:val="26282F"/>
                <w:lang w:eastAsia="ru-RU"/>
              </w:rPr>
              <w:t>Результат предоставления муниципальной услуги</w:t>
            </w:r>
            <w:r>
              <w:rPr>
                <w:rFonts w:ascii="Times New Roman CYR" w:hAnsi="Times New Roman CYR" w:cs="Times New Roman CYR"/>
                <w:b/>
                <w:color w:val="26282F"/>
                <w:lang w:eastAsia="ru-RU"/>
              </w:rPr>
              <w:t>,</w:t>
            </w:r>
            <w:r w:rsidRPr="00EF25FC">
              <w:rPr>
                <w:rFonts w:ascii="Times New Roman CYR" w:hAnsi="Times New Roman CYR" w:cs="Times New Roman CYR"/>
                <w:b/>
                <w:color w:val="26282F"/>
                <w:lang w:eastAsia="ru-RU"/>
              </w:rPr>
              <w:t xml:space="preserve"> за которой обращается заявитель: </w:t>
            </w:r>
          </w:p>
          <w:bookmarkEnd w:id="20"/>
          <w:p w:rsidR="00941064" w:rsidRPr="00EF25FC" w:rsidRDefault="00941064" w:rsidP="00072661">
            <w:pPr>
              <w:widowControl w:val="0"/>
              <w:suppressAutoHyphens w:val="0"/>
              <w:autoSpaceDE w:val="0"/>
              <w:autoSpaceDN w:val="0"/>
              <w:adjustRightInd w:val="0"/>
              <w:jc w:val="both"/>
              <w:rPr>
                <w:rFonts w:ascii="Times New Roman CYR" w:hAnsi="Times New Roman CYR" w:cs="Times New Roman CYR"/>
                <w:lang w:eastAsia="ru-RU"/>
              </w:rPr>
            </w:pPr>
            <w:r w:rsidRPr="00F879CB">
              <w:rPr>
                <w:rFonts w:ascii="Times New Roman CYR" w:hAnsi="Times New Roman CYR" w:cs="Times New Roman CYR"/>
                <w:b/>
                <w:color w:val="26282F"/>
                <w:lang w:eastAsia="ru-RU"/>
              </w:rPr>
              <w:t>«</w:t>
            </w:r>
            <w:r w:rsidRPr="00072661">
              <w:rPr>
                <w:rFonts w:ascii="Times New Roman CYR" w:hAnsi="Times New Roman CYR" w:cs="Times New Roman CYR"/>
                <w:b/>
                <w:color w:val="26282F"/>
                <w:lang w:eastAsia="ru-RU"/>
              </w:rPr>
              <w:t>Реализация муниципального имущества (в том числе акций) по результатам проведения торгов, а также долей</w:t>
            </w:r>
            <w:r>
              <w:rPr>
                <w:rFonts w:ascii="Times New Roman CYR" w:hAnsi="Times New Roman CYR" w:cs="Times New Roman CYR"/>
                <w:b/>
                <w:color w:val="26282F"/>
                <w:lang w:eastAsia="ru-RU"/>
              </w:rPr>
              <w:t xml:space="preserve"> </w:t>
            </w:r>
            <w:r w:rsidRPr="00072661">
              <w:rPr>
                <w:rFonts w:ascii="Times New Roman CYR" w:hAnsi="Times New Roman CYR" w:cs="Times New Roman CYR"/>
                <w:b/>
                <w:color w:val="26282F"/>
                <w:lang w:eastAsia="ru-RU"/>
              </w:rPr>
              <w:t>муниципального образования в уставном капитале</w:t>
            </w:r>
            <w:r>
              <w:rPr>
                <w:rFonts w:ascii="Times New Roman CYR" w:hAnsi="Times New Roman CYR" w:cs="Times New Roman CYR"/>
                <w:b/>
                <w:color w:val="26282F"/>
                <w:lang w:eastAsia="ru-RU"/>
              </w:rPr>
              <w:t xml:space="preserve"> </w:t>
            </w:r>
            <w:r w:rsidRPr="00072661">
              <w:rPr>
                <w:rFonts w:ascii="Times New Roman CYR" w:hAnsi="Times New Roman CYR" w:cs="Times New Roman CYR"/>
                <w:b/>
                <w:color w:val="26282F"/>
                <w:lang w:eastAsia="ru-RU"/>
              </w:rPr>
              <w:t>хозяйственных обществ</w:t>
            </w:r>
            <w:r w:rsidRPr="00F879CB">
              <w:rPr>
                <w:rFonts w:ascii="Times New Roman CYR" w:hAnsi="Times New Roman CYR" w:cs="Times New Roman CYR"/>
                <w:b/>
                <w:color w:val="26282F"/>
                <w:lang w:eastAsia="ru-RU"/>
              </w:rPr>
              <w:t>»</w:t>
            </w:r>
          </w:p>
        </w:tc>
      </w:tr>
      <w:tr w:rsidR="00941064" w:rsidRPr="00EF25FC" w:rsidTr="00D94AA3">
        <w:tc>
          <w:tcPr>
            <w:tcW w:w="1260" w:type="dxa"/>
            <w:tcBorders>
              <w:top w:val="single" w:sz="4" w:space="0" w:color="auto"/>
              <w:bottom w:val="single" w:sz="4" w:space="0" w:color="auto"/>
              <w:right w:val="single" w:sz="4" w:space="0" w:color="auto"/>
            </w:tcBorders>
          </w:tcPr>
          <w:p w:rsidR="00941064" w:rsidRPr="00EF25FC" w:rsidRDefault="00941064" w:rsidP="00306CFA">
            <w:pPr>
              <w:widowControl w:val="0"/>
              <w:suppressAutoHyphens w:val="0"/>
              <w:autoSpaceDE w:val="0"/>
              <w:autoSpaceDN w:val="0"/>
              <w:adjustRightInd w:val="0"/>
              <w:jc w:val="center"/>
              <w:rPr>
                <w:rFonts w:ascii="Times New Roman CYR" w:hAnsi="Times New Roman CYR" w:cs="Times New Roman CYR"/>
                <w:lang w:eastAsia="ru-RU"/>
              </w:rPr>
            </w:pPr>
            <w:bookmarkStart w:id="21" w:name="sub_10211"/>
            <w:r w:rsidRPr="00EF25FC">
              <w:rPr>
                <w:rFonts w:ascii="Times New Roman CYR" w:hAnsi="Times New Roman CYR" w:cs="Times New Roman CYR"/>
                <w:lang w:eastAsia="ru-RU"/>
              </w:rPr>
              <w:t>1</w:t>
            </w:r>
            <w:bookmarkEnd w:id="21"/>
          </w:p>
        </w:tc>
        <w:tc>
          <w:tcPr>
            <w:tcW w:w="8820" w:type="dxa"/>
            <w:tcBorders>
              <w:top w:val="single" w:sz="4" w:space="0" w:color="auto"/>
              <w:left w:val="single" w:sz="4" w:space="0" w:color="auto"/>
              <w:bottom w:val="single" w:sz="4" w:space="0" w:color="auto"/>
            </w:tcBorders>
          </w:tcPr>
          <w:p w:rsidR="00941064" w:rsidRPr="00EF25FC" w:rsidRDefault="00941064" w:rsidP="00180513">
            <w:pPr>
              <w:widowControl w:val="0"/>
              <w:suppressAutoHyphens w:val="0"/>
              <w:autoSpaceDE w:val="0"/>
              <w:autoSpaceDN w:val="0"/>
              <w:adjustRightInd w:val="0"/>
              <w:rPr>
                <w:rFonts w:ascii="Times New Roman CYR" w:hAnsi="Times New Roman CYR" w:cs="Times New Roman CYR"/>
                <w:lang w:eastAsia="ru-RU"/>
              </w:rPr>
            </w:pPr>
            <w:r w:rsidRPr="00EF25FC">
              <w:rPr>
                <w:rFonts w:ascii="Times New Roman CYR" w:hAnsi="Times New Roman CYR" w:cs="Times New Roman CYR"/>
                <w:lang w:eastAsia="ru-RU"/>
              </w:rPr>
              <w:t>Физическое лицо</w:t>
            </w:r>
          </w:p>
        </w:tc>
      </w:tr>
      <w:tr w:rsidR="00941064" w:rsidRPr="00EF25FC" w:rsidTr="00D94AA3">
        <w:tc>
          <w:tcPr>
            <w:tcW w:w="1260" w:type="dxa"/>
            <w:tcBorders>
              <w:top w:val="single" w:sz="4" w:space="0" w:color="auto"/>
              <w:bottom w:val="single" w:sz="4" w:space="0" w:color="auto"/>
              <w:right w:val="single" w:sz="4" w:space="0" w:color="auto"/>
            </w:tcBorders>
          </w:tcPr>
          <w:p w:rsidR="00941064" w:rsidRPr="00EF25FC" w:rsidRDefault="00941064" w:rsidP="00306CFA">
            <w:pPr>
              <w:widowControl w:val="0"/>
              <w:suppressAutoHyphens w:val="0"/>
              <w:autoSpaceDE w:val="0"/>
              <w:autoSpaceDN w:val="0"/>
              <w:adjustRightInd w:val="0"/>
              <w:jc w:val="center"/>
              <w:rPr>
                <w:rFonts w:ascii="Times New Roman CYR" w:hAnsi="Times New Roman CYR" w:cs="Times New Roman CYR"/>
                <w:lang w:eastAsia="ru-RU"/>
              </w:rPr>
            </w:pPr>
            <w:bookmarkStart w:id="22" w:name="sub_10212"/>
            <w:r w:rsidRPr="00EF25FC">
              <w:rPr>
                <w:rFonts w:ascii="Times New Roman CYR" w:hAnsi="Times New Roman CYR" w:cs="Times New Roman CYR"/>
                <w:lang w:eastAsia="ru-RU"/>
              </w:rPr>
              <w:t>2</w:t>
            </w:r>
            <w:bookmarkEnd w:id="22"/>
          </w:p>
        </w:tc>
        <w:tc>
          <w:tcPr>
            <w:tcW w:w="8820" w:type="dxa"/>
            <w:tcBorders>
              <w:top w:val="single" w:sz="4" w:space="0" w:color="auto"/>
              <w:left w:val="single" w:sz="4" w:space="0" w:color="auto"/>
              <w:bottom w:val="single" w:sz="4" w:space="0" w:color="auto"/>
            </w:tcBorders>
          </w:tcPr>
          <w:p w:rsidR="00941064" w:rsidRPr="00EF25FC" w:rsidRDefault="00941064" w:rsidP="00180513">
            <w:pPr>
              <w:widowControl w:val="0"/>
              <w:suppressAutoHyphens w:val="0"/>
              <w:autoSpaceDE w:val="0"/>
              <w:autoSpaceDN w:val="0"/>
              <w:adjustRightInd w:val="0"/>
              <w:rPr>
                <w:rFonts w:ascii="Times New Roman CYR" w:hAnsi="Times New Roman CYR" w:cs="Times New Roman CYR"/>
                <w:lang w:eastAsia="ru-RU"/>
              </w:rPr>
            </w:pPr>
            <w:r w:rsidRPr="00EF25FC">
              <w:rPr>
                <w:rFonts w:ascii="Times New Roman CYR" w:hAnsi="Times New Roman CYR" w:cs="Times New Roman CYR"/>
                <w:lang w:eastAsia="ru-RU"/>
              </w:rPr>
              <w:t>Юридическое лицо, лицо имеет право действовать от имени юридического лица без доверенности</w:t>
            </w:r>
          </w:p>
        </w:tc>
      </w:tr>
      <w:tr w:rsidR="00941064" w:rsidRPr="00EF25FC" w:rsidTr="00D94AA3">
        <w:tc>
          <w:tcPr>
            <w:tcW w:w="1260" w:type="dxa"/>
            <w:tcBorders>
              <w:top w:val="single" w:sz="4" w:space="0" w:color="auto"/>
              <w:bottom w:val="single" w:sz="4" w:space="0" w:color="auto"/>
              <w:right w:val="single" w:sz="4" w:space="0" w:color="auto"/>
            </w:tcBorders>
          </w:tcPr>
          <w:p w:rsidR="00941064" w:rsidRPr="00EF25FC" w:rsidRDefault="00941064" w:rsidP="00306CFA">
            <w:pPr>
              <w:widowControl w:val="0"/>
              <w:suppressAutoHyphens w:val="0"/>
              <w:autoSpaceDE w:val="0"/>
              <w:autoSpaceDN w:val="0"/>
              <w:adjustRightInd w:val="0"/>
              <w:jc w:val="center"/>
              <w:rPr>
                <w:rFonts w:ascii="Times New Roman CYR" w:hAnsi="Times New Roman CYR" w:cs="Times New Roman CYR"/>
                <w:lang w:eastAsia="ru-RU"/>
              </w:rPr>
            </w:pPr>
            <w:bookmarkStart w:id="23" w:name="sub_10213"/>
            <w:r w:rsidRPr="00EF25FC">
              <w:rPr>
                <w:rFonts w:ascii="Times New Roman CYR" w:hAnsi="Times New Roman CYR" w:cs="Times New Roman CYR"/>
                <w:lang w:eastAsia="ru-RU"/>
              </w:rPr>
              <w:t>3</w:t>
            </w:r>
            <w:bookmarkEnd w:id="23"/>
          </w:p>
        </w:tc>
        <w:tc>
          <w:tcPr>
            <w:tcW w:w="8820" w:type="dxa"/>
            <w:tcBorders>
              <w:top w:val="single" w:sz="4" w:space="0" w:color="auto"/>
              <w:left w:val="single" w:sz="4" w:space="0" w:color="auto"/>
              <w:bottom w:val="single" w:sz="4" w:space="0" w:color="auto"/>
            </w:tcBorders>
          </w:tcPr>
          <w:p w:rsidR="00941064" w:rsidRPr="00EF25FC" w:rsidRDefault="00941064" w:rsidP="00180513">
            <w:pPr>
              <w:widowControl w:val="0"/>
              <w:suppressAutoHyphens w:val="0"/>
              <w:autoSpaceDE w:val="0"/>
              <w:autoSpaceDN w:val="0"/>
              <w:adjustRightInd w:val="0"/>
              <w:rPr>
                <w:rFonts w:ascii="Times New Roman CYR" w:hAnsi="Times New Roman CYR" w:cs="Times New Roman CYR"/>
                <w:lang w:eastAsia="ru-RU"/>
              </w:rPr>
            </w:pPr>
            <w:r w:rsidRPr="00EF25FC">
              <w:rPr>
                <w:rFonts w:ascii="Times New Roman CYR" w:hAnsi="Times New Roman CYR" w:cs="Times New Roman CYR"/>
                <w:lang w:eastAsia="ru-RU"/>
              </w:rPr>
              <w:t>Юридическое лицо, лицо имеет право действовать от имени юридического лица по доверенности</w:t>
            </w:r>
          </w:p>
        </w:tc>
      </w:tr>
      <w:tr w:rsidR="00941064" w:rsidRPr="00EF25FC" w:rsidTr="00D94AA3">
        <w:tc>
          <w:tcPr>
            <w:tcW w:w="1260" w:type="dxa"/>
            <w:tcBorders>
              <w:top w:val="single" w:sz="4" w:space="0" w:color="auto"/>
              <w:bottom w:val="single" w:sz="4" w:space="0" w:color="auto"/>
              <w:right w:val="single" w:sz="4" w:space="0" w:color="auto"/>
            </w:tcBorders>
          </w:tcPr>
          <w:p w:rsidR="00941064" w:rsidRPr="00EF25FC" w:rsidRDefault="00941064" w:rsidP="00306CFA">
            <w:pPr>
              <w:widowControl w:val="0"/>
              <w:suppressAutoHyphens w:val="0"/>
              <w:autoSpaceDE w:val="0"/>
              <w:autoSpaceDN w:val="0"/>
              <w:adjustRightInd w:val="0"/>
              <w:jc w:val="center"/>
              <w:rPr>
                <w:rFonts w:ascii="Times New Roman CYR" w:hAnsi="Times New Roman CYR" w:cs="Times New Roman CYR"/>
                <w:lang w:eastAsia="ru-RU"/>
              </w:rPr>
            </w:pPr>
            <w:r>
              <w:rPr>
                <w:rFonts w:ascii="Times New Roman CYR" w:hAnsi="Times New Roman CYR" w:cs="Times New Roman CYR"/>
                <w:lang w:eastAsia="ru-RU"/>
              </w:rPr>
              <w:t>4</w:t>
            </w:r>
          </w:p>
        </w:tc>
        <w:tc>
          <w:tcPr>
            <w:tcW w:w="8820" w:type="dxa"/>
            <w:tcBorders>
              <w:top w:val="single" w:sz="4" w:space="0" w:color="auto"/>
              <w:left w:val="single" w:sz="4" w:space="0" w:color="auto"/>
              <w:bottom w:val="single" w:sz="4" w:space="0" w:color="auto"/>
            </w:tcBorders>
          </w:tcPr>
          <w:p w:rsidR="00941064" w:rsidRPr="00EF25FC" w:rsidRDefault="00941064" w:rsidP="00180513">
            <w:pPr>
              <w:widowControl w:val="0"/>
              <w:suppressAutoHyphens w:val="0"/>
              <w:autoSpaceDE w:val="0"/>
              <w:autoSpaceDN w:val="0"/>
              <w:adjustRightInd w:val="0"/>
              <w:rPr>
                <w:rFonts w:ascii="Times New Roman CYR" w:hAnsi="Times New Roman CYR" w:cs="Times New Roman CYR"/>
                <w:lang w:eastAsia="ru-RU"/>
              </w:rPr>
            </w:pPr>
            <w:r>
              <w:rPr>
                <w:rFonts w:ascii="Times New Roman CYR" w:hAnsi="Times New Roman CYR" w:cs="Times New Roman CYR"/>
                <w:lang w:eastAsia="ru-RU"/>
              </w:rPr>
              <w:t>Индивидуальный предприниматель</w:t>
            </w:r>
          </w:p>
        </w:tc>
      </w:tr>
      <w:tr w:rsidR="00941064" w:rsidRPr="00EF25FC" w:rsidTr="00D94AA3">
        <w:tc>
          <w:tcPr>
            <w:tcW w:w="10080" w:type="dxa"/>
            <w:gridSpan w:val="2"/>
            <w:tcBorders>
              <w:top w:val="single" w:sz="4" w:space="0" w:color="auto"/>
              <w:bottom w:val="single" w:sz="4" w:space="0" w:color="auto"/>
            </w:tcBorders>
          </w:tcPr>
          <w:p w:rsidR="00941064" w:rsidRPr="00EF25FC" w:rsidRDefault="00941064" w:rsidP="00180513">
            <w:pPr>
              <w:widowControl w:val="0"/>
              <w:suppressAutoHyphens w:val="0"/>
              <w:autoSpaceDE w:val="0"/>
              <w:autoSpaceDN w:val="0"/>
              <w:adjustRightInd w:val="0"/>
              <w:rPr>
                <w:rFonts w:ascii="Times New Roman CYR" w:hAnsi="Times New Roman CYR" w:cs="Times New Roman CYR"/>
                <w:lang w:eastAsia="ru-RU"/>
              </w:rPr>
            </w:pPr>
            <w:bookmarkStart w:id="24" w:name="sub_10230"/>
            <w:r w:rsidRPr="00EF25FC">
              <w:rPr>
                <w:rFonts w:ascii="Times New Roman CYR" w:hAnsi="Times New Roman CYR" w:cs="Times New Roman CYR"/>
                <w:b/>
                <w:color w:val="26282F"/>
                <w:lang w:eastAsia="ru-RU"/>
              </w:rPr>
              <w:t>Результат предоставления муниципальной услуги</w:t>
            </w:r>
            <w:r>
              <w:rPr>
                <w:rFonts w:ascii="Times New Roman CYR" w:hAnsi="Times New Roman CYR" w:cs="Times New Roman CYR"/>
                <w:b/>
                <w:color w:val="26282F"/>
                <w:lang w:eastAsia="ru-RU"/>
              </w:rPr>
              <w:t>,</w:t>
            </w:r>
            <w:r w:rsidRPr="00EF25FC">
              <w:rPr>
                <w:rFonts w:ascii="Times New Roman CYR" w:hAnsi="Times New Roman CYR" w:cs="Times New Roman CYR"/>
                <w:b/>
                <w:color w:val="26282F"/>
                <w:lang w:eastAsia="ru-RU"/>
              </w:rPr>
              <w:t xml:space="preserve"> за</w:t>
            </w:r>
            <w:r>
              <w:rPr>
                <w:rFonts w:ascii="Times New Roman CYR" w:hAnsi="Times New Roman CYR" w:cs="Times New Roman CYR"/>
                <w:b/>
                <w:color w:val="26282F"/>
                <w:lang w:eastAsia="ru-RU"/>
              </w:rPr>
              <w:t xml:space="preserve"> которой обращается заявитель: «</w:t>
            </w:r>
            <w:r w:rsidRPr="00EF25FC">
              <w:rPr>
                <w:rFonts w:ascii="Times New Roman CYR" w:hAnsi="Times New Roman CYR" w:cs="Times New Roman CYR"/>
                <w:b/>
                <w:color w:val="26282F"/>
                <w:lang w:eastAsia="ru-RU"/>
              </w:rPr>
              <w:t>Исправление допущенных опечаток и (или) ошибок в выданном заключении</w:t>
            </w:r>
            <w:bookmarkEnd w:id="24"/>
            <w:r>
              <w:rPr>
                <w:rFonts w:ascii="Times New Roman CYR" w:hAnsi="Times New Roman CYR" w:cs="Times New Roman CYR"/>
                <w:b/>
                <w:color w:val="26282F"/>
                <w:lang w:eastAsia="ru-RU"/>
              </w:rPr>
              <w:t>»</w:t>
            </w:r>
          </w:p>
        </w:tc>
      </w:tr>
      <w:tr w:rsidR="00941064" w:rsidRPr="00EF25FC" w:rsidTr="00D94AA3">
        <w:tc>
          <w:tcPr>
            <w:tcW w:w="1260" w:type="dxa"/>
            <w:tcBorders>
              <w:top w:val="single" w:sz="4" w:space="0" w:color="auto"/>
              <w:bottom w:val="single" w:sz="4" w:space="0" w:color="auto"/>
              <w:right w:val="single" w:sz="4" w:space="0" w:color="auto"/>
            </w:tcBorders>
          </w:tcPr>
          <w:p w:rsidR="00941064" w:rsidRPr="00EF25FC" w:rsidRDefault="00941064" w:rsidP="00306CFA">
            <w:pPr>
              <w:widowControl w:val="0"/>
              <w:suppressAutoHyphens w:val="0"/>
              <w:autoSpaceDE w:val="0"/>
              <w:autoSpaceDN w:val="0"/>
              <w:adjustRightInd w:val="0"/>
              <w:jc w:val="center"/>
              <w:rPr>
                <w:rFonts w:ascii="Times New Roman CYR" w:hAnsi="Times New Roman CYR" w:cs="Times New Roman CYR"/>
                <w:lang w:eastAsia="ru-RU"/>
              </w:rPr>
            </w:pPr>
            <w:r>
              <w:rPr>
                <w:rFonts w:ascii="Times New Roman CYR" w:hAnsi="Times New Roman CYR" w:cs="Times New Roman CYR"/>
                <w:lang w:eastAsia="ru-RU"/>
              </w:rPr>
              <w:t>5</w:t>
            </w:r>
          </w:p>
        </w:tc>
        <w:tc>
          <w:tcPr>
            <w:tcW w:w="8820" w:type="dxa"/>
            <w:tcBorders>
              <w:top w:val="single" w:sz="4" w:space="0" w:color="auto"/>
              <w:left w:val="single" w:sz="4" w:space="0" w:color="auto"/>
              <w:bottom w:val="single" w:sz="4" w:space="0" w:color="auto"/>
            </w:tcBorders>
          </w:tcPr>
          <w:p w:rsidR="00941064" w:rsidRPr="00EF25FC" w:rsidRDefault="00941064" w:rsidP="00180513">
            <w:pPr>
              <w:widowControl w:val="0"/>
              <w:suppressAutoHyphens w:val="0"/>
              <w:autoSpaceDE w:val="0"/>
              <w:autoSpaceDN w:val="0"/>
              <w:adjustRightInd w:val="0"/>
              <w:rPr>
                <w:rFonts w:ascii="Times New Roman CYR" w:hAnsi="Times New Roman CYR" w:cs="Times New Roman CYR"/>
                <w:lang w:eastAsia="ru-RU"/>
              </w:rPr>
            </w:pPr>
            <w:r w:rsidRPr="00EF25FC">
              <w:rPr>
                <w:rFonts w:ascii="Times New Roman CYR" w:hAnsi="Times New Roman CYR" w:cs="Times New Roman CYR"/>
                <w:lang w:eastAsia="ru-RU"/>
              </w:rPr>
              <w:t>Физическое лицо</w:t>
            </w:r>
          </w:p>
        </w:tc>
      </w:tr>
      <w:tr w:rsidR="00941064" w:rsidRPr="00EF25FC" w:rsidTr="00D94AA3">
        <w:tc>
          <w:tcPr>
            <w:tcW w:w="1260" w:type="dxa"/>
            <w:tcBorders>
              <w:top w:val="single" w:sz="4" w:space="0" w:color="auto"/>
              <w:bottom w:val="single" w:sz="4" w:space="0" w:color="auto"/>
              <w:right w:val="single" w:sz="4" w:space="0" w:color="auto"/>
            </w:tcBorders>
          </w:tcPr>
          <w:p w:rsidR="00941064" w:rsidRPr="00EF25FC" w:rsidRDefault="00941064" w:rsidP="00306CFA">
            <w:pPr>
              <w:widowControl w:val="0"/>
              <w:suppressAutoHyphens w:val="0"/>
              <w:autoSpaceDE w:val="0"/>
              <w:autoSpaceDN w:val="0"/>
              <w:adjustRightInd w:val="0"/>
              <w:jc w:val="center"/>
              <w:rPr>
                <w:rFonts w:ascii="Times New Roman CYR" w:hAnsi="Times New Roman CYR" w:cs="Times New Roman CYR"/>
                <w:lang w:eastAsia="ru-RU"/>
              </w:rPr>
            </w:pPr>
            <w:r>
              <w:rPr>
                <w:rFonts w:ascii="Times New Roman CYR" w:hAnsi="Times New Roman CYR" w:cs="Times New Roman CYR"/>
                <w:lang w:eastAsia="ru-RU"/>
              </w:rPr>
              <w:t>6</w:t>
            </w:r>
          </w:p>
        </w:tc>
        <w:tc>
          <w:tcPr>
            <w:tcW w:w="8820" w:type="dxa"/>
            <w:tcBorders>
              <w:top w:val="single" w:sz="4" w:space="0" w:color="auto"/>
              <w:left w:val="single" w:sz="4" w:space="0" w:color="auto"/>
              <w:bottom w:val="single" w:sz="4" w:space="0" w:color="auto"/>
            </w:tcBorders>
          </w:tcPr>
          <w:p w:rsidR="00941064" w:rsidRPr="00EF25FC" w:rsidRDefault="00941064" w:rsidP="00180513">
            <w:pPr>
              <w:widowControl w:val="0"/>
              <w:suppressAutoHyphens w:val="0"/>
              <w:autoSpaceDE w:val="0"/>
              <w:autoSpaceDN w:val="0"/>
              <w:adjustRightInd w:val="0"/>
              <w:rPr>
                <w:rFonts w:ascii="Times New Roman CYR" w:hAnsi="Times New Roman CYR" w:cs="Times New Roman CYR"/>
                <w:lang w:eastAsia="ru-RU"/>
              </w:rPr>
            </w:pPr>
            <w:r w:rsidRPr="00EF25FC">
              <w:rPr>
                <w:rFonts w:ascii="Times New Roman CYR" w:hAnsi="Times New Roman CYR" w:cs="Times New Roman CYR"/>
                <w:lang w:eastAsia="ru-RU"/>
              </w:rPr>
              <w:t>Юридическое лицо, лицо имеет право действовать от имени юридического лица без доверенности</w:t>
            </w:r>
          </w:p>
        </w:tc>
      </w:tr>
      <w:tr w:rsidR="00941064" w:rsidRPr="00EF25FC" w:rsidTr="00D94AA3">
        <w:tc>
          <w:tcPr>
            <w:tcW w:w="1260" w:type="dxa"/>
            <w:tcBorders>
              <w:top w:val="single" w:sz="4" w:space="0" w:color="auto"/>
              <w:bottom w:val="single" w:sz="4" w:space="0" w:color="auto"/>
              <w:right w:val="single" w:sz="4" w:space="0" w:color="auto"/>
            </w:tcBorders>
          </w:tcPr>
          <w:p w:rsidR="00941064" w:rsidRPr="00EF25FC" w:rsidRDefault="00941064" w:rsidP="00306CFA">
            <w:pPr>
              <w:widowControl w:val="0"/>
              <w:suppressAutoHyphens w:val="0"/>
              <w:autoSpaceDE w:val="0"/>
              <w:autoSpaceDN w:val="0"/>
              <w:adjustRightInd w:val="0"/>
              <w:jc w:val="center"/>
              <w:rPr>
                <w:rFonts w:ascii="Times New Roman CYR" w:hAnsi="Times New Roman CYR" w:cs="Times New Roman CYR"/>
                <w:lang w:eastAsia="ru-RU"/>
              </w:rPr>
            </w:pPr>
            <w:r>
              <w:rPr>
                <w:rFonts w:ascii="Times New Roman CYR" w:hAnsi="Times New Roman CYR" w:cs="Times New Roman CYR"/>
                <w:lang w:eastAsia="ru-RU"/>
              </w:rPr>
              <w:t>7</w:t>
            </w:r>
          </w:p>
        </w:tc>
        <w:tc>
          <w:tcPr>
            <w:tcW w:w="8820" w:type="dxa"/>
            <w:tcBorders>
              <w:top w:val="single" w:sz="4" w:space="0" w:color="auto"/>
              <w:left w:val="single" w:sz="4" w:space="0" w:color="auto"/>
              <w:bottom w:val="single" w:sz="4" w:space="0" w:color="auto"/>
            </w:tcBorders>
          </w:tcPr>
          <w:p w:rsidR="00941064" w:rsidRPr="00EF25FC" w:rsidRDefault="00941064" w:rsidP="00180513">
            <w:pPr>
              <w:widowControl w:val="0"/>
              <w:suppressAutoHyphens w:val="0"/>
              <w:autoSpaceDE w:val="0"/>
              <w:autoSpaceDN w:val="0"/>
              <w:adjustRightInd w:val="0"/>
              <w:rPr>
                <w:rFonts w:ascii="Times New Roman CYR" w:hAnsi="Times New Roman CYR" w:cs="Times New Roman CYR"/>
                <w:lang w:eastAsia="ru-RU"/>
              </w:rPr>
            </w:pPr>
            <w:r w:rsidRPr="00EF25FC">
              <w:rPr>
                <w:rFonts w:ascii="Times New Roman CYR" w:hAnsi="Times New Roman CYR" w:cs="Times New Roman CYR"/>
                <w:lang w:eastAsia="ru-RU"/>
              </w:rPr>
              <w:t>Юридическое лицо, лицо имеет право действовать от имени юридического лица по доверенности</w:t>
            </w:r>
          </w:p>
        </w:tc>
      </w:tr>
      <w:tr w:rsidR="00941064" w:rsidRPr="00EF25FC" w:rsidTr="00D94AA3">
        <w:tc>
          <w:tcPr>
            <w:tcW w:w="1260" w:type="dxa"/>
            <w:tcBorders>
              <w:top w:val="single" w:sz="4" w:space="0" w:color="auto"/>
              <w:bottom w:val="single" w:sz="4" w:space="0" w:color="auto"/>
              <w:right w:val="single" w:sz="4" w:space="0" w:color="auto"/>
            </w:tcBorders>
          </w:tcPr>
          <w:p w:rsidR="00941064" w:rsidRPr="00EF25FC" w:rsidRDefault="00941064" w:rsidP="00306CFA">
            <w:pPr>
              <w:widowControl w:val="0"/>
              <w:suppressAutoHyphens w:val="0"/>
              <w:autoSpaceDE w:val="0"/>
              <w:autoSpaceDN w:val="0"/>
              <w:adjustRightInd w:val="0"/>
              <w:jc w:val="center"/>
              <w:rPr>
                <w:rFonts w:ascii="Times New Roman CYR" w:hAnsi="Times New Roman CYR" w:cs="Times New Roman CYR"/>
                <w:lang w:eastAsia="ru-RU"/>
              </w:rPr>
            </w:pPr>
            <w:r>
              <w:rPr>
                <w:rFonts w:ascii="Times New Roman CYR" w:hAnsi="Times New Roman CYR" w:cs="Times New Roman CYR"/>
                <w:lang w:eastAsia="ru-RU"/>
              </w:rPr>
              <w:t>8</w:t>
            </w:r>
          </w:p>
        </w:tc>
        <w:tc>
          <w:tcPr>
            <w:tcW w:w="8820" w:type="dxa"/>
            <w:tcBorders>
              <w:top w:val="single" w:sz="4" w:space="0" w:color="auto"/>
              <w:left w:val="single" w:sz="4" w:space="0" w:color="auto"/>
              <w:bottom w:val="single" w:sz="4" w:space="0" w:color="auto"/>
            </w:tcBorders>
          </w:tcPr>
          <w:p w:rsidR="00941064" w:rsidRPr="00EF25FC" w:rsidRDefault="00941064" w:rsidP="00180513">
            <w:pPr>
              <w:widowControl w:val="0"/>
              <w:suppressAutoHyphens w:val="0"/>
              <w:autoSpaceDE w:val="0"/>
              <w:autoSpaceDN w:val="0"/>
              <w:adjustRightInd w:val="0"/>
              <w:rPr>
                <w:rFonts w:ascii="Times New Roman CYR" w:hAnsi="Times New Roman CYR" w:cs="Times New Roman CYR"/>
                <w:lang w:eastAsia="ru-RU"/>
              </w:rPr>
            </w:pPr>
            <w:r>
              <w:rPr>
                <w:rFonts w:ascii="Times New Roman CYR" w:hAnsi="Times New Roman CYR" w:cs="Times New Roman CYR"/>
                <w:lang w:eastAsia="ru-RU"/>
              </w:rPr>
              <w:t>Индивидуальный предприниматель</w:t>
            </w:r>
          </w:p>
        </w:tc>
      </w:tr>
    </w:tbl>
    <w:p w:rsidR="00941064" w:rsidRDefault="00941064" w:rsidP="000E1793">
      <w:pPr>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Default="00941064" w:rsidP="00CD79DF">
      <w:pPr>
        <w:jc w:val="right"/>
        <w:rPr>
          <w:sz w:val="22"/>
          <w:szCs w:val="22"/>
        </w:rPr>
      </w:pPr>
    </w:p>
    <w:p w:rsidR="00941064" w:rsidRPr="006E4F26" w:rsidRDefault="00941064" w:rsidP="00180513">
      <w:pPr>
        <w:tabs>
          <w:tab w:val="left" w:pos="1260"/>
        </w:tabs>
        <w:jc w:val="right"/>
        <w:rPr>
          <w:sz w:val="22"/>
          <w:szCs w:val="22"/>
        </w:rPr>
      </w:pPr>
      <w:r>
        <w:rPr>
          <w:sz w:val="22"/>
          <w:szCs w:val="22"/>
        </w:rPr>
        <w:t>Приложение 2</w:t>
      </w:r>
    </w:p>
    <w:p w:rsidR="00941064" w:rsidRDefault="00941064" w:rsidP="00180513">
      <w:pPr>
        <w:tabs>
          <w:tab w:val="left" w:pos="1260"/>
        </w:tabs>
        <w:ind w:firstLine="539"/>
        <w:jc w:val="right"/>
        <w:rPr>
          <w:sz w:val="22"/>
          <w:szCs w:val="22"/>
        </w:rPr>
      </w:pPr>
      <w:r w:rsidRPr="006E4F26">
        <w:rPr>
          <w:sz w:val="22"/>
          <w:szCs w:val="22"/>
        </w:rPr>
        <w:t xml:space="preserve">к  Административному регламенту предоставления </w:t>
      </w:r>
    </w:p>
    <w:p w:rsidR="00941064" w:rsidRDefault="00941064" w:rsidP="00180513">
      <w:pPr>
        <w:tabs>
          <w:tab w:val="left" w:pos="1260"/>
        </w:tabs>
        <w:ind w:firstLine="539"/>
        <w:jc w:val="right"/>
        <w:rPr>
          <w:sz w:val="22"/>
          <w:szCs w:val="22"/>
        </w:rPr>
      </w:pPr>
      <w:r w:rsidRPr="006E4F26">
        <w:rPr>
          <w:sz w:val="22"/>
          <w:szCs w:val="22"/>
        </w:rPr>
        <w:t xml:space="preserve">муниципальной услуги «Реализация муниципального </w:t>
      </w:r>
    </w:p>
    <w:p w:rsidR="00941064" w:rsidRDefault="00941064" w:rsidP="00180513">
      <w:pPr>
        <w:tabs>
          <w:tab w:val="left" w:pos="1260"/>
        </w:tabs>
        <w:ind w:firstLine="539"/>
        <w:jc w:val="right"/>
        <w:rPr>
          <w:sz w:val="22"/>
          <w:szCs w:val="22"/>
        </w:rPr>
      </w:pPr>
      <w:r w:rsidRPr="006E4F26">
        <w:rPr>
          <w:sz w:val="22"/>
          <w:szCs w:val="22"/>
        </w:rPr>
        <w:t xml:space="preserve">имущества (в том числе акций) по результатам проведения </w:t>
      </w:r>
    </w:p>
    <w:p w:rsidR="00941064" w:rsidRDefault="00941064" w:rsidP="00180513">
      <w:pPr>
        <w:tabs>
          <w:tab w:val="left" w:pos="1260"/>
        </w:tabs>
        <w:ind w:firstLine="539"/>
        <w:jc w:val="right"/>
        <w:rPr>
          <w:sz w:val="22"/>
          <w:szCs w:val="22"/>
        </w:rPr>
      </w:pPr>
      <w:r w:rsidRPr="006E4F26">
        <w:rPr>
          <w:sz w:val="22"/>
          <w:szCs w:val="22"/>
        </w:rPr>
        <w:t xml:space="preserve">торгов, а также долей муниципального образования </w:t>
      </w:r>
    </w:p>
    <w:p w:rsidR="00941064" w:rsidRPr="006E4F26" w:rsidRDefault="00941064" w:rsidP="00180513">
      <w:pPr>
        <w:tabs>
          <w:tab w:val="left" w:pos="1260"/>
        </w:tabs>
        <w:ind w:firstLine="539"/>
        <w:jc w:val="right"/>
        <w:rPr>
          <w:sz w:val="22"/>
          <w:szCs w:val="22"/>
        </w:rPr>
      </w:pPr>
      <w:r w:rsidRPr="006E4F26">
        <w:rPr>
          <w:sz w:val="22"/>
          <w:szCs w:val="22"/>
        </w:rPr>
        <w:t>в уставном капитале хозяйственных обществ»</w:t>
      </w:r>
    </w:p>
    <w:p w:rsidR="00941064" w:rsidRDefault="00941064" w:rsidP="00CD79DF">
      <w:pPr>
        <w:jc w:val="right"/>
        <w:rPr>
          <w:sz w:val="22"/>
          <w:szCs w:val="22"/>
        </w:rPr>
      </w:pPr>
    </w:p>
    <w:p w:rsidR="00941064" w:rsidRDefault="00941064" w:rsidP="00CD79DF">
      <w:pPr>
        <w:jc w:val="right"/>
        <w:rPr>
          <w:sz w:val="22"/>
          <w:szCs w:val="22"/>
        </w:rPr>
      </w:pPr>
    </w:p>
    <w:p w:rsidR="00941064" w:rsidRPr="00686A02" w:rsidRDefault="00941064" w:rsidP="000E1793">
      <w:pPr>
        <w:rPr>
          <w:b/>
          <w:bCs/>
          <w:sz w:val="20"/>
          <w:szCs w:val="20"/>
        </w:rPr>
      </w:pPr>
    </w:p>
    <w:p w:rsidR="00941064" w:rsidRPr="00180513" w:rsidRDefault="00941064" w:rsidP="00072661">
      <w:pPr>
        <w:jc w:val="right"/>
        <w:rPr>
          <w:color w:val="000000"/>
          <w:shd w:val="clear" w:color="auto" w:fill="FFFFFF"/>
          <w:lang w:eastAsia="en-US"/>
        </w:rPr>
      </w:pPr>
      <w:r w:rsidRPr="00180513">
        <w:rPr>
          <w:color w:val="000000"/>
          <w:shd w:val="clear" w:color="auto" w:fill="FFFFFF"/>
          <w:lang w:eastAsia="en-US"/>
        </w:rPr>
        <w:t>                                           Начальнику УИЗО</w:t>
      </w:r>
    </w:p>
    <w:p w:rsidR="00941064" w:rsidRPr="00180513" w:rsidRDefault="00941064" w:rsidP="00072661">
      <w:pPr>
        <w:jc w:val="right"/>
        <w:rPr>
          <w:color w:val="000000"/>
          <w:shd w:val="clear" w:color="auto" w:fill="FFFFFF"/>
          <w:lang w:eastAsia="en-US"/>
        </w:rPr>
      </w:pPr>
      <w:r w:rsidRPr="00180513">
        <w:rPr>
          <w:color w:val="000000"/>
          <w:shd w:val="clear" w:color="auto" w:fill="FFFFFF"/>
          <w:lang w:eastAsia="en-US"/>
        </w:rPr>
        <w:t>Ржевского муниципального округа</w:t>
      </w:r>
    </w:p>
    <w:p w:rsidR="00941064" w:rsidRPr="00180513" w:rsidRDefault="00941064" w:rsidP="00180513">
      <w:pPr>
        <w:jc w:val="center"/>
        <w:rPr>
          <w:b/>
          <w:color w:val="000000"/>
          <w:shd w:val="clear" w:color="auto" w:fill="FFFFFF"/>
          <w:lang w:eastAsia="en-US"/>
        </w:rPr>
      </w:pPr>
      <w:r w:rsidRPr="00180513">
        <w:rPr>
          <w:color w:val="000000"/>
          <w:lang w:eastAsia="en-US"/>
        </w:rPr>
        <w:br/>
      </w:r>
      <w:r w:rsidRPr="00180513">
        <w:rPr>
          <w:color w:val="000000"/>
          <w:shd w:val="clear" w:color="auto" w:fill="FFFFFF"/>
          <w:lang w:eastAsia="en-US"/>
        </w:rPr>
        <w:t> </w:t>
      </w:r>
      <w:r w:rsidRPr="00180513">
        <w:rPr>
          <w:color w:val="000000"/>
          <w:lang w:eastAsia="en-US"/>
        </w:rPr>
        <w:br/>
      </w:r>
      <w:r w:rsidRPr="00180513">
        <w:rPr>
          <w:b/>
          <w:color w:val="000000"/>
          <w:shd w:val="clear" w:color="auto" w:fill="FFFFFF"/>
          <w:lang w:eastAsia="en-US"/>
        </w:rPr>
        <w:t>ЗАЯВЛЕНИЕ</w:t>
      </w:r>
      <w:r w:rsidRPr="00180513">
        <w:rPr>
          <w:b/>
          <w:color w:val="000000"/>
          <w:lang w:eastAsia="en-US"/>
        </w:rPr>
        <w:br/>
      </w:r>
      <w:r w:rsidRPr="00180513">
        <w:rPr>
          <w:b/>
          <w:color w:val="000000"/>
          <w:shd w:val="clear" w:color="auto" w:fill="FFFFFF"/>
          <w:lang w:eastAsia="en-US"/>
        </w:rPr>
        <w:t>об исправлении опечаток и (или) ошибок</w:t>
      </w:r>
      <w:r w:rsidRPr="00180513">
        <w:rPr>
          <w:color w:val="000000"/>
          <w:lang w:eastAsia="en-US"/>
        </w:rPr>
        <w:br/>
      </w:r>
      <w:r w:rsidRPr="00180513">
        <w:rPr>
          <w:color w:val="000000"/>
          <w:shd w:val="clear" w:color="auto" w:fill="FFFFFF"/>
          <w:lang w:eastAsia="en-US"/>
        </w:rPr>
        <w:t> </w:t>
      </w:r>
      <w:r w:rsidRPr="00180513">
        <w:rPr>
          <w:color w:val="000000"/>
          <w:lang w:eastAsia="en-US"/>
        </w:rPr>
        <w:br/>
      </w:r>
      <w:r w:rsidRPr="00180513">
        <w:rPr>
          <w:color w:val="000000"/>
          <w:shd w:val="clear" w:color="auto" w:fill="FFFFFF"/>
          <w:lang w:eastAsia="en-US"/>
        </w:rPr>
        <w:t>________________</w:t>
      </w:r>
      <w:r>
        <w:rPr>
          <w:color w:val="000000"/>
          <w:shd w:val="clear" w:color="auto" w:fill="FFFFFF"/>
          <w:lang w:eastAsia="en-US"/>
        </w:rPr>
        <w:t>________</w:t>
      </w:r>
      <w:r w:rsidRPr="00180513">
        <w:rPr>
          <w:color w:val="000000"/>
          <w:shd w:val="clear" w:color="auto" w:fill="FFFFFF"/>
          <w:lang w:eastAsia="en-US"/>
        </w:rPr>
        <w:t>___________________________________________________________</w:t>
      </w:r>
      <w:r w:rsidRPr="00686A02">
        <w:rPr>
          <w:color w:val="000000"/>
          <w:sz w:val="20"/>
          <w:szCs w:val="20"/>
          <w:lang w:eastAsia="en-US"/>
        </w:rPr>
        <w:br/>
      </w:r>
      <w:r w:rsidRPr="00686A02">
        <w:rPr>
          <w:color w:val="000000"/>
          <w:sz w:val="20"/>
          <w:szCs w:val="20"/>
          <w:shd w:val="clear" w:color="auto" w:fill="FFFFFF"/>
          <w:lang w:eastAsia="en-US"/>
        </w:rPr>
        <w:t>     (полное наименование юридического лица или ФИО физического лица</w:t>
      </w:r>
      <w:r>
        <w:rPr>
          <w:color w:val="000000"/>
          <w:sz w:val="20"/>
          <w:szCs w:val="20"/>
          <w:shd w:val="clear" w:color="auto" w:fill="FFFFFF"/>
          <w:lang w:eastAsia="en-US"/>
        </w:rPr>
        <w:t>, индивидуального предпринимателя</w:t>
      </w:r>
      <w:r w:rsidRPr="00686A02">
        <w:rPr>
          <w:color w:val="000000"/>
          <w:sz w:val="20"/>
          <w:szCs w:val="20"/>
          <w:shd w:val="clear" w:color="auto" w:fill="FFFFFF"/>
          <w:lang w:eastAsia="en-US"/>
        </w:rPr>
        <w:t>)</w:t>
      </w:r>
      <w:r w:rsidRPr="00686A02">
        <w:rPr>
          <w:color w:val="000000"/>
          <w:sz w:val="20"/>
          <w:szCs w:val="20"/>
          <w:lang w:eastAsia="en-US"/>
        </w:rPr>
        <w:br/>
      </w:r>
    </w:p>
    <w:p w:rsidR="00941064" w:rsidRDefault="00941064" w:rsidP="00CD79DF">
      <w:pPr>
        <w:rPr>
          <w:color w:val="000000"/>
          <w:shd w:val="clear" w:color="auto" w:fill="FFFFFF"/>
          <w:lang w:eastAsia="en-US"/>
        </w:rPr>
      </w:pPr>
      <w:r w:rsidRPr="00180513">
        <w:rPr>
          <w:color w:val="000000"/>
          <w:shd w:val="clear" w:color="auto" w:fill="FFFFFF"/>
          <w:lang w:eastAsia="en-US"/>
        </w:rPr>
        <w:t>ИНН ___________________, ОГРН(ИП) _____________________________________________</w:t>
      </w:r>
      <w:r w:rsidRPr="00686A02">
        <w:rPr>
          <w:color w:val="000000"/>
          <w:sz w:val="20"/>
          <w:szCs w:val="20"/>
          <w:lang w:eastAsia="en-US"/>
        </w:rPr>
        <w:br/>
      </w:r>
      <w:r w:rsidRPr="00686A02">
        <w:rPr>
          <w:color w:val="000000"/>
          <w:sz w:val="20"/>
          <w:szCs w:val="20"/>
          <w:shd w:val="clear" w:color="auto" w:fill="FFFFFF"/>
          <w:lang w:eastAsia="en-US"/>
        </w:rPr>
        <w:t>                                       </w:t>
      </w:r>
      <w:r w:rsidRPr="00686A02">
        <w:rPr>
          <w:color w:val="000000"/>
          <w:sz w:val="20"/>
          <w:szCs w:val="20"/>
          <w:lang w:eastAsia="en-US"/>
        </w:rPr>
        <w:br/>
      </w:r>
      <w:r w:rsidRPr="00180513">
        <w:rPr>
          <w:color w:val="000000"/>
          <w:shd w:val="clear" w:color="auto" w:fill="FFFFFF"/>
          <w:lang w:eastAsia="en-US"/>
        </w:rPr>
        <w:t xml:space="preserve">Реквизиты  документа,  удостоверяющего  личность  заявителя  </w:t>
      </w:r>
    </w:p>
    <w:p w:rsidR="00941064" w:rsidRDefault="00941064" w:rsidP="00CD79DF">
      <w:pPr>
        <w:rPr>
          <w:color w:val="000000"/>
          <w:sz w:val="20"/>
          <w:szCs w:val="20"/>
          <w:lang w:eastAsia="en-US"/>
        </w:rPr>
      </w:pPr>
      <w:r w:rsidRPr="00180513">
        <w:rPr>
          <w:color w:val="000000"/>
          <w:shd w:val="clear" w:color="auto" w:fill="FFFFFF"/>
          <w:lang w:eastAsia="en-US"/>
        </w:rPr>
        <w:t>(представителя</w:t>
      </w:r>
      <w:r>
        <w:rPr>
          <w:color w:val="000000"/>
          <w:lang w:eastAsia="en-US"/>
        </w:rPr>
        <w:t xml:space="preserve"> </w:t>
      </w:r>
      <w:r w:rsidRPr="00180513">
        <w:rPr>
          <w:color w:val="000000"/>
          <w:shd w:val="clear" w:color="auto" w:fill="FFFFFF"/>
          <w:lang w:eastAsia="en-US"/>
        </w:rPr>
        <w:t>заявителя): ___________________________________________________________</w:t>
      </w:r>
      <w:r w:rsidRPr="00180513">
        <w:rPr>
          <w:color w:val="000000"/>
          <w:lang w:eastAsia="en-US"/>
        </w:rPr>
        <w:br/>
      </w:r>
      <w:r w:rsidRPr="00180513">
        <w:rPr>
          <w:color w:val="000000"/>
          <w:shd w:val="clear" w:color="auto" w:fill="FFFFFF"/>
          <w:lang w:eastAsia="en-US"/>
        </w:rPr>
        <w:t>серия __________ номер ________________ дата выдачи ______________________,</w:t>
      </w:r>
      <w:r w:rsidRPr="00180513">
        <w:rPr>
          <w:color w:val="000000"/>
          <w:lang w:eastAsia="en-US"/>
        </w:rPr>
        <w:br/>
      </w:r>
      <w:r w:rsidRPr="00180513">
        <w:rPr>
          <w:color w:val="000000"/>
          <w:shd w:val="clear" w:color="auto" w:fill="FFFFFF"/>
          <w:lang w:eastAsia="en-US"/>
        </w:rPr>
        <w:t>выдан ____________________________________________________________________.</w:t>
      </w:r>
      <w:r w:rsidRPr="00180513">
        <w:rPr>
          <w:color w:val="000000"/>
          <w:lang w:eastAsia="en-US"/>
        </w:rPr>
        <w:br/>
      </w:r>
      <w:r w:rsidRPr="00180513">
        <w:rPr>
          <w:color w:val="000000"/>
          <w:shd w:val="clear" w:color="auto" w:fill="FFFFFF"/>
          <w:lang w:eastAsia="en-US"/>
        </w:rPr>
        <w:t>В лице ___________________________________________________________________,</w:t>
      </w:r>
      <w:r w:rsidRPr="00180513">
        <w:rPr>
          <w:color w:val="000000"/>
          <w:lang w:eastAsia="en-US"/>
        </w:rPr>
        <w:br/>
      </w:r>
      <w:r w:rsidRPr="00180513">
        <w:rPr>
          <w:color w:val="000000"/>
          <w:shd w:val="clear" w:color="auto" w:fill="FFFFFF"/>
          <w:lang w:eastAsia="en-US"/>
        </w:rPr>
        <w:t>действующего на основании ________________________________________________,</w:t>
      </w:r>
      <w:r w:rsidRPr="00180513">
        <w:rPr>
          <w:color w:val="000000"/>
          <w:lang w:eastAsia="en-US"/>
        </w:rPr>
        <w:br/>
      </w:r>
      <w:r w:rsidRPr="00686A02">
        <w:rPr>
          <w:color w:val="000000"/>
          <w:sz w:val="20"/>
          <w:szCs w:val="20"/>
          <w:shd w:val="clear" w:color="auto" w:fill="FFFFFF"/>
          <w:lang w:eastAsia="en-US"/>
        </w:rPr>
        <w:t>                                 </w:t>
      </w:r>
      <w:r>
        <w:rPr>
          <w:color w:val="000000"/>
          <w:sz w:val="20"/>
          <w:szCs w:val="20"/>
          <w:shd w:val="clear" w:color="auto" w:fill="FFFFFF"/>
          <w:lang w:eastAsia="en-US"/>
        </w:rPr>
        <w:t xml:space="preserve">                                             </w:t>
      </w:r>
      <w:r w:rsidRPr="00686A02">
        <w:rPr>
          <w:color w:val="000000"/>
          <w:sz w:val="20"/>
          <w:szCs w:val="20"/>
          <w:shd w:val="clear" w:color="auto" w:fill="FFFFFF"/>
          <w:lang w:eastAsia="en-US"/>
        </w:rPr>
        <w:t>   (доверенности, устава или др.)</w:t>
      </w:r>
      <w:r w:rsidRPr="00686A02">
        <w:rPr>
          <w:color w:val="000000"/>
          <w:sz w:val="20"/>
          <w:szCs w:val="20"/>
          <w:lang w:eastAsia="en-US"/>
        </w:rPr>
        <w:br/>
      </w:r>
      <w:r w:rsidRPr="00180513">
        <w:rPr>
          <w:color w:val="000000"/>
          <w:shd w:val="clear" w:color="auto" w:fill="FFFFFF"/>
          <w:lang w:eastAsia="en-US"/>
        </w:rPr>
        <w:t>телефон (факс) заявителя _________________________________________________,</w:t>
      </w:r>
      <w:r w:rsidRPr="00180513">
        <w:rPr>
          <w:color w:val="000000"/>
          <w:lang w:eastAsia="en-US"/>
        </w:rPr>
        <w:br/>
      </w:r>
      <w:r>
        <w:rPr>
          <w:color w:val="000000"/>
          <w:lang w:eastAsia="en-US"/>
        </w:rPr>
        <w:t xml:space="preserve">                                                                                </w:t>
      </w:r>
      <w:r w:rsidRPr="00686A02">
        <w:rPr>
          <w:color w:val="000000"/>
          <w:sz w:val="20"/>
          <w:szCs w:val="20"/>
          <w:shd w:val="clear" w:color="auto" w:fill="FFFFFF"/>
          <w:lang w:eastAsia="en-US"/>
        </w:rPr>
        <w:t>(при наличии)</w:t>
      </w:r>
      <w:r w:rsidRPr="00686A02">
        <w:rPr>
          <w:color w:val="000000"/>
          <w:sz w:val="20"/>
          <w:szCs w:val="20"/>
          <w:lang w:eastAsia="en-US"/>
        </w:rPr>
        <w:br/>
      </w:r>
      <w:r w:rsidRPr="00180513">
        <w:rPr>
          <w:color w:val="000000"/>
          <w:shd w:val="clear" w:color="auto" w:fill="FFFFFF"/>
          <w:lang w:eastAsia="en-US"/>
        </w:rPr>
        <w:t>телефон представителя заявителя __________________________________________.</w:t>
      </w:r>
      <w:r w:rsidRPr="00686A02">
        <w:rPr>
          <w:color w:val="000000"/>
          <w:sz w:val="20"/>
          <w:szCs w:val="20"/>
          <w:lang w:eastAsia="en-US"/>
        </w:rPr>
        <w:br/>
      </w:r>
      <w:r>
        <w:rPr>
          <w:color w:val="000000"/>
          <w:sz w:val="20"/>
          <w:szCs w:val="20"/>
          <w:lang w:eastAsia="en-US"/>
        </w:rPr>
        <w:t xml:space="preserve">                                                                                                </w:t>
      </w:r>
      <w:r w:rsidRPr="00686A02">
        <w:rPr>
          <w:color w:val="000000"/>
          <w:sz w:val="20"/>
          <w:szCs w:val="20"/>
          <w:shd w:val="clear" w:color="auto" w:fill="FFFFFF"/>
          <w:lang w:eastAsia="en-US"/>
        </w:rPr>
        <w:t>(при наличии)</w:t>
      </w:r>
      <w:r w:rsidRPr="00686A02">
        <w:rPr>
          <w:color w:val="000000"/>
          <w:sz w:val="20"/>
          <w:szCs w:val="20"/>
          <w:lang w:eastAsia="en-US"/>
        </w:rPr>
        <w:br/>
      </w:r>
      <w:r w:rsidRPr="00180513">
        <w:rPr>
          <w:color w:val="000000"/>
          <w:shd w:val="clear" w:color="auto" w:fill="FFFFFF"/>
          <w:lang w:eastAsia="en-US"/>
        </w:rPr>
        <w:t>Местонахождение заявителя (для юридического лица) ________________________.</w:t>
      </w:r>
      <w:r w:rsidRPr="00180513">
        <w:rPr>
          <w:color w:val="000000"/>
          <w:lang w:eastAsia="en-US"/>
        </w:rPr>
        <w:br/>
      </w:r>
      <w:r w:rsidRPr="00180513">
        <w:rPr>
          <w:color w:val="000000"/>
          <w:shd w:val="clear" w:color="auto" w:fill="FFFFFF"/>
          <w:lang w:eastAsia="en-US"/>
        </w:rPr>
        <w:t>Место жительства (регистрации) заявителя (для физического лица) ___________</w:t>
      </w:r>
      <w:r w:rsidRPr="00180513">
        <w:rPr>
          <w:color w:val="000000"/>
          <w:lang w:eastAsia="en-US"/>
        </w:rPr>
        <w:br/>
      </w:r>
      <w:r w:rsidRPr="00180513">
        <w:rPr>
          <w:color w:val="000000"/>
          <w:shd w:val="clear" w:color="auto" w:fill="FFFFFF"/>
          <w:lang w:eastAsia="en-US"/>
        </w:rPr>
        <w:t>__________________________________________________________________________.</w:t>
      </w:r>
      <w:r w:rsidRPr="00180513">
        <w:rPr>
          <w:color w:val="000000"/>
          <w:lang w:eastAsia="en-US"/>
        </w:rPr>
        <w:br/>
      </w:r>
      <w:r w:rsidRPr="00180513">
        <w:rPr>
          <w:color w:val="000000"/>
          <w:shd w:val="clear" w:color="auto" w:fill="FFFFFF"/>
          <w:lang w:eastAsia="en-US"/>
        </w:rPr>
        <w:t>Почтовый адрес и (или) адрес электронной почты заявителя __________________</w:t>
      </w:r>
      <w:r w:rsidRPr="00180513">
        <w:rPr>
          <w:color w:val="000000"/>
          <w:lang w:eastAsia="en-US"/>
        </w:rPr>
        <w:br/>
      </w:r>
      <w:r w:rsidRPr="00180513">
        <w:rPr>
          <w:color w:val="000000"/>
          <w:shd w:val="clear" w:color="auto" w:fill="FFFFFF"/>
          <w:lang w:eastAsia="en-US"/>
        </w:rPr>
        <w:t>__________________________________________________________________________.</w:t>
      </w:r>
      <w:r w:rsidRPr="00180513">
        <w:rPr>
          <w:color w:val="000000"/>
          <w:lang w:eastAsia="en-US"/>
        </w:rPr>
        <w:br/>
      </w:r>
      <w:r w:rsidRPr="00180513">
        <w:rPr>
          <w:color w:val="000000"/>
          <w:shd w:val="clear" w:color="auto" w:fill="FFFFFF"/>
          <w:lang w:eastAsia="en-US"/>
        </w:rPr>
        <w:t>Сообщаю   об   опечатке  и  (или)  ошибке,  допущенной  при  предоставлении</w:t>
      </w:r>
      <w:r w:rsidRPr="00180513">
        <w:rPr>
          <w:color w:val="000000"/>
          <w:lang w:eastAsia="en-US"/>
        </w:rPr>
        <w:br/>
      </w:r>
      <w:r w:rsidRPr="00180513">
        <w:rPr>
          <w:color w:val="000000"/>
          <w:shd w:val="clear" w:color="auto" w:fill="FFFFFF"/>
          <w:lang w:eastAsia="en-US"/>
        </w:rPr>
        <w:t>муниципальной услуги ______________________________________________________</w:t>
      </w:r>
      <w:r w:rsidRPr="00180513">
        <w:rPr>
          <w:color w:val="000000"/>
          <w:lang w:eastAsia="en-US"/>
        </w:rPr>
        <w:br/>
      </w:r>
      <w:r w:rsidRPr="00686A02">
        <w:rPr>
          <w:color w:val="000000"/>
          <w:sz w:val="20"/>
          <w:szCs w:val="20"/>
          <w:shd w:val="clear" w:color="auto" w:fill="FFFFFF"/>
          <w:lang w:eastAsia="en-US"/>
        </w:rPr>
        <w:t>                   </w:t>
      </w:r>
      <w:r>
        <w:rPr>
          <w:color w:val="000000"/>
          <w:sz w:val="20"/>
          <w:szCs w:val="20"/>
          <w:shd w:val="clear" w:color="auto" w:fill="FFFFFF"/>
          <w:lang w:eastAsia="en-US"/>
        </w:rPr>
        <w:t xml:space="preserve">                                          </w:t>
      </w:r>
      <w:r w:rsidRPr="00686A02">
        <w:rPr>
          <w:color w:val="000000"/>
          <w:sz w:val="20"/>
          <w:szCs w:val="20"/>
          <w:shd w:val="clear" w:color="auto" w:fill="FFFFFF"/>
          <w:lang w:eastAsia="en-US"/>
        </w:rPr>
        <w:t>  (указывается точное наименование муниципальной услуги)</w:t>
      </w:r>
      <w:r w:rsidRPr="00686A02">
        <w:rPr>
          <w:color w:val="000000"/>
          <w:sz w:val="20"/>
          <w:szCs w:val="20"/>
          <w:lang w:eastAsia="en-US"/>
        </w:rPr>
        <w:br/>
      </w:r>
      <w:r w:rsidRPr="00180513">
        <w:rPr>
          <w:color w:val="000000"/>
          <w:shd w:val="clear" w:color="auto" w:fill="FFFFFF"/>
          <w:lang w:eastAsia="en-US"/>
        </w:rPr>
        <w:t>Записано __________________________________________________________________</w:t>
      </w:r>
      <w:r w:rsidRPr="00686A02">
        <w:rPr>
          <w:color w:val="000000"/>
          <w:sz w:val="20"/>
          <w:szCs w:val="20"/>
          <w:lang w:eastAsia="en-US"/>
        </w:rPr>
        <w:br/>
      </w:r>
      <w:r w:rsidRPr="00686A02">
        <w:rPr>
          <w:color w:val="000000"/>
          <w:sz w:val="20"/>
          <w:szCs w:val="20"/>
          <w:shd w:val="clear" w:color="auto" w:fill="FFFFFF"/>
          <w:lang w:eastAsia="en-US"/>
        </w:rPr>
        <w:t>                </w:t>
      </w:r>
      <w:r>
        <w:rPr>
          <w:color w:val="000000"/>
          <w:sz w:val="20"/>
          <w:szCs w:val="20"/>
          <w:shd w:val="clear" w:color="auto" w:fill="FFFFFF"/>
          <w:lang w:eastAsia="en-US"/>
        </w:rPr>
        <w:t xml:space="preserve">                                                   </w:t>
      </w:r>
      <w:r w:rsidRPr="00686A02">
        <w:rPr>
          <w:color w:val="000000"/>
          <w:sz w:val="20"/>
          <w:szCs w:val="20"/>
          <w:shd w:val="clear" w:color="auto" w:fill="FFFFFF"/>
          <w:lang w:eastAsia="en-US"/>
        </w:rPr>
        <w:t>  (указываются подлежащие исправлению сведения)</w:t>
      </w:r>
      <w:r w:rsidRPr="00686A02">
        <w:rPr>
          <w:color w:val="000000"/>
          <w:sz w:val="20"/>
          <w:szCs w:val="20"/>
          <w:lang w:eastAsia="en-US"/>
        </w:rPr>
        <w:br/>
      </w:r>
      <w:r w:rsidRPr="00180513">
        <w:rPr>
          <w:color w:val="000000"/>
          <w:shd w:val="clear" w:color="auto" w:fill="FFFFFF"/>
          <w:lang w:eastAsia="en-US"/>
        </w:rPr>
        <w:t>в _________________________________________________________________________</w:t>
      </w:r>
      <w:r w:rsidRPr="00686A02">
        <w:rPr>
          <w:color w:val="000000"/>
          <w:sz w:val="20"/>
          <w:szCs w:val="20"/>
          <w:lang w:eastAsia="en-US"/>
        </w:rPr>
        <w:br/>
      </w:r>
      <w:r>
        <w:rPr>
          <w:color w:val="000000"/>
          <w:sz w:val="20"/>
          <w:szCs w:val="20"/>
          <w:lang w:eastAsia="en-US"/>
        </w:rPr>
        <w:t xml:space="preserve">                        </w:t>
      </w:r>
      <w:r w:rsidRPr="00686A02">
        <w:rPr>
          <w:color w:val="000000"/>
          <w:sz w:val="20"/>
          <w:szCs w:val="20"/>
          <w:shd w:val="clear" w:color="auto" w:fill="FFFFFF"/>
          <w:lang w:eastAsia="en-US"/>
        </w:rPr>
        <w:t>    (указывается документ, в котором допущена опечатка и (или) ошибка)</w:t>
      </w:r>
      <w:r w:rsidRPr="00686A02">
        <w:rPr>
          <w:color w:val="000000"/>
          <w:sz w:val="20"/>
          <w:szCs w:val="20"/>
          <w:lang w:eastAsia="en-US"/>
        </w:rPr>
        <w:br/>
      </w:r>
      <w:r w:rsidRPr="00180513">
        <w:rPr>
          <w:color w:val="000000"/>
          <w:shd w:val="clear" w:color="auto" w:fill="FFFFFF"/>
          <w:lang w:eastAsia="en-US"/>
        </w:rPr>
        <w:t>Правильная запись _________________________________________________________</w:t>
      </w:r>
      <w:r w:rsidRPr="00686A02">
        <w:rPr>
          <w:color w:val="000000"/>
          <w:sz w:val="20"/>
          <w:szCs w:val="20"/>
          <w:lang w:eastAsia="en-US"/>
        </w:rPr>
        <w:br/>
      </w:r>
      <w:r w:rsidRPr="00686A02">
        <w:rPr>
          <w:color w:val="000000"/>
          <w:sz w:val="20"/>
          <w:szCs w:val="20"/>
          <w:shd w:val="clear" w:color="auto" w:fill="FFFFFF"/>
          <w:lang w:eastAsia="en-US"/>
        </w:rPr>
        <w:t>                      </w:t>
      </w:r>
      <w:r>
        <w:rPr>
          <w:color w:val="000000"/>
          <w:sz w:val="20"/>
          <w:szCs w:val="20"/>
          <w:shd w:val="clear" w:color="auto" w:fill="FFFFFF"/>
          <w:lang w:eastAsia="en-US"/>
        </w:rPr>
        <w:t xml:space="preserve">                                            </w:t>
      </w:r>
      <w:r w:rsidRPr="00686A02">
        <w:rPr>
          <w:color w:val="000000"/>
          <w:sz w:val="20"/>
          <w:szCs w:val="20"/>
          <w:shd w:val="clear" w:color="auto" w:fill="FFFFFF"/>
          <w:lang w:eastAsia="en-US"/>
        </w:rPr>
        <w:t>     (указываются необходимые сведения)</w:t>
      </w:r>
      <w:r w:rsidRPr="00686A02">
        <w:rPr>
          <w:color w:val="000000"/>
          <w:sz w:val="20"/>
          <w:szCs w:val="20"/>
          <w:lang w:eastAsia="en-US"/>
        </w:rPr>
        <w:br/>
      </w:r>
      <w:r w:rsidRPr="00180513">
        <w:rPr>
          <w:color w:val="000000"/>
          <w:shd w:val="clear" w:color="auto" w:fill="FFFFFF"/>
          <w:lang w:eastAsia="en-US"/>
        </w:rPr>
        <w:t>в соответствии с __________________________________________________________</w:t>
      </w:r>
      <w:r w:rsidRPr="00686A02">
        <w:rPr>
          <w:color w:val="000000"/>
          <w:sz w:val="20"/>
          <w:szCs w:val="20"/>
          <w:lang w:eastAsia="en-US"/>
        </w:rPr>
        <w:br/>
      </w:r>
      <w:r w:rsidRPr="00686A02">
        <w:rPr>
          <w:color w:val="000000"/>
          <w:sz w:val="20"/>
          <w:szCs w:val="20"/>
          <w:shd w:val="clear" w:color="auto" w:fill="FFFFFF"/>
          <w:lang w:eastAsia="en-US"/>
        </w:rPr>
        <w:t>                      </w:t>
      </w:r>
      <w:r>
        <w:rPr>
          <w:color w:val="000000"/>
          <w:sz w:val="20"/>
          <w:szCs w:val="20"/>
          <w:shd w:val="clear" w:color="auto" w:fill="FFFFFF"/>
          <w:lang w:eastAsia="en-US"/>
        </w:rPr>
        <w:t xml:space="preserve">                                                  </w:t>
      </w:r>
      <w:r w:rsidRPr="00686A02">
        <w:rPr>
          <w:color w:val="000000"/>
          <w:sz w:val="20"/>
          <w:szCs w:val="20"/>
          <w:shd w:val="clear" w:color="auto" w:fill="FFFFFF"/>
          <w:lang w:eastAsia="en-US"/>
        </w:rPr>
        <w:t>   (документ, в котором указаны сведения)</w:t>
      </w:r>
      <w:r w:rsidRPr="00686A02">
        <w:rPr>
          <w:color w:val="000000"/>
          <w:sz w:val="20"/>
          <w:szCs w:val="20"/>
          <w:lang w:eastAsia="en-US"/>
        </w:rPr>
        <w:br/>
      </w:r>
    </w:p>
    <w:p w:rsidR="00941064" w:rsidRDefault="00941064" w:rsidP="00CD79DF">
      <w:pPr>
        <w:rPr>
          <w:color w:val="000000"/>
          <w:shd w:val="clear" w:color="auto" w:fill="FFFFFF"/>
          <w:lang w:eastAsia="en-US"/>
        </w:rPr>
      </w:pPr>
      <w:r w:rsidRPr="00180513">
        <w:rPr>
          <w:color w:val="000000"/>
          <w:shd w:val="clear" w:color="auto" w:fill="FFFFFF"/>
          <w:lang w:eastAsia="en-US"/>
        </w:rPr>
        <w:t>Прошу исправить допущенную опечатку и (или) ошибку и выдать новый документ.</w:t>
      </w:r>
      <w:r w:rsidRPr="00180513">
        <w:rPr>
          <w:color w:val="000000"/>
          <w:lang w:eastAsia="en-US"/>
        </w:rPr>
        <w:br/>
      </w:r>
      <w:r w:rsidRPr="00180513">
        <w:rPr>
          <w:color w:val="000000"/>
          <w:shd w:val="clear" w:color="auto" w:fill="FFFFFF"/>
          <w:lang w:eastAsia="en-US"/>
        </w:rPr>
        <w:t>Оригинал документа с опечаткой и (или) ошибкой прилагаю.</w:t>
      </w:r>
      <w:r w:rsidRPr="00180513">
        <w:rPr>
          <w:color w:val="000000"/>
          <w:lang w:eastAsia="en-US"/>
        </w:rPr>
        <w:br/>
      </w:r>
      <w:r w:rsidRPr="00180513">
        <w:rPr>
          <w:color w:val="000000"/>
          <w:shd w:val="clear" w:color="auto" w:fill="FFFFFF"/>
          <w:lang w:eastAsia="en-US"/>
        </w:rPr>
        <w:t> </w:t>
      </w:r>
    </w:p>
    <w:p w:rsidR="00941064" w:rsidRDefault="00941064" w:rsidP="00CD79DF">
      <w:pPr>
        <w:rPr>
          <w:color w:val="000000"/>
          <w:shd w:val="clear" w:color="auto" w:fill="FFFFFF"/>
          <w:lang w:eastAsia="en-US"/>
        </w:rPr>
      </w:pPr>
    </w:p>
    <w:p w:rsidR="00941064" w:rsidRDefault="00941064" w:rsidP="00CD79DF">
      <w:pPr>
        <w:rPr>
          <w:color w:val="000000"/>
          <w:lang w:eastAsia="en-US"/>
        </w:rPr>
      </w:pPr>
    </w:p>
    <w:p w:rsidR="00941064" w:rsidRDefault="00941064" w:rsidP="00CD79DF">
      <w:pPr>
        <w:rPr>
          <w:color w:val="000000"/>
          <w:lang w:eastAsia="en-US"/>
        </w:rPr>
      </w:pPr>
    </w:p>
    <w:p w:rsidR="00941064" w:rsidRDefault="00941064" w:rsidP="00CD79DF">
      <w:pPr>
        <w:rPr>
          <w:color w:val="000000"/>
          <w:lang w:eastAsia="en-US"/>
        </w:rPr>
      </w:pPr>
    </w:p>
    <w:p w:rsidR="00941064" w:rsidRDefault="00941064" w:rsidP="00CD79DF">
      <w:pPr>
        <w:rPr>
          <w:color w:val="000000"/>
          <w:sz w:val="20"/>
          <w:szCs w:val="20"/>
          <w:lang w:eastAsia="en-US"/>
        </w:rPr>
      </w:pPr>
      <w:r w:rsidRPr="00180513">
        <w:rPr>
          <w:color w:val="000000"/>
          <w:lang w:eastAsia="en-US"/>
        </w:rPr>
        <w:br/>
      </w:r>
      <w:r w:rsidRPr="00180513">
        <w:rPr>
          <w:color w:val="000000"/>
          <w:shd w:val="clear" w:color="auto" w:fill="FFFFFF"/>
          <w:lang w:eastAsia="en-US"/>
        </w:rPr>
        <w:t>Достоверность и полноту сведений подтверждаю.</w:t>
      </w:r>
      <w:r w:rsidRPr="00180513">
        <w:rPr>
          <w:color w:val="000000"/>
          <w:lang w:eastAsia="en-US"/>
        </w:rPr>
        <w:br/>
      </w:r>
      <w:r w:rsidRPr="00180513">
        <w:rPr>
          <w:color w:val="000000"/>
          <w:shd w:val="clear" w:color="auto" w:fill="FFFFFF"/>
          <w:lang w:eastAsia="en-US"/>
        </w:rPr>
        <w:t> </w:t>
      </w:r>
      <w:r w:rsidRPr="00180513">
        <w:rPr>
          <w:color w:val="000000"/>
          <w:lang w:eastAsia="en-US"/>
        </w:rPr>
        <w:br/>
      </w:r>
      <w:r w:rsidRPr="00180513">
        <w:rPr>
          <w:color w:val="000000"/>
          <w:shd w:val="clear" w:color="auto" w:fill="FFFFFF"/>
          <w:lang w:eastAsia="en-US"/>
        </w:rPr>
        <w:t>Заявитель: _____________________________________________  _________________</w:t>
      </w:r>
      <w:r w:rsidRPr="00686A02">
        <w:rPr>
          <w:color w:val="000000"/>
          <w:sz w:val="20"/>
          <w:szCs w:val="20"/>
          <w:lang w:eastAsia="en-US"/>
        </w:rPr>
        <w:br/>
      </w:r>
      <w:r w:rsidRPr="00686A02">
        <w:rPr>
          <w:color w:val="000000"/>
          <w:sz w:val="20"/>
          <w:szCs w:val="20"/>
          <w:shd w:val="clear" w:color="auto" w:fill="FFFFFF"/>
          <w:lang w:eastAsia="en-US"/>
        </w:rPr>
        <w:t>         </w:t>
      </w:r>
      <w:r>
        <w:rPr>
          <w:color w:val="000000"/>
          <w:sz w:val="20"/>
          <w:szCs w:val="20"/>
          <w:shd w:val="clear" w:color="auto" w:fill="FFFFFF"/>
          <w:lang w:eastAsia="en-US"/>
        </w:rPr>
        <w:t xml:space="preserve">                       </w:t>
      </w:r>
      <w:r w:rsidRPr="00686A02">
        <w:rPr>
          <w:color w:val="000000"/>
          <w:sz w:val="20"/>
          <w:szCs w:val="20"/>
          <w:shd w:val="clear" w:color="auto" w:fill="FFFFFF"/>
          <w:lang w:eastAsia="en-US"/>
        </w:rPr>
        <w:t>    (ФИО заяв</w:t>
      </w:r>
      <w:r>
        <w:rPr>
          <w:color w:val="000000"/>
          <w:sz w:val="20"/>
          <w:szCs w:val="20"/>
          <w:shd w:val="clear" w:color="auto" w:fill="FFFFFF"/>
          <w:lang w:eastAsia="en-US"/>
        </w:rPr>
        <w:t>ителя, представителя заявителя)</w:t>
      </w:r>
      <w:r w:rsidRPr="00686A02">
        <w:rPr>
          <w:color w:val="000000"/>
          <w:sz w:val="20"/>
          <w:szCs w:val="20"/>
          <w:shd w:val="clear" w:color="auto" w:fill="FFFFFF"/>
          <w:lang w:eastAsia="en-US"/>
        </w:rPr>
        <w:t>       </w:t>
      </w:r>
      <w:r>
        <w:rPr>
          <w:color w:val="000000"/>
          <w:sz w:val="20"/>
          <w:szCs w:val="20"/>
          <w:shd w:val="clear" w:color="auto" w:fill="FFFFFF"/>
          <w:lang w:eastAsia="en-US"/>
        </w:rPr>
        <w:t xml:space="preserve">                          </w:t>
      </w:r>
      <w:r w:rsidRPr="00686A02">
        <w:rPr>
          <w:color w:val="000000"/>
          <w:sz w:val="20"/>
          <w:szCs w:val="20"/>
          <w:shd w:val="clear" w:color="auto" w:fill="FFFFFF"/>
          <w:lang w:eastAsia="en-US"/>
        </w:rPr>
        <w:t xml:space="preserve"> (подпись)</w:t>
      </w:r>
      <w:r w:rsidRPr="00686A02">
        <w:rPr>
          <w:color w:val="000000"/>
          <w:sz w:val="20"/>
          <w:szCs w:val="20"/>
          <w:lang w:eastAsia="en-US"/>
        </w:rPr>
        <w:br/>
      </w:r>
      <w:r w:rsidRPr="00686A02">
        <w:rPr>
          <w:color w:val="000000"/>
          <w:sz w:val="20"/>
          <w:szCs w:val="20"/>
          <w:shd w:val="clear" w:color="auto" w:fill="FFFFFF"/>
          <w:lang w:eastAsia="en-US"/>
        </w:rPr>
        <w:t> </w:t>
      </w:r>
      <w:r>
        <w:rPr>
          <w:color w:val="000000"/>
          <w:sz w:val="20"/>
          <w:szCs w:val="20"/>
          <w:shd w:val="clear" w:color="auto" w:fill="FFFFFF"/>
          <w:lang w:eastAsia="en-US"/>
        </w:rPr>
        <w:t xml:space="preserve">  </w:t>
      </w:r>
      <w:r w:rsidRPr="00686A02">
        <w:rPr>
          <w:color w:val="000000"/>
          <w:sz w:val="20"/>
          <w:szCs w:val="20"/>
          <w:lang w:eastAsia="en-US"/>
        </w:rPr>
        <w:br/>
      </w:r>
      <w:r>
        <w:rPr>
          <w:color w:val="000000"/>
          <w:sz w:val="20"/>
          <w:szCs w:val="20"/>
          <w:shd w:val="clear" w:color="auto" w:fill="FFFFFF"/>
          <w:lang w:eastAsia="en-US"/>
        </w:rPr>
        <w:t>«___»</w:t>
      </w:r>
      <w:r w:rsidRPr="00686A02">
        <w:rPr>
          <w:color w:val="000000"/>
          <w:sz w:val="20"/>
          <w:szCs w:val="20"/>
          <w:shd w:val="clear" w:color="auto" w:fill="FFFFFF"/>
          <w:lang w:eastAsia="en-US"/>
        </w:rPr>
        <w:t>______________20____ года</w:t>
      </w:r>
      <w:r w:rsidRPr="00686A02">
        <w:rPr>
          <w:color w:val="000000"/>
          <w:sz w:val="20"/>
          <w:szCs w:val="20"/>
          <w:lang w:eastAsia="en-US"/>
        </w:rPr>
        <w:br/>
      </w:r>
      <w:r w:rsidRPr="00686A02">
        <w:rPr>
          <w:color w:val="000000"/>
          <w:sz w:val="20"/>
          <w:szCs w:val="20"/>
          <w:shd w:val="clear" w:color="auto" w:fill="FFFFFF"/>
          <w:lang w:eastAsia="en-US"/>
        </w:rPr>
        <w:t> </w:t>
      </w:r>
      <w:r w:rsidRPr="00686A02">
        <w:rPr>
          <w:color w:val="000000"/>
          <w:sz w:val="20"/>
          <w:szCs w:val="20"/>
          <w:lang w:eastAsia="en-US"/>
        </w:rPr>
        <w:br/>
      </w:r>
    </w:p>
    <w:p w:rsidR="00941064" w:rsidRPr="00D070DD" w:rsidRDefault="00941064" w:rsidP="00CD79DF">
      <w:r w:rsidRPr="00180513">
        <w:rPr>
          <w:color w:val="000000"/>
          <w:shd w:val="clear" w:color="auto" w:fill="FFFFFF"/>
          <w:lang w:eastAsia="en-US"/>
        </w:rPr>
        <w:t>Подтверждаю  свое  согласие, а также согласие представляемого мною  лица на</w:t>
      </w:r>
      <w:r w:rsidRPr="00180513">
        <w:rPr>
          <w:color w:val="000000"/>
          <w:lang w:eastAsia="en-US"/>
        </w:rPr>
        <w:br/>
      </w:r>
      <w:r w:rsidRPr="00180513">
        <w:rPr>
          <w:color w:val="000000"/>
          <w:shd w:val="clear" w:color="auto" w:fill="FFFFFF"/>
          <w:lang w:eastAsia="en-US"/>
        </w:rPr>
        <w:t>обработку  персональных данных (сбор, систематизацию, накопление, хранение,</w:t>
      </w:r>
      <w:r w:rsidRPr="00180513">
        <w:rPr>
          <w:color w:val="000000"/>
          <w:lang w:eastAsia="en-US"/>
        </w:rPr>
        <w:br/>
      </w:r>
      <w:r w:rsidRPr="00180513">
        <w:rPr>
          <w:color w:val="000000"/>
          <w:shd w:val="clear" w:color="auto" w:fill="FFFFFF"/>
          <w:lang w:eastAsia="en-US"/>
        </w:rPr>
        <w:t>уточнение  (обновление,  изменение),  использование, распространение (в том</w:t>
      </w:r>
      <w:r w:rsidRPr="00180513">
        <w:rPr>
          <w:color w:val="000000"/>
          <w:lang w:eastAsia="en-US"/>
        </w:rPr>
        <w:br/>
      </w:r>
      <w:r w:rsidRPr="00180513">
        <w:rPr>
          <w:color w:val="000000"/>
          <w:shd w:val="clear" w:color="auto" w:fill="FFFFFF"/>
          <w:lang w:eastAsia="en-US"/>
        </w:rPr>
        <w:t>числе  передачу),  обезличивание,  блокирование,  уничтожение  персональных</w:t>
      </w:r>
      <w:r w:rsidRPr="00180513">
        <w:rPr>
          <w:color w:val="000000"/>
          <w:lang w:eastAsia="en-US"/>
        </w:rPr>
        <w:br/>
      </w:r>
      <w:r w:rsidRPr="00180513">
        <w:rPr>
          <w:color w:val="000000"/>
          <w:shd w:val="clear" w:color="auto" w:fill="FFFFFF"/>
          <w:lang w:eastAsia="en-US"/>
        </w:rPr>
        <w:t>данных,  а  также  иные  действия,  необходимые  для обработки персональных</w:t>
      </w:r>
      <w:r w:rsidRPr="00180513">
        <w:rPr>
          <w:color w:val="000000"/>
          <w:lang w:eastAsia="en-US"/>
        </w:rPr>
        <w:br/>
      </w:r>
      <w:r w:rsidRPr="00180513">
        <w:rPr>
          <w:color w:val="000000"/>
          <w:shd w:val="clear" w:color="auto" w:fill="FFFFFF"/>
          <w:lang w:eastAsia="en-US"/>
        </w:rPr>
        <w:t>данных  в  рамках  предоставления  муниципальной  услуги),  в  том  числе в</w:t>
      </w:r>
      <w:r w:rsidRPr="00180513">
        <w:rPr>
          <w:color w:val="000000"/>
          <w:lang w:eastAsia="en-US"/>
        </w:rPr>
        <w:br/>
      </w:r>
      <w:r w:rsidRPr="00180513">
        <w:rPr>
          <w:color w:val="000000"/>
          <w:shd w:val="clear" w:color="auto" w:fill="FFFFFF"/>
          <w:lang w:eastAsia="en-US"/>
        </w:rPr>
        <w:t>автоматизированном  режиме,  включая принятие решений на их основе, в целях</w:t>
      </w:r>
      <w:r w:rsidRPr="00180513">
        <w:rPr>
          <w:color w:val="000000"/>
          <w:lang w:eastAsia="en-US"/>
        </w:rPr>
        <w:br/>
      </w:r>
      <w:r w:rsidRPr="00180513">
        <w:rPr>
          <w:color w:val="000000"/>
          <w:shd w:val="clear" w:color="auto" w:fill="FFFFFF"/>
          <w:lang w:eastAsia="en-US"/>
        </w:rPr>
        <w:t>предоставления муниципальной услуги _______________________________________</w:t>
      </w:r>
    </w:p>
    <w:sectPr w:rsidR="00941064" w:rsidRPr="00D070DD" w:rsidSect="009626D5">
      <w:headerReference w:type="even" r:id="rId15"/>
      <w:headerReference w:type="default" r:id="rId16"/>
      <w:footerReference w:type="even" r:id="rId17"/>
      <w:footerReference w:type="default" r:id="rId18"/>
      <w:pgSz w:w="11905" w:h="16837"/>
      <w:pgMar w:top="851" w:right="567" w:bottom="567" w:left="1134"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1064" w:rsidRDefault="00941064">
      <w:r>
        <w:separator/>
      </w:r>
    </w:p>
  </w:endnote>
  <w:endnote w:type="continuationSeparator" w:id="1">
    <w:p w:rsidR="00941064" w:rsidRDefault="00941064">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 w:name="MS Mincho">
    <w:altName w:val="?l?r ??Ѓfc"/>
    <w:panose1 w:val="02020609040205080304"/>
    <w:charset w:val="80"/>
    <w:family w:val="modern"/>
    <w:pitch w:val="fixed"/>
    <w:sig w:usb0="E00002FF" w:usb1="6AC7FDFB" w:usb2="00000012" w:usb3="00000000" w:csb0="0002009F" w:csb1="00000000"/>
  </w:font>
  <w:font w:name="Tahoma">
    <w:altName w:val="?l?r ???"/>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064" w:rsidRDefault="00941064" w:rsidP="00475A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41064" w:rsidRDefault="00941064" w:rsidP="00475A63">
    <w:pP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064" w:rsidRDefault="00941064">
    <w:pPr>
      <w:pStyle w:val="Footer"/>
      <w:ind w:right="360"/>
    </w:pPr>
    <w:r>
      <w:rPr>
        <w:noProof/>
        <w:lang w:eastAsia="ru-RU"/>
      </w:rPr>
      <w:pict>
        <v:shapetype id="_x0000_t202" coordsize="21600,21600" o:spt="202" path="m,l,21600r21600,l21600,xe">
          <v:stroke joinstyle="miter"/>
          <v:path gradientshapeok="t" o:connecttype="rect"/>
        </v:shapetype>
        <v:shape id="Text Box 1" o:spid="_x0000_s2049" type="#_x0000_t202" style="position:absolute;margin-left:527.95pt;margin-top:.05pt;width:24.7pt;height:14.45pt;z-index:25166028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" stroked="f">
          <v:fill opacity="0"/>
          <v:textbox inset="0,0,0,0">
            <w:txbxContent>
              <w:p w:rsidR="00941064" w:rsidRPr="00475A63" w:rsidRDefault="00941064" w:rsidP="00475A63"/>
            </w:txbxContent>
          </v:textbox>
          <w10:wrap type="square" side="largest"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1064" w:rsidRDefault="00941064">
      <w:r>
        <w:separator/>
      </w:r>
    </w:p>
  </w:footnote>
  <w:footnote w:type="continuationSeparator" w:id="1">
    <w:p w:rsidR="00941064" w:rsidRDefault="009410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064" w:rsidRDefault="00941064" w:rsidP="00237F8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41064" w:rsidRDefault="0094106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064" w:rsidRDefault="00941064" w:rsidP="00237F8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941064" w:rsidRDefault="0094106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900"/>
        </w:tabs>
        <w:ind w:left="900" w:hanging="360"/>
      </w:pPr>
      <w:rPr>
        <w:rFonts w:cs="Times New Roman"/>
      </w:rPr>
    </w:lvl>
    <w:lvl w:ilvl="1">
      <w:start w:val="1"/>
      <w:numFmt w:val="lowerLetter"/>
      <w:lvlText w:val="%2."/>
      <w:lvlJc w:val="left"/>
      <w:pPr>
        <w:tabs>
          <w:tab w:val="num" w:pos="1620"/>
        </w:tabs>
        <w:ind w:left="1620" w:hanging="360"/>
      </w:pPr>
      <w:rPr>
        <w:rFonts w:cs="Times New Roman"/>
      </w:rPr>
    </w:lvl>
    <w:lvl w:ilvl="2">
      <w:start w:val="1"/>
      <w:numFmt w:val="lowerRoman"/>
      <w:lvlText w:val="%3."/>
      <w:lvlJc w:val="lef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lef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left"/>
      <w:pPr>
        <w:tabs>
          <w:tab w:val="num" w:pos="6660"/>
        </w:tabs>
        <w:ind w:left="6660" w:hanging="180"/>
      </w:pPr>
      <w:rPr>
        <w:rFonts w:cs="Times New Roman"/>
      </w:r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4"/>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rPr>
        <w:rFonts w:cs="Times New Roman"/>
      </w:rPr>
    </w:lvl>
    <w:lvl w:ilvl="1">
      <w:start w:val="3"/>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04"/>
    <w:multiLevelType w:val="multilevel"/>
    <w:tmpl w:val="C25241A8"/>
    <w:lvl w:ilvl="0">
      <w:start w:val="1"/>
      <w:numFmt w:val="decimal"/>
      <w:lvlText w:val="%1."/>
      <w:lvlJc w:val="left"/>
      <w:pPr>
        <w:tabs>
          <w:tab w:val="num" w:pos="720"/>
        </w:tabs>
        <w:ind w:left="720" w:hanging="360"/>
      </w:pPr>
      <w:rPr>
        <w:rFonts w:cs="Times New Roman"/>
        <w:b w:val="0"/>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5"/>
    <w:multiLevelType w:val="multilevel"/>
    <w:tmpl w:val="00000005"/>
    <w:name w:val="WW8Num5"/>
    <w:lvl w:ilvl="0">
      <w:start w:val="2"/>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5">
    <w:nsid w:val="00000006"/>
    <w:multiLevelType w:val="singleLevel"/>
    <w:tmpl w:val="00000006"/>
    <w:name w:val="WW8Num6"/>
    <w:lvl w:ilvl="0">
      <w:start w:val="3"/>
      <w:numFmt w:val="decimal"/>
      <w:lvlText w:val="%1."/>
      <w:lvlJc w:val="left"/>
      <w:pPr>
        <w:tabs>
          <w:tab w:val="num" w:pos="720"/>
        </w:tabs>
        <w:ind w:left="720" w:hanging="360"/>
      </w:pPr>
      <w:rPr>
        <w:rFonts w:cs="Times New Roman"/>
      </w:rPr>
    </w:lvl>
  </w:abstractNum>
  <w:abstractNum w:abstractNumId="6">
    <w:nsid w:val="00000007"/>
    <w:multiLevelType w:val="multilevel"/>
    <w:tmpl w:val="00000007"/>
    <w:name w:val="WW8Num7"/>
    <w:lvl w:ilvl="0">
      <w:start w:val="1"/>
      <w:numFmt w:val="decimal"/>
      <w:lvlText w:val="%1."/>
      <w:lvlJc w:val="left"/>
      <w:pPr>
        <w:tabs>
          <w:tab w:val="num" w:pos="900"/>
        </w:tabs>
        <w:ind w:left="900" w:hanging="360"/>
      </w:pPr>
      <w:rPr>
        <w:rFonts w:cs="Times New Roman"/>
      </w:rPr>
    </w:lvl>
    <w:lvl w:ilvl="1">
      <w:start w:val="1"/>
      <w:numFmt w:val="lowerLetter"/>
      <w:lvlText w:val="%2."/>
      <w:lvlJc w:val="left"/>
      <w:pPr>
        <w:tabs>
          <w:tab w:val="num" w:pos="1620"/>
        </w:tabs>
        <w:ind w:left="1620" w:hanging="360"/>
      </w:pPr>
      <w:rPr>
        <w:rFonts w:cs="Times New Roman"/>
      </w:rPr>
    </w:lvl>
    <w:lvl w:ilvl="2">
      <w:start w:val="1"/>
      <w:numFmt w:val="lowerRoman"/>
      <w:lvlText w:val="%3."/>
      <w:lvlJc w:val="lef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lef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left"/>
      <w:pPr>
        <w:tabs>
          <w:tab w:val="num" w:pos="6660"/>
        </w:tabs>
        <w:ind w:left="6660" w:hanging="180"/>
      </w:pPr>
      <w:rPr>
        <w:rFonts w:cs="Times New Roman"/>
      </w:rPr>
    </w:lvl>
  </w:abstractNum>
  <w:abstractNum w:abstractNumId="7">
    <w:nsid w:val="00000008"/>
    <w:multiLevelType w:val="multilevel"/>
    <w:tmpl w:val="00000008"/>
    <w:lvl w:ilvl="0">
      <w:start w:val="1"/>
      <w:numFmt w:val="decimal"/>
      <w:lvlText w:val="%1."/>
      <w:lvlJc w:val="left"/>
      <w:pPr>
        <w:tabs>
          <w:tab w:val="num" w:pos="720"/>
        </w:tabs>
        <w:ind w:left="720" w:hanging="360"/>
      </w:pPr>
      <w:rPr>
        <w:rFonts w:cs="Times New Roman"/>
      </w:rPr>
    </w:lvl>
    <w:lvl w:ilvl="1">
      <w:start w:val="26"/>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nsid w:val="01C6496A"/>
    <w:multiLevelType w:val="multilevel"/>
    <w:tmpl w:val="3B8A73E0"/>
    <w:lvl w:ilvl="0">
      <w:start w:val="2"/>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9">
    <w:nsid w:val="026E637D"/>
    <w:multiLevelType w:val="hybridMultilevel"/>
    <w:tmpl w:val="16A88738"/>
    <w:lvl w:ilvl="0" w:tplc="07D26EE6">
      <w:start w:val="1"/>
      <w:numFmt w:val="bullet"/>
      <w:lvlText w:val=""/>
      <w:lvlJc w:val="left"/>
      <w:pPr>
        <w:tabs>
          <w:tab w:val="num" w:pos="4644"/>
        </w:tabs>
        <w:ind w:left="4706" w:hanging="62"/>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2DF4A0F"/>
    <w:multiLevelType w:val="multilevel"/>
    <w:tmpl w:val="D5FE0CF0"/>
    <w:lvl w:ilvl="0">
      <w:start w:val="5"/>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nsid w:val="135C53CE"/>
    <w:multiLevelType w:val="hybridMultilevel"/>
    <w:tmpl w:val="7FB4AC60"/>
    <w:lvl w:ilvl="0" w:tplc="07D26EE6">
      <w:start w:val="1"/>
      <w:numFmt w:val="bullet"/>
      <w:lvlText w:val=""/>
      <w:lvlJc w:val="left"/>
      <w:pPr>
        <w:tabs>
          <w:tab w:val="num" w:pos="4644"/>
        </w:tabs>
        <w:ind w:left="4706" w:hanging="62"/>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7BD60B6"/>
    <w:multiLevelType w:val="multilevel"/>
    <w:tmpl w:val="F33E2BF2"/>
    <w:lvl w:ilvl="0">
      <w:start w:val="2"/>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nsid w:val="28840D62"/>
    <w:multiLevelType w:val="hybridMultilevel"/>
    <w:tmpl w:val="2154F33E"/>
    <w:lvl w:ilvl="0" w:tplc="07D26EE6">
      <w:start w:val="1"/>
      <w:numFmt w:val="bullet"/>
      <w:lvlText w:val=""/>
      <w:lvlJc w:val="left"/>
      <w:pPr>
        <w:tabs>
          <w:tab w:val="num" w:pos="5004"/>
        </w:tabs>
        <w:ind w:left="5066" w:hanging="62"/>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2EF5225A"/>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nsid w:val="42EE5836"/>
    <w:multiLevelType w:val="hybridMultilevel"/>
    <w:tmpl w:val="BD46AD90"/>
    <w:lvl w:ilvl="0" w:tplc="04190017">
      <w:start w:val="1"/>
      <w:numFmt w:val="lowerLetter"/>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6">
    <w:nsid w:val="4F8E4878"/>
    <w:multiLevelType w:val="hybridMultilevel"/>
    <w:tmpl w:val="B9D0D024"/>
    <w:lvl w:ilvl="0" w:tplc="04190017">
      <w:start w:val="1"/>
      <w:numFmt w:val="lowerLetter"/>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51D81F57"/>
    <w:multiLevelType w:val="hybridMultilevel"/>
    <w:tmpl w:val="0D723EFE"/>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573378D5"/>
    <w:multiLevelType w:val="multilevel"/>
    <w:tmpl w:val="DB62D60E"/>
    <w:lvl w:ilvl="0">
      <w:start w:val="1"/>
      <w:numFmt w:val="decimal"/>
      <w:lvlText w:val="%1.1"/>
      <w:lvlJc w:val="left"/>
      <w:pPr>
        <w:ind w:left="720" w:hanging="360"/>
      </w:pPr>
      <w:rPr>
        <w:rFonts w:cs="Times New Roman" w:hint="default"/>
      </w:rPr>
    </w:lvl>
    <w:lvl w:ilvl="1">
      <w:start w:val="1"/>
      <w:numFmt w:val="decimal"/>
      <w:lvlText w:val="%1.%2."/>
      <w:lvlJc w:val="left"/>
      <w:pPr>
        <w:ind w:left="1152" w:hanging="432"/>
      </w:pPr>
      <w:rPr>
        <w:rFonts w:cs="Times New Roman"/>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9">
    <w:nsid w:val="6A336D44"/>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nsid w:val="6BD76558"/>
    <w:multiLevelType w:val="multilevel"/>
    <w:tmpl w:val="0000000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
    <w:nsid w:val="7162111B"/>
    <w:multiLevelType w:val="hybridMultilevel"/>
    <w:tmpl w:val="C6FC5878"/>
    <w:lvl w:ilvl="0" w:tplc="04190017">
      <w:start w:val="1"/>
      <w:numFmt w:val="lowerLetter"/>
      <w:lvlText w:val="%1)"/>
      <w:lvlJc w:val="left"/>
      <w:pPr>
        <w:ind w:left="1096" w:hanging="360"/>
      </w:pPr>
      <w:rPr>
        <w:rFonts w:cs="Times New Roman"/>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22">
    <w:nsid w:val="72E228E4"/>
    <w:multiLevelType w:val="hybridMultilevel"/>
    <w:tmpl w:val="E20EBC9A"/>
    <w:lvl w:ilvl="0" w:tplc="07D26EE6">
      <w:start w:val="1"/>
      <w:numFmt w:val="bullet"/>
      <w:lvlText w:val=""/>
      <w:lvlJc w:val="left"/>
      <w:pPr>
        <w:tabs>
          <w:tab w:val="num" w:pos="4644"/>
        </w:tabs>
        <w:ind w:left="4706" w:hanging="62"/>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47909D5"/>
    <w:multiLevelType w:val="hybridMultilevel"/>
    <w:tmpl w:val="ADA2A0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8A52B0C"/>
    <w:multiLevelType w:val="hybridMultilevel"/>
    <w:tmpl w:val="96AA6E5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20"/>
  </w:num>
  <w:num w:numId="10">
    <w:abstractNumId w:val="23"/>
  </w:num>
  <w:num w:numId="11">
    <w:abstractNumId w:val="14"/>
  </w:num>
  <w:num w:numId="12">
    <w:abstractNumId w:val="18"/>
  </w:num>
  <w:num w:numId="13">
    <w:abstractNumId w:val="12"/>
  </w:num>
  <w:num w:numId="14">
    <w:abstractNumId w:val="10"/>
  </w:num>
  <w:num w:numId="15">
    <w:abstractNumId w:val="15"/>
  </w:num>
  <w:num w:numId="16">
    <w:abstractNumId w:val="17"/>
  </w:num>
  <w:num w:numId="17">
    <w:abstractNumId w:val="21"/>
  </w:num>
  <w:num w:numId="18">
    <w:abstractNumId w:val="16"/>
  </w:num>
  <w:num w:numId="19">
    <w:abstractNumId w:val="8"/>
  </w:num>
  <w:num w:numId="20">
    <w:abstractNumId w:val="19"/>
  </w:num>
  <w:num w:numId="21">
    <w:abstractNumId w:val="24"/>
  </w:num>
  <w:num w:numId="22">
    <w:abstractNumId w:val="9"/>
  </w:num>
  <w:num w:numId="23">
    <w:abstractNumId w:val="11"/>
  </w:num>
  <w:num w:numId="24">
    <w:abstractNumId w:val="13"/>
  </w:num>
  <w:num w:numId="25">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44AAC"/>
    <w:rsid w:val="000000EE"/>
    <w:rsid w:val="00004C30"/>
    <w:rsid w:val="00005CDD"/>
    <w:rsid w:val="0000615E"/>
    <w:rsid w:val="00007D67"/>
    <w:rsid w:val="00011573"/>
    <w:rsid w:val="000156C1"/>
    <w:rsid w:val="00017DED"/>
    <w:rsid w:val="000269A3"/>
    <w:rsid w:val="00027C2D"/>
    <w:rsid w:val="00041802"/>
    <w:rsid w:val="0004509D"/>
    <w:rsid w:val="000450D8"/>
    <w:rsid w:val="0005017D"/>
    <w:rsid w:val="0005288E"/>
    <w:rsid w:val="00054C90"/>
    <w:rsid w:val="00056654"/>
    <w:rsid w:val="0005764A"/>
    <w:rsid w:val="000725F5"/>
    <w:rsid w:val="00072661"/>
    <w:rsid w:val="0007503C"/>
    <w:rsid w:val="00075A0A"/>
    <w:rsid w:val="0007737C"/>
    <w:rsid w:val="000775CB"/>
    <w:rsid w:val="00077D2B"/>
    <w:rsid w:val="00081D37"/>
    <w:rsid w:val="000842F8"/>
    <w:rsid w:val="00084A9E"/>
    <w:rsid w:val="0009128B"/>
    <w:rsid w:val="000922F3"/>
    <w:rsid w:val="00092888"/>
    <w:rsid w:val="00096F40"/>
    <w:rsid w:val="000A2210"/>
    <w:rsid w:val="000A37A9"/>
    <w:rsid w:val="000A5BC9"/>
    <w:rsid w:val="000A6055"/>
    <w:rsid w:val="000A6FD6"/>
    <w:rsid w:val="000B2EE4"/>
    <w:rsid w:val="000C141B"/>
    <w:rsid w:val="000C34C5"/>
    <w:rsid w:val="000C4607"/>
    <w:rsid w:val="000C7556"/>
    <w:rsid w:val="000D17C0"/>
    <w:rsid w:val="000D48DB"/>
    <w:rsid w:val="000D5B35"/>
    <w:rsid w:val="000E1793"/>
    <w:rsid w:val="000E371A"/>
    <w:rsid w:val="000E4281"/>
    <w:rsid w:val="000F2697"/>
    <w:rsid w:val="00113881"/>
    <w:rsid w:val="00117AE6"/>
    <w:rsid w:val="00131A74"/>
    <w:rsid w:val="001353F9"/>
    <w:rsid w:val="001471E5"/>
    <w:rsid w:val="0015036A"/>
    <w:rsid w:val="00151D91"/>
    <w:rsid w:val="00163FDE"/>
    <w:rsid w:val="0017512D"/>
    <w:rsid w:val="0018003E"/>
    <w:rsid w:val="00180513"/>
    <w:rsid w:val="00183424"/>
    <w:rsid w:val="001860C4"/>
    <w:rsid w:val="001901D1"/>
    <w:rsid w:val="001958EC"/>
    <w:rsid w:val="00197E62"/>
    <w:rsid w:val="001B0386"/>
    <w:rsid w:val="001B3C1F"/>
    <w:rsid w:val="001C386F"/>
    <w:rsid w:val="001C77F8"/>
    <w:rsid w:val="001D4F91"/>
    <w:rsid w:val="001D6FA1"/>
    <w:rsid w:val="001E72E4"/>
    <w:rsid w:val="001F0557"/>
    <w:rsid w:val="001F17F5"/>
    <w:rsid w:val="001F1F7A"/>
    <w:rsid w:val="001F2569"/>
    <w:rsid w:val="001F3D83"/>
    <w:rsid w:val="001F6B47"/>
    <w:rsid w:val="001F7868"/>
    <w:rsid w:val="00203F82"/>
    <w:rsid w:val="00210542"/>
    <w:rsid w:val="002146C7"/>
    <w:rsid w:val="00214F08"/>
    <w:rsid w:val="00215519"/>
    <w:rsid w:val="002204EB"/>
    <w:rsid w:val="00222279"/>
    <w:rsid w:val="00223CFC"/>
    <w:rsid w:val="00224B97"/>
    <w:rsid w:val="00224EF8"/>
    <w:rsid w:val="00237C14"/>
    <w:rsid w:val="00237F89"/>
    <w:rsid w:val="00246D27"/>
    <w:rsid w:val="00252A1E"/>
    <w:rsid w:val="00273F54"/>
    <w:rsid w:val="0027446B"/>
    <w:rsid w:val="00275324"/>
    <w:rsid w:val="00283425"/>
    <w:rsid w:val="002863C5"/>
    <w:rsid w:val="00287C53"/>
    <w:rsid w:val="00293A93"/>
    <w:rsid w:val="00297CF9"/>
    <w:rsid w:val="002A4BB5"/>
    <w:rsid w:val="002B1F2E"/>
    <w:rsid w:val="002B42A5"/>
    <w:rsid w:val="002B6768"/>
    <w:rsid w:val="002B6C07"/>
    <w:rsid w:val="002C5603"/>
    <w:rsid w:val="002C6C94"/>
    <w:rsid w:val="002D0100"/>
    <w:rsid w:val="002D2A6B"/>
    <w:rsid w:val="002D6A23"/>
    <w:rsid w:val="002F1041"/>
    <w:rsid w:val="002F24E2"/>
    <w:rsid w:val="002F2A7B"/>
    <w:rsid w:val="002F4148"/>
    <w:rsid w:val="002F5BA3"/>
    <w:rsid w:val="00306CFA"/>
    <w:rsid w:val="00314643"/>
    <w:rsid w:val="003146A3"/>
    <w:rsid w:val="00321C27"/>
    <w:rsid w:val="00332D51"/>
    <w:rsid w:val="00332ECD"/>
    <w:rsid w:val="003568E9"/>
    <w:rsid w:val="00356B37"/>
    <w:rsid w:val="00357421"/>
    <w:rsid w:val="00362FA2"/>
    <w:rsid w:val="00363293"/>
    <w:rsid w:val="00364732"/>
    <w:rsid w:val="00367631"/>
    <w:rsid w:val="003731F6"/>
    <w:rsid w:val="00375692"/>
    <w:rsid w:val="00375A27"/>
    <w:rsid w:val="0037671B"/>
    <w:rsid w:val="00382C3F"/>
    <w:rsid w:val="003839FD"/>
    <w:rsid w:val="003856F0"/>
    <w:rsid w:val="003871BD"/>
    <w:rsid w:val="00395160"/>
    <w:rsid w:val="0039562C"/>
    <w:rsid w:val="003A6645"/>
    <w:rsid w:val="003A7276"/>
    <w:rsid w:val="003A7B04"/>
    <w:rsid w:val="003B0880"/>
    <w:rsid w:val="003B7899"/>
    <w:rsid w:val="003C1089"/>
    <w:rsid w:val="003C7705"/>
    <w:rsid w:val="003D28BE"/>
    <w:rsid w:val="003D3315"/>
    <w:rsid w:val="003D7289"/>
    <w:rsid w:val="003E497B"/>
    <w:rsid w:val="003E4F7F"/>
    <w:rsid w:val="003E769F"/>
    <w:rsid w:val="003F01C3"/>
    <w:rsid w:val="003F1B27"/>
    <w:rsid w:val="003F4DBE"/>
    <w:rsid w:val="003F7759"/>
    <w:rsid w:val="00413738"/>
    <w:rsid w:val="004167E2"/>
    <w:rsid w:val="00417556"/>
    <w:rsid w:val="00421631"/>
    <w:rsid w:val="004253CC"/>
    <w:rsid w:val="00430517"/>
    <w:rsid w:val="0043078F"/>
    <w:rsid w:val="00444C0D"/>
    <w:rsid w:val="004458C7"/>
    <w:rsid w:val="00445E96"/>
    <w:rsid w:val="00445EB0"/>
    <w:rsid w:val="004654AD"/>
    <w:rsid w:val="00466976"/>
    <w:rsid w:val="00470D52"/>
    <w:rsid w:val="00475A63"/>
    <w:rsid w:val="0048526F"/>
    <w:rsid w:val="004956B4"/>
    <w:rsid w:val="0049685E"/>
    <w:rsid w:val="0049699C"/>
    <w:rsid w:val="004A0F30"/>
    <w:rsid w:val="004A2525"/>
    <w:rsid w:val="004A288B"/>
    <w:rsid w:val="004A52E1"/>
    <w:rsid w:val="004A6099"/>
    <w:rsid w:val="004B2A3C"/>
    <w:rsid w:val="004C5749"/>
    <w:rsid w:val="004D2521"/>
    <w:rsid w:val="004D2D9D"/>
    <w:rsid w:val="004D6145"/>
    <w:rsid w:val="004D7AC0"/>
    <w:rsid w:val="004E3B55"/>
    <w:rsid w:val="004E4934"/>
    <w:rsid w:val="004E5615"/>
    <w:rsid w:val="004E63DB"/>
    <w:rsid w:val="004F02B2"/>
    <w:rsid w:val="004F04E6"/>
    <w:rsid w:val="004F2B65"/>
    <w:rsid w:val="004F35F9"/>
    <w:rsid w:val="004F3DE8"/>
    <w:rsid w:val="004F659E"/>
    <w:rsid w:val="00501767"/>
    <w:rsid w:val="005037B2"/>
    <w:rsid w:val="0050426B"/>
    <w:rsid w:val="00505A15"/>
    <w:rsid w:val="00516B9B"/>
    <w:rsid w:val="00520A6A"/>
    <w:rsid w:val="00523B5B"/>
    <w:rsid w:val="00525FDA"/>
    <w:rsid w:val="005372F9"/>
    <w:rsid w:val="00555D15"/>
    <w:rsid w:val="00560120"/>
    <w:rsid w:val="00566FD5"/>
    <w:rsid w:val="005677E5"/>
    <w:rsid w:val="005704C0"/>
    <w:rsid w:val="00573C34"/>
    <w:rsid w:val="005906E7"/>
    <w:rsid w:val="00591A85"/>
    <w:rsid w:val="005A302F"/>
    <w:rsid w:val="005A6FB1"/>
    <w:rsid w:val="005B0927"/>
    <w:rsid w:val="005B6300"/>
    <w:rsid w:val="005B78A6"/>
    <w:rsid w:val="005C2BD7"/>
    <w:rsid w:val="005C33A8"/>
    <w:rsid w:val="005C6190"/>
    <w:rsid w:val="005C671E"/>
    <w:rsid w:val="005D237A"/>
    <w:rsid w:val="005D3C13"/>
    <w:rsid w:val="005D4298"/>
    <w:rsid w:val="005D62E1"/>
    <w:rsid w:val="005E1C5A"/>
    <w:rsid w:val="005E26CB"/>
    <w:rsid w:val="005E3DF8"/>
    <w:rsid w:val="005E5C2F"/>
    <w:rsid w:val="006052F2"/>
    <w:rsid w:val="00606E9E"/>
    <w:rsid w:val="006104D3"/>
    <w:rsid w:val="006136D8"/>
    <w:rsid w:val="00614D29"/>
    <w:rsid w:val="00617AF0"/>
    <w:rsid w:val="0062061E"/>
    <w:rsid w:val="0063032D"/>
    <w:rsid w:val="00632F35"/>
    <w:rsid w:val="00640526"/>
    <w:rsid w:val="006431AB"/>
    <w:rsid w:val="00644C7C"/>
    <w:rsid w:val="00645BD1"/>
    <w:rsid w:val="00646D7D"/>
    <w:rsid w:val="00647213"/>
    <w:rsid w:val="00647398"/>
    <w:rsid w:val="00661B97"/>
    <w:rsid w:val="0066722B"/>
    <w:rsid w:val="00676559"/>
    <w:rsid w:val="006840E6"/>
    <w:rsid w:val="00685A9C"/>
    <w:rsid w:val="00686A02"/>
    <w:rsid w:val="00696588"/>
    <w:rsid w:val="006A087B"/>
    <w:rsid w:val="006B2AEF"/>
    <w:rsid w:val="006B37C6"/>
    <w:rsid w:val="006B64A3"/>
    <w:rsid w:val="006C095F"/>
    <w:rsid w:val="006C3A31"/>
    <w:rsid w:val="006C7731"/>
    <w:rsid w:val="006D2271"/>
    <w:rsid w:val="006D36BC"/>
    <w:rsid w:val="006D5245"/>
    <w:rsid w:val="006D7079"/>
    <w:rsid w:val="006E4F26"/>
    <w:rsid w:val="006F0265"/>
    <w:rsid w:val="006F1579"/>
    <w:rsid w:val="006F1AB6"/>
    <w:rsid w:val="006F46C4"/>
    <w:rsid w:val="006F5093"/>
    <w:rsid w:val="00702653"/>
    <w:rsid w:val="00706FFD"/>
    <w:rsid w:val="00707F21"/>
    <w:rsid w:val="00710CBB"/>
    <w:rsid w:val="007113BA"/>
    <w:rsid w:val="00711D54"/>
    <w:rsid w:val="0071390A"/>
    <w:rsid w:val="0071410C"/>
    <w:rsid w:val="00730956"/>
    <w:rsid w:val="0075445C"/>
    <w:rsid w:val="0075668C"/>
    <w:rsid w:val="00761F1C"/>
    <w:rsid w:val="00765D8E"/>
    <w:rsid w:val="007705A0"/>
    <w:rsid w:val="007714C9"/>
    <w:rsid w:val="007734A1"/>
    <w:rsid w:val="00795274"/>
    <w:rsid w:val="007A0B35"/>
    <w:rsid w:val="007B01B6"/>
    <w:rsid w:val="007B1D11"/>
    <w:rsid w:val="007B39CE"/>
    <w:rsid w:val="007C3177"/>
    <w:rsid w:val="007D7C91"/>
    <w:rsid w:val="007E16F0"/>
    <w:rsid w:val="007E69A8"/>
    <w:rsid w:val="007F29F8"/>
    <w:rsid w:val="007F67F3"/>
    <w:rsid w:val="007F7419"/>
    <w:rsid w:val="00800AFD"/>
    <w:rsid w:val="00803891"/>
    <w:rsid w:val="0080479D"/>
    <w:rsid w:val="00804F3A"/>
    <w:rsid w:val="0080567E"/>
    <w:rsid w:val="00816F94"/>
    <w:rsid w:val="00824272"/>
    <w:rsid w:val="00826343"/>
    <w:rsid w:val="00830E53"/>
    <w:rsid w:val="008511BD"/>
    <w:rsid w:val="00871F62"/>
    <w:rsid w:val="00872A50"/>
    <w:rsid w:val="0087338B"/>
    <w:rsid w:val="008738F6"/>
    <w:rsid w:val="00880FF5"/>
    <w:rsid w:val="00887CFA"/>
    <w:rsid w:val="00887D34"/>
    <w:rsid w:val="00891449"/>
    <w:rsid w:val="00892579"/>
    <w:rsid w:val="008970C4"/>
    <w:rsid w:val="008978D2"/>
    <w:rsid w:val="008A3166"/>
    <w:rsid w:val="008A71D4"/>
    <w:rsid w:val="008B3ABE"/>
    <w:rsid w:val="008E0D13"/>
    <w:rsid w:val="008E3944"/>
    <w:rsid w:val="008E4E6A"/>
    <w:rsid w:val="008E7E97"/>
    <w:rsid w:val="008F4248"/>
    <w:rsid w:val="00901114"/>
    <w:rsid w:val="00902894"/>
    <w:rsid w:val="009050A5"/>
    <w:rsid w:val="00906359"/>
    <w:rsid w:val="00907418"/>
    <w:rsid w:val="0091677C"/>
    <w:rsid w:val="009168DB"/>
    <w:rsid w:val="009249DF"/>
    <w:rsid w:val="0092524F"/>
    <w:rsid w:val="00927031"/>
    <w:rsid w:val="00932627"/>
    <w:rsid w:val="00932984"/>
    <w:rsid w:val="0093511D"/>
    <w:rsid w:val="00935A7A"/>
    <w:rsid w:val="00941064"/>
    <w:rsid w:val="00942DA4"/>
    <w:rsid w:val="0094406F"/>
    <w:rsid w:val="00950079"/>
    <w:rsid w:val="009578D9"/>
    <w:rsid w:val="009620D8"/>
    <w:rsid w:val="009626D5"/>
    <w:rsid w:val="00962886"/>
    <w:rsid w:val="00965F57"/>
    <w:rsid w:val="00966B80"/>
    <w:rsid w:val="00980519"/>
    <w:rsid w:val="009874DB"/>
    <w:rsid w:val="00987716"/>
    <w:rsid w:val="00987A74"/>
    <w:rsid w:val="00991CEA"/>
    <w:rsid w:val="0099448C"/>
    <w:rsid w:val="00997ACF"/>
    <w:rsid w:val="00997EF4"/>
    <w:rsid w:val="009A0884"/>
    <w:rsid w:val="009A1FD9"/>
    <w:rsid w:val="009A266F"/>
    <w:rsid w:val="009A319F"/>
    <w:rsid w:val="009A54FF"/>
    <w:rsid w:val="009A5C26"/>
    <w:rsid w:val="009B2764"/>
    <w:rsid w:val="009B3F8C"/>
    <w:rsid w:val="009B6815"/>
    <w:rsid w:val="009C0543"/>
    <w:rsid w:val="009C211D"/>
    <w:rsid w:val="009C2B8D"/>
    <w:rsid w:val="009C4F69"/>
    <w:rsid w:val="009C7B76"/>
    <w:rsid w:val="009D0343"/>
    <w:rsid w:val="009D2466"/>
    <w:rsid w:val="009D38DE"/>
    <w:rsid w:val="009D59CB"/>
    <w:rsid w:val="009E119E"/>
    <w:rsid w:val="009F3AE5"/>
    <w:rsid w:val="00A001A4"/>
    <w:rsid w:val="00A00E96"/>
    <w:rsid w:val="00A03045"/>
    <w:rsid w:val="00A10C09"/>
    <w:rsid w:val="00A1396F"/>
    <w:rsid w:val="00A24383"/>
    <w:rsid w:val="00A3419C"/>
    <w:rsid w:val="00A369EA"/>
    <w:rsid w:val="00A63310"/>
    <w:rsid w:val="00A70B0A"/>
    <w:rsid w:val="00A71985"/>
    <w:rsid w:val="00A8042C"/>
    <w:rsid w:val="00A82EC3"/>
    <w:rsid w:val="00A90213"/>
    <w:rsid w:val="00A90308"/>
    <w:rsid w:val="00A927E9"/>
    <w:rsid w:val="00A93BB1"/>
    <w:rsid w:val="00A978A7"/>
    <w:rsid w:val="00AA1496"/>
    <w:rsid w:val="00AA23F3"/>
    <w:rsid w:val="00AA2FCF"/>
    <w:rsid w:val="00AA5B89"/>
    <w:rsid w:val="00AA7343"/>
    <w:rsid w:val="00AB2EF4"/>
    <w:rsid w:val="00AB30EB"/>
    <w:rsid w:val="00AB57D0"/>
    <w:rsid w:val="00AC1D0A"/>
    <w:rsid w:val="00AD08B9"/>
    <w:rsid w:val="00AD0B65"/>
    <w:rsid w:val="00AD548A"/>
    <w:rsid w:val="00AF7C5D"/>
    <w:rsid w:val="00B0765A"/>
    <w:rsid w:val="00B145F2"/>
    <w:rsid w:val="00B147B5"/>
    <w:rsid w:val="00B14BA8"/>
    <w:rsid w:val="00B1772E"/>
    <w:rsid w:val="00B36FC4"/>
    <w:rsid w:val="00B400DF"/>
    <w:rsid w:val="00B4107E"/>
    <w:rsid w:val="00B42723"/>
    <w:rsid w:val="00B5395D"/>
    <w:rsid w:val="00B57403"/>
    <w:rsid w:val="00B61B99"/>
    <w:rsid w:val="00B63317"/>
    <w:rsid w:val="00B71130"/>
    <w:rsid w:val="00B80B6A"/>
    <w:rsid w:val="00B819DF"/>
    <w:rsid w:val="00B84995"/>
    <w:rsid w:val="00B93AD6"/>
    <w:rsid w:val="00B96EF6"/>
    <w:rsid w:val="00B97191"/>
    <w:rsid w:val="00BA15CB"/>
    <w:rsid w:val="00BA24CE"/>
    <w:rsid w:val="00BA4E73"/>
    <w:rsid w:val="00BC4043"/>
    <w:rsid w:val="00BD026A"/>
    <w:rsid w:val="00BD62E4"/>
    <w:rsid w:val="00BD7717"/>
    <w:rsid w:val="00BE16D4"/>
    <w:rsid w:val="00BE3401"/>
    <w:rsid w:val="00BE63F2"/>
    <w:rsid w:val="00BF02E4"/>
    <w:rsid w:val="00BF7A7A"/>
    <w:rsid w:val="00C021B6"/>
    <w:rsid w:val="00C02CC7"/>
    <w:rsid w:val="00C04BB7"/>
    <w:rsid w:val="00C204BF"/>
    <w:rsid w:val="00C22F9F"/>
    <w:rsid w:val="00C275D6"/>
    <w:rsid w:val="00C301C3"/>
    <w:rsid w:val="00C339E7"/>
    <w:rsid w:val="00C34315"/>
    <w:rsid w:val="00C37B12"/>
    <w:rsid w:val="00C527A4"/>
    <w:rsid w:val="00C537D4"/>
    <w:rsid w:val="00C64101"/>
    <w:rsid w:val="00C65F4B"/>
    <w:rsid w:val="00C72703"/>
    <w:rsid w:val="00C7776B"/>
    <w:rsid w:val="00C83375"/>
    <w:rsid w:val="00C83B35"/>
    <w:rsid w:val="00C86821"/>
    <w:rsid w:val="00C87AF0"/>
    <w:rsid w:val="00C91BB7"/>
    <w:rsid w:val="00C9543A"/>
    <w:rsid w:val="00C96C76"/>
    <w:rsid w:val="00CA2AAF"/>
    <w:rsid w:val="00CC2356"/>
    <w:rsid w:val="00CC49FC"/>
    <w:rsid w:val="00CD025C"/>
    <w:rsid w:val="00CD374E"/>
    <w:rsid w:val="00CD3A9C"/>
    <w:rsid w:val="00CD7661"/>
    <w:rsid w:val="00CD79DF"/>
    <w:rsid w:val="00CE4397"/>
    <w:rsid w:val="00CE523A"/>
    <w:rsid w:val="00CE6D4E"/>
    <w:rsid w:val="00CF0BFB"/>
    <w:rsid w:val="00CF57B7"/>
    <w:rsid w:val="00CF57FA"/>
    <w:rsid w:val="00CF7FF1"/>
    <w:rsid w:val="00D006E2"/>
    <w:rsid w:val="00D01C30"/>
    <w:rsid w:val="00D070DD"/>
    <w:rsid w:val="00D12EA3"/>
    <w:rsid w:val="00D22BB7"/>
    <w:rsid w:val="00D27158"/>
    <w:rsid w:val="00D272C2"/>
    <w:rsid w:val="00D316E4"/>
    <w:rsid w:val="00D44274"/>
    <w:rsid w:val="00D44AAC"/>
    <w:rsid w:val="00D51365"/>
    <w:rsid w:val="00D66C36"/>
    <w:rsid w:val="00D752A0"/>
    <w:rsid w:val="00D769B8"/>
    <w:rsid w:val="00D82041"/>
    <w:rsid w:val="00D8680E"/>
    <w:rsid w:val="00D86A7F"/>
    <w:rsid w:val="00D923DB"/>
    <w:rsid w:val="00D947CD"/>
    <w:rsid w:val="00D94AA3"/>
    <w:rsid w:val="00D96991"/>
    <w:rsid w:val="00D972E5"/>
    <w:rsid w:val="00D976C4"/>
    <w:rsid w:val="00DA03A8"/>
    <w:rsid w:val="00DB1ACC"/>
    <w:rsid w:val="00DB2B5D"/>
    <w:rsid w:val="00DB5569"/>
    <w:rsid w:val="00DC2B5A"/>
    <w:rsid w:val="00DD27AE"/>
    <w:rsid w:val="00DD68B2"/>
    <w:rsid w:val="00DF03D7"/>
    <w:rsid w:val="00DF0AF2"/>
    <w:rsid w:val="00E012C6"/>
    <w:rsid w:val="00E01AED"/>
    <w:rsid w:val="00E06186"/>
    <w:rsid w:val="00E064F5"/>
    <w:rsid w:val="00E072E9"/>
    <w:rsid w:val="00E07416"/>
    <w:rsid w:val="00E15F84"/>
    <w:rsid w:val="00E23F73"/>
    <w:rsid w:val="00E303B6"/>
    <w:rsid w:val="00E35D37"/>
    <w:rsid w:val="00E40242"/>
    <w:rsid w:val="00E414E1"/>
    <w:rsid w:val="00E42BBE"/>
    <w:rsid w:val="00E555E7"/>
    <w:rsid w:val="00E55FC1"/>
    <w:rsid w:val="00E63193"/>
    <w:rsid w:val="00E7459F"/>
    <w:rsid w:val="00E771B7"/>
    <w:rsid w:val="00E8072E"/>
    <w:rsid w:val="00EA20F6"/>
    <w:rsid w:val="00EA23AE"/>
    <w:rsid w:val="00EA4755"/>
    <w:rsid w:val="00EB2951"/>
    <w:rsid w:val="00EB600E"/>
    <w:rsid w:val="00EB6FF9"/>
    <w:rsid w:val="00EC030C"/>
    <w:rsid w:val="00EC0B31"/>
    <w:rsid w:val="00EC6E9E"/>
    <w:rsid w:val="00ED1C21"/>
    <w:rsid w:val="00ED75D5"/>
    <w:rsid w:val="00EE37EE"/>
    <w:rsid w:val="00EF25FC"/>
    <w:rsid w:val="00F10C7C"/>
    <w:rsid w:val="00F10E6A"/>
    <w:rsid w:val="00F116A2"/>
    <w:rsid w:val="00F13DA8"/>
    <w:rsid w:val="00F17EE3"/>
    <w:rsid w:val="00F20590"/>
    <w:rsid w:val="00F234A7"/>
    <w:rsid w:val="00F239FA"/>
    <w:rsid w:val="00F23D8C"/>
    <w:rsid w:val="00F3037E"/>
    <w:rsid w:val="00F340A6"/>
    <w:rsid w:val="00F42F6B"/>
    <w:rsid w:val="00F43F3D"/>
    <w:rsid w:val="00F50A77"/>
    <w:rsid w:val="00F542E6"/>
    <w:rsid w:val="00F55C6E"/>
    <w:rsid w:val="00F60924"/>
    <w:rsid w:val="00F7720A"/>
    <w:rsid w:val="00F77C26"/>
    <w:rsid w:val="00F8426E"/>
    <w:rsid w:val="00F85552"/>
    <w:rsid w:val="00F879CB"/>
    <w:rsid w:val="00F87ACD"/>
    <w:rsid w:val="00F91343"/>
    <w:rsid w:val="00FA63F7"/>
    <w:rsid w:val="00FB4252"/>
    <w:rsid w:val="00FB42E8"/>
    <w:rsid w:val="00FB54DB"/>
    <w:rsid w:val="00FC166A"/>
    <w:rsid w:val="00FC2751"/>
    <w:rsid w:val="00FC31B7"/>
    <w:rsid w:val="00FC5AB9"/>
    <w:rsid w:val="00FC7872"/>
    <w:rsid w:val="00FD1C29"/>
    <w:rsid w:val="00FD2A3F"/>
    <w:rsid w:val="00FD4357"/>
    <w:rsid w:val="00FD483C"/>
    <w:rsid w:val="00FD60B1"/>
    <w:rsid w:val="00FE131A"/>
    <w:rsid w:val="00FE28A4"/>
    <w:rsid w:val="00FE46C2"/>
    <w:rsid w:val="00FE5487"/>
    <w:rsid w:val="00FE6595"/>
    <w:rsid w:val="00FF526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B65"/>
    <w:pPr>
      <w:suppressAutoHyphens/>
    </w:pPr>
    <w:rPr>
      <w:sz w:val="24"/>
      <w:szCs w:val="24"/>
      <w:lang w:eastAsia="ar-SA"/>
    </w:rPr>
  </w:style>
  <w:style w:type="paragraph" w:styleId="Heading1">
    <w:name w:val="heading 1"/>
    <w:basedOn w:val="Normal"/>
    <w:next w:val="Normal"/>
    <w:link w:val="Heading1Char"/>
    <w:uiPriority w:val="99"/>
    <w:qFormat/>
    <w:rsid w:val="00987A74"/>
    <w:pPr>
      <w:keepNext/>
      <w:spacing w:before="240" w:after="60"/>
      <w:outlineLvl w:val="0"/>
    </w:pPr>
    <w:rPr>
      <w:rFonts w:ascii="Arial" w:hAnsi="Arial" w:cs="Arial"/>
      <w:b/>
      <w:bCs/>
      <w:kern w:val="1"/>
      <w:sz w:val="32"/>
      <w:szCs w:val="32"/>
    </w:rPr>
  </w:style>
  <w:style w:type="paragraph" w:styleId="Heading2">
    <w:name w:val="heading 2"/>
    <w:basedOn w:val="Normal"/>
    <w:next w:val="Normal"/>
    <w:link w:val="Heading2Char"/>
    <w:uiPriority w:val="99"/>
    <w:qFormat/>
    <w:rsid w:val="00987A74"/>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987A74"/>
    <w:pPr>
      <w:keepNext/>
      <w:spacing w:before="240" w:after="60"/>
      <w:outlineLvl w:val="2"/>
    </w:pPr>
    <w:rPr>
      <w:rFonts w:ascii="Arial" w:hAnsi="Arial" w:cs="Arial"/>
      <w:b/>
      <w:bCs/>
      <w:sz w:val="26"/>
      <w:szCs w:val="26"/>
    </w:rPr>
  </w:style>
  <w:style w:type="paragraph" w:styleId="Heading5">
    <w:name w:val="heading 5"/>
    <w:basedOn w:val="Normal"/>
    <w:next w:val="Normal"/>
    <w:link w:val="Heading5Char"/>
    <w:uiPriority w:val="99"/>
    <w:qFormat/>
    <w:rsid w:val="00987A74"/>
    <w:pPr>
      <w:keepNext/>
      <w:tabs>
        <w:tab w:val="num" w:pos="3780"/>
      </w:tabs>
      <w:ind w:left="3780" w:hanging="360"/>
      <w:outlineLvl w:val="4"/>
    </w:pPr>
    <w:rPr>
      <w:sz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C0B31"/>
    <w:rPr>
      <w:rFonts w:ascii="Cambria" w:hAnsi="Cambria" w:cs="Times New Roman"/>
      <w:b/>
      <w:bCs/>
      <w:kern w:val="32"/>
      <w:sz w:val="32"/>
      <w:szCs w:val="32"/>
      <w:lang w:eastAsia="ar-SA" w:bidi="ar-SA"/>
    </w:rPr>
  </w:style>
  <w:style w:type="character" w:customStyle="1" w:styleId="Heading2Char">
    <w:name w:val="Heading 2 Char"/>
    <w:basedOn w:val="DefaultParagraphFont"/>
    <w:link w:val="Heading2"/>
    <w:uiPriority w:val="99"/>
    <w:semiHidden/>
    <w:locked/>
    <w:rsid w:val="00EC0B31"/>
    <w:rPr>
      <w:rFonts w:ascii="Cambria" w:hAnsi="Cambria" w:cs="Times New Roman"/>
      <w:b/>
      <w:bCs/>
      <w:i/>
      <w:iCs/>
      <w:sz w:val="28"/>
      <w:szCs w:val="28"/>
      <w:lang w:eastAsia="ar-SA" w:bidi="ar-SA"/>
    </w:rPr>
  </w:style>
  <w:style w:type="character" w:customStyle="1" w:styleId="Heading3Char">
    <w:name w:val="Heading 3 Char"/>
    <w:basedOn w:val="DefaultParagraphFont"/>
    <w:link w:val="Heading3"/>
    <w:uiPriority w:val="99"/>
    <w:semiHidden/>
    <w:locked/>
    <w:rsid w:val="00EC0B31"/>
    <w:rPr>
      <w:rFonts w:ascii="Cambria" w:hAnsi="Cambria" w:cs="Times New Roman"/>
      <w:b/>
      <w:bCs/>
      <w:sz w:val="26"/>
      <w:szCs w:val="26"/>
      <w:lang w:eastAsia="ar-SA" w:bidi="ar-SA"/>
    </w:rPr>
  </w:style>
  <w:style w:type="character" w:customStyle="1" w:styleId="Heading5Char">
    <w:name w:val="Heading 5 Char"/>
    <w:basedOn w:val="DefaultParagraphFont"/>
    <w:link w:val="Heading5"/>
    <w:uiPriority w:val="99"/>
    <w:semiHidden/>
    <w:locked/>
    <w:rsid w:val="00EC0B31"/>
    <w:rPr>
      <w:rFonts w:ascii="Calibri" w:hAnsi="Calibri" w:cs="Times New Roman"/>
      <w:b/>
      <w:bCs/>
      <w:i/>
      <w:iCs/>
      <w:sz w:val="26"/>
      <w:szCs w:val="26"/>
      <w:lang w:eastAsia="ar-SA" w:bidi="ar-SA"/>
    </w:rPr>
  </w:style>
  <w:style w:type="character" w:customStyle="1" w:styleId="Absatz-Standardschriftart">
    <w:name w:val="Absatz-Standardschriftart"/>
    <w:uiPriority w:val="99"/>
    <w:rsid w:val="00987A74"/>
  </w:style>
  <w:style w:type="character" w:customStyle="1" w:styleId="2">
    <w:name w:val="Основной шрифт абзаца2"/>
    <w:uiPriority w:val="99"/>
    <w:rsid w:val="00987A74"/>
  </w:style>
  <w:style w:type="character" w:styleId="Emphasis">
    <w:name w:val="Emphasis"/>
    <w:basedOn w:val="2"/>
    <w:uiPriority w:val="99"/>
    <w:qFormat/>
    <w:rsid w:val="00987A74"/>
    <w:rPr>
      <w:rFonts w:cs="Times New Roman"/>
      <w:i/>
      <w:iCs/>
    </w:rPr>
  </w:style>
  <w:style w:type="character" w:styleId="Strong">
    <w:name w:val="Strong"/>
    <w:basedOn w:val="2"/>
    <w:uiPriority w:val="99"/>
    <w:qFormat/>
    <w:rsid w:val="00987A74"/>
    <w:rPr>
      <w:rFonts w:cs="Times New Roman"/>
      <w:b/>
      <w:bCs/>
    </w:rPr>
  </w:style>
  <w:style w:type="character" w:styleId="Hyperlink">
    <w:name w:val="Hyperlink"/>
    <w:basedOn w:val="2"/>
    <w:uiPriority w:val="99"/>
    <w:rsid w:val="00987A74"/>
    <w:rPr>
      <w:rFonts w:cs="Times New Roman"/>
      <w:color w:val="0000FF"/>
      <w:u w:val="single"/>
    </w:rPr>
  </w:style>
  <w:style w:type="character" w:styleId="PageNumber">
    <w:name w:val="page number"/>
    <w:basedOn w:val="2"/>
    <w:uiPriority w:val="99"/>
    <w:rsid w:val="00987A74"/>
    <w:rPr>
      <w:rFonts w:cs="Times New Roman"/>
    </w:rPr>
  </w:style>
  <w:style w:type="character" w:customStyle="1" w:styleId="WW8Num2z0">
    <w:name w:val="WW8Num2z0"/>
    <w:uiPriority w:val="99"/>
    <w:rsid w:val="00987A74"/>
    <w:rPr>
      <w:rFonts w:ascii="Courier New" w:hAnsi="Courier New"/>
    </w:rPr>
  </w:style>
  <w:style w:type="character" w:customStyle="1" w:styleId="WW8Num4z0">
    <w:name w:val="WW8Num4z0"/>
    <w:uiPriority w:val="99"/>
    <w:rsid w:val="00987A74"/>
  </w:style>
  <w:style w:type="character" w:customStyle="1" w:styleId="WW8Num5z0">
    <w:name w:val="WW8Num5z0"/>
    <w:uiPriority w:val="99"/>
    <w:rsid w:val="00987A74"/>
    <w:rPr>
      <w:rFonts w:ascii="Courier New" w:hAnsi="Courier New"/>
    </w:rPr>
  </w:style>
  <w:style w:type="character" w:customStyle="1" w:styleId="WW-Absatz-Standardschriftart">
    <w:name w:val="WW-Absatz-Standardschriftart"/>
    <w:uiPriority w:val="99"/>
    <w:rsid w:val="00987A74"/>
  </w:style>
  <w:style w:type="character" w:customStyle="1" w:styleId="WW-Absatz-Standardschriftart1">
    <w:name w:val="WW-Absatz-Standardschriftart1"/>
    <w:uiPriority w:val="99"/>
    <w:rsid w:val="00987A74"/>
  </w:style>
  <w:style w:type="character" w:customStyle="1" w:styleId="WW-Absatz-Standardschriftart11">
    <w:name w:val="WW-Absatz-Standardschriftart11"/>
    <w:uiPriority w:val="99"/>
    <w:rsid w:val="00987A74"/>
  </w:style>
  <w:style w:type="character" w:customStyle="1" w:styleId="WW8Num1z0">
    <w:name w:val="WW8Num1z0"/>
    <w:uiPriority w:val="99"/>
    <w:rsid w:val="00987A74"/>
    <w:rPr>
      <w:rFonts w:ascii="Courier New" w:hAnsi="Courier New"/>
    </w:rPr>
  </w:style>
  <w:style w:type="character" w:customStyle="1" w:styleId="WW8Num1z1">
    <w:name w:val="WW8Num1z1"/>
    <w:uiPriority w:val="99"/>
    <w:rsid w:val="00987A74"/>
    <w:rPr>
      <w:rFonts w:ascii="Courier New" w:hAnsi="Courier New"/>
    </w:rPr>
  </w:style>
  <w:style w:type="character" w:customStyle="1" w:styleId="WW8Num1z2">
    <w:name w:val="WW8Num1z2"/>
    <w:uiPriority w:val="99"/>
    <w:rsid w:val="00987A74"/>
    <w:rPr>
      <w:rFonts w:ascii="Wingdings" w:hAnsi="Wingdings"/>
    </w:rPr>
  </w:style>
  <w:style w:type="character" w:customStyle="1" w:styleId="WW8Num1z3">
    <w:name w:val="WW8Num1z3"/>
    <w:uiPriority w:val="99"/>
    <w:rsid w:val="00987A74"/>
    <w:rPr>
      <w:rFonts w:ascii="Symbol" w:hAnsi="Symbol"/>
    </w:rPr>
  </w:style>
  <w:style w:type="character" w:customStyle="1" w:styleId="WW8Num2z1">
    <w:name w:val="WW8Num2z1"/>
    <w:uiPriority w:val="99"/>
    <w:rsid w:val="00987A74"/>
    <w:rPr>
      <w:rFonts w:ascii="Courier New" w:hAnsi="Courier New"/>
    </w:rPr>
  </w:style>
  <w:style w:type="character" w:customStyle="1" w:styleId="WW8Num2z2">
    <w:name w:val="WW8Num2z2"/>
    <w:uiPriority w:val="99"/>
    <w:rsid w:val="00987A74"/>
    <w:rPr>
      <w:rFonts w:ascii="Wingdings" w:hAnsi="Wingdings"/>
    </w:rPr>
  </w:style>
  <w:style w:type="character" w:customStyle="1" w:styleId="WW8Num2z3">
    <w:name w:val="WW8Num2z3"/>
    <w:uiPriority w:val="99"/>
    <w:rsid w:val="00987A74"/>
    <w:rPr>
      <w:rFonts w:ascii="Symbol" w:hAnsi="Symbol"/>
    </w:rPr>
  </w:style>
  <w:style w:type="character" w:customStyle="1" w:styleId="WW8Num3z0">
    <w:name w:val="WW8Num3z0"/>
    <w:uiPriority w:val="99"/>
    <w:rsid w:val="00987A74"/>
    <w:rPr>
      <w:rFonts w:ascii="Courier New" w:hAnsi="Courier New"/>
    </w:rPr>
  </w:style>
  <w:style w:type="character" w:customStyle="1" w:styleId="WW8Num3z1">
    <w:name w:val="WW8Num3z1"/>
    <w:uiPriority w:val="99"/>
    <w:rsid w:val="00987A74"/>
    <w:rPr>
      <w:rFonts w:ascii="Courier New" w:hAnsi="Courier New"/>
    </w:rPr>
  </w:style>
  <w:style w:type="character" w:customStyle="1" w:styleId="WW8Num3z2">
    <w:name w:val="WW8Num3z2"/>
    <w:uiPriority w:val="99"/>
    <w:rsid w:val="00987A74"/>
    <w:rPr>
      <w:rFonts w:ascii="Wingdings" w:hAnsi="Wingdings"/>
    </w:rPr>
  </w:style>
  <w:style w:type="character" w:customStyle="1" w:styleId="WW8Num3z3">
    <w:name w:val="WW8Num3z3"/>
    <w:uiPriority w:val="99"/>
    <w:rsid w:val="00987A74"/>
    <w:rPr>
      <w:rFonts w:ascii="Symbol" w:hAnsi="Symbol"/>
    </w:rPr>
  </w:style>
  <w:style w:type="character" w:customStyle="1" w:styleId="WW8Num5z1">
    <w:name w:val="WW8Num5z1"/>
    <w:uiPriority w:val="99"/>
    <w:rsid w:val="00987A74"/>
    <w:rPr>
      <w:rFonts w:ascii="Courier New" w:hAnsi="Courier New"/>
    </w:rPr>
  </w:style>
  <w:style w:type="character" w:customStyle="1" w:styleId="WW8Num5z2">
    <w:name w:val="WW8Num5z2"/>
    <w:uiPriority w:val="99"/>
    <w:rsid w:val="00987A74"/>
    <w:rPr>
      <w:rFonts w:ascii="Wingdings" w:hAnsi="Wingdings"/>
    </w:rPr>
  </w:style>
  <w:style w:type="character" w:customStyle="1" w:styleId="WW8Num5z3">
    <w:name w:val="WW8Num5z3"/>
    <w:uiPriority w:val="99"/>
    <w:rsid w:val="00987A74"/>
    <w:rPr>
      <w:rFonts w:ascii="Symbol" w:hAnsi="Symbol"/>
    </w:rPr>
  </w:style>
  <w:style w:type="character" w:customStyle="1" w:styleId="WW8Num6z0">
    <w:name w:val="WW8Num6z0"/>
    <w:uiPriority w:val="99"/>
    <w:rsid w:val="00987A74"/>
  </w:style>
  <w:style w:type="character" w:customStyle="1" w:styleId="WW8Num7z0">
    <w:name w:val="WW8Num7z0"/>
    <w:uiPriority w:val="99"/>
    <w:rsid w:val="00987A74"/>
    <w:rPr>
      <w:rFonts w:ascii="Courier New" w:hAnsi="Courier New"/>
    </w:rPr>
  </w:style>
  <w:style w:type="character" w:customStyle="1" w:styleId="WW8Num7z1">
    <w:name w:val="WW8Num7z1"/>
    <w:uiPriority w:val="99"/>
    <w:rsid w:val="00987A74"/>
    <w:rPr>
      <w:rFonts w:ascii="Courier New" w:hAnsi="Courier New"/>
    </w:rPr>
  </w:style>
  <w:style w:type="character" w:customStyle="1" w:styleId="WW8Num7z2">
    <w:name w:val="WW8Num7z2"/>
    <w:uiPriority w:val="99"/>
    <w:rsid w:val="00987A74"/>
    <w:rPr>
      <w:rFonts w:ascii="Wingdings" w:hAnsi="Wingdings"/>
    </w:rPr>
  </w:style>
  <w:style w:type="character" w:customStyle="1" w:styleId="WW8Num7z3">
    <w:name w:val="WW8Num7z3"/>
    <w:uiPriority w:val="99"/>
    <w:rsid w:val="00987A74"/>
    <w:rPr>
      <w:rFonts w:ascii="Symbol" w:hAnsi="Symbol"/>
    </w:rPr>
  </w:style>
  <w:style w:type="character" w:customStyle="1" w:styleId="WW8Num8z0">
    <w:name w:val="WW8Num8z0"/>
    <w:uiPriority w:val="99"/>
    <w:rsid w:val="00987A74"/>
    <w:rPr>
      <w:rFonts w:ascii="Courier New" w:hAnsi="Courier New"/>
    </w:rPr>
  </w:style>
  <w:style w:type="character" w:customStyle="1" w:styleId="WW8Num8z1">
    <w:name w:val="WW8Num8z1"/>
    <w:uiPriority w:val="99"/>
    <w:rsid w:val="00987A74"/>
    <w:rPr>
      <w:rFonts w:ascii="Courier New" w:hAnsi="Courier New"/>
    </w:rPr>
  </w:style>
  <w:style w:type="character" w:customStyle="1" w:styleId="WW8Num8z2">
    <w:name w:val="WW8Num8z2"/>
    <w:uiPriority w:val="99"/>
    <w:rsid w:val="00987A74"/>
    <w:rPr>
      <w:rFonts w:ascii="Wingdings" w:hAnsi="Wingdings"/>
    </w:rPr>
  </w:style>
  <w:style w:type="character" w:customStyle="1" w:styleId="WW8Num8z3">
    <w:name w:val="WW8Num8z3"/>
    <w:uiPriority w:val="99"/>
    <w:rsid w:val="00987A74"/>
    <w:rPr>
      <w:rFonts w:ascii="Symbol" w:hAnsi="Symbol"/>
    </w:rPr>
  </w:style>
  <w:style w:type="character" w:customStyle="1" w:styleId="WW8Num9z0">
    <w:name w:val="WW8Num9z0"/>
    <w:uiPriority w:val="99"/>
    <w:rsid w:val="00987A74"/>
    <w:rPr>
      <w:u w:val="none"/>
    </w:rPr>
  </w:style>
  <w:style w:type="character" w:customStyle="1" w:styleId="WW8Num10z0">
    <w:name w:val="WW8Num10z0"/>
    <w:uiPriority w:val="99"/>
    <w:rsid w:val="00987A74"/>
    <w:rPr>
      <w:rFonts w:ascii="Courier New" w:hAnsi="Courier New"/>
    </w:rPr>
  </w:style>
  <w:style w:type="character" w:customStyle="1" w:styleId="WW8Num10z1">
    <w:name w:val="WW8Num10z1"/>
    <w:uiPriority w:val="99"/>
    <w:rsid w:val="00987A74"/>
    <w:rPr>
      <w:rFonts w:ascii="Courier New" w:hAnsi="Courier New"/>
    </w:rPr>
  </w:style>
  <w:style w:type="character" w:customStyle="1" w:styleId="WW8Num10z2">
    <w:name w:val="WW8Num10z2"/>
    <w:uiPriority w:val="99"/>
    <w:rsid w:val="00987A74"/>
    <w:rPr>
      <w:rFonts w:ascii="Wingdings" w:hAnsi="Wingdings"/>
    </w:rPr>
  </w:style>
  <w:style w:type="character" w:customStyle="1" w:styleId="WW8Num10z3">
    <w:name w:val="WW8Num10z3"/>
    <w:uiPriority w:val="99"/>
    <w:rsid w:val="00987A74"/>
    <w:rPr>
      <w:rFonts w:ascii="Symbol" w:hAnsi="Symbol"/>
    </w:rPr>
  </w:style>
  <w:style w:type="character" w:customStyle="1" w:styleId="WW8Num11z0">
    <w:name w:val="WW8Num11z0"/>
    <w:uiPriority w:val="99"/>
    <w:rsid w:val="00987A74"/>
    <w:rPr>
      <w:rFonts w:ascii="Courier New" w:hAnsi="Courier New"/>
    </w:rPr>
  </w:style>
  <w:style w:type="character" w:customStyle="1" w:styleId="WW8Num11z1">
    <w:name w:val="WW8Num11z1"/>
    <w:uiPriority w:val="99"/>
    <w:rsid w:val="00987A74"/>
    <w:rPr>
      <w:rFonts w:ascii="Courier New" w:hAnsi="Courier New"/>
    </w:rPr>
  </w:style>
  <w:style w:type="character" w:customStyle="1" w:styleId="WW8Num11z2">
    <w:name w:val="WW8Num11z2"/>
    <w:uiPriority w:val="99"/>
    <w:rsid w:val="00987A74"/>
    <w:rPr>
      <w:rFonts w:ascii="Wingdings" w:hAnsi="Wingdings"/>
    </w:rPr>
  </w:style>
  <w:style w:type="character" w:customStyle="1" w:styleId="WW8Num11z3">
    <w:name w:val="WW8Num11z3"/>
    <w:uiPriority w:val="99"/>
    <w:rsid w:val="00987A74"/>
    <w:rPr>
      <w:rFonts w:ascii="Symbol" w:hAnsi="Symbol"/>
    </w:rPr>
  </w:style>
  <w:style w:type="character" w:customStyle="1" w:styleId="WW8Num12z0">
    <w:name w:val="WW8Num12z0"/>
    <w:uiPriority w:val="99"/>
    <w:rsid w:val="00987A74"/>
    <w:rPr>
      <w:rFonts w:ascii="Courier New" w:hAnsi="Courier New"/>
    </w:rPr>
  </w:style>
  <w:style w:type="character" w:customStyle="1" w:styleId="WW8Num12z1">
    <w:name w:val="WW8Num12z1"/>
    <w:uiPriority w:val="99"/>
    <w:rsid w:val="00987A74"/>
    <w:rPr>
      <w:rFonts w:ascii="Courier New" w:hAnsi="Courier New"/>
    </w:rPr>
  </w:style>
  <w:style w:type="character" w:customStyle="1" w:styleId="WW8Num12z2">
    <w:name w:val="WW8Num12z2"/>
    <w:uiPriority w:val="99"/>
    <w:rsid w:val="00987A74"/>
    <w:rPr>
      <w:rFonts w:ascii="Wingdings" w:hAnsi="Wingdings"/>
    </w:rPr>
  </w:style>
  <w:style w:type="character" w:customStyle="1" w:styleId="WW8Num12z3">
    <w:name w:val="WW8Num12z3"/>
    <w:uiPriority w:val="99"/>
    <w:rsid w:val="00987A74"/>
    <w:rPr>
      <w:rFonts w:ascii="Symbol" w:hAnsi="Symbol"/>
    </w:rPr>
  </w:style>
  <w:style w:type="character" w:customStyle="1" w:styleId="WW8Num13z0">
    <w:name w:val="WW8Num13z0"/>
    <w:uiPriority w:val="99"/>
    <w:rsid w:val="00987A74"/>
    <w:rPr>
      <w:u w:val="none"/>
    </w:rPr>
  </w:style>
  <w:style w:type="character" w:customStyle="1" w:styleId="WW8Num16z0">
    <w:name w:val="WW8Num16z0"/>
    <w:uiPriority w:val="99"/>
    <w:rsid w:val="00987A74"/>
    <w:rPr>
      <w:rFonts w:ascii="Courier New" w:hAnsi="Courier New"/>
    </w:rPr>
  </w:style>
  <w:style w:type="character" w:customStyle="1" w:styleId="WW8Num16z1">
    <w:name w:val="WW8Num16z1"/>
    <w:uiPriority w:val="99"/>
    <w:rsid w:val="00987A74"/>
    <w:rPr>
      <w:rFonts w:ascii="Courier New" w:hAnsi="Courier New"/>
    </w:rPr>
  </w:style>
  <w:style w:type="character" w:customStyle="1" w:styleId="WW8Num16z2">
    <w:name w:val="WW8Num16z2"/>
    <w:uiPriority w:val="99"/>
    <w:rsid w:val="00987A74"/>
    <w:rPr>
      <w:rFonts w:ascii="Wingdings" w:hAnsi="Wingdings"/>
    </w:rPr>
  </w:style>
  <w:style w:type="character" w:customStyle="1" w:styleId="WW8Num16z3">
    <w:name w:val="WW8Num16z3"/>
    <w:uiPriority w:val="99"/>
    <w:rsid w:val="00987A74"/>
    <w:rPr>
      <w:rFonts w:ascii="Symbol" w:hAnsi="Symbol"/>
    </w:rPr>
  </w:style>
  <w:style w:type="character" w:customStyle="1" w:styleId="WW8Num17z0">
    <w:name w:val="WW8Num17z0"/>
    <w:uiPriority w:val="99"/>
    <w:rsid w:val="00987A74"/>
    <w:rPr>
      <w:u w:val="none"/>
    </w:rPr>
  </w:style>
  <w:style w:type="character" w:customStyle="1" w:styleId="WW8Num18z0">
    <w:name w:val="WW8Num18z0"/>
    <w:uiPriority w:val="99"/>
    <w:rsid w:val="00987A74"/>
    <w:rPr>
      <w:rFonts w:ascii="Symbol" w:hAnsi="Symbol"/>
    </w:rPr>
  </w:style>
  <w:style w:type="character" w:customStyle="1" w:styleId="WW8Num18z1">
    <w:name w:val="WW8Num18z1"/>
    <w:uiPriority w:val="99"/>
    <w:rsid w:val="00987A74"/>
    <w:rPr>
      <w:rFonts w:ascii="Courier New" w:hAnsi="Courier New"/>
    </w:rPr>
  </w:style>
  <w:style w:type="character" w:customStyle="1" w:styleId="WW8Num18z2">
    <w:name w:val="WW8Num18z2"/>
    <w:uiPriority w:val="99"/>
    <w:rsid w:val="00987A74"/>
    <w:rPr>
      <w:rFonts w:ascii="Wingdings" w:hAnsi="Wingdings"/>
    </w:rPr>
  </w:style>
  <w:style w:type="character" w:customStyle="1" w:styleId="WW8Num19z0">
    <w:name w:val="WW8Num19z0"/>
    <w:uiPriority w:val="99"/>
    <w:rsid w:val="00987A74"/>
    <w:rPr>
      <w:rFonts w:ascii="Courier New" w:hAnsi="Courier New"/>
    </w:rPr>
  </w:style>
  <w:style w:type="character" w:customStyle="1" w:styleId="WW8Num19z1">
    <w:name w:val="WW8Num19z1"/>
    <w:uiPriority w:val="99"/>
    <w:rsid w:val="00987A74"/>
    <w:rPr>
      <w:rFonts w:ascii="Courier New" w:hAnsi="Courier New"/>
    </w:rPr>
  </w:style>
  <w:style w:type="character" w:customStyle="1" w:styleId="WW8Num19z2">
    <w:name w:val="WW8Num19z2"/>
    <w:uiPriority w:val="99"/>
    <w:rsid w:val="00987A74"/>
    <w:rPr>
      <w:rFonts w:ascii="Wingdings" w:hAnsi="Wingdings"/>
    </w:rPr>
  </w:style>
  <w:style w:type="character" w:customStyle="1" w:styleId="WW8Num19z3">
    <w:name w:val="WW8Num19z3"/>
    <w:uiPriority w:val="99"/>
    <w:rsid w:val="00987A74"/>
    <w:rPr>
      <w:rFonts w:ascii="Symbol" w:hAnsi="Symbol"/>
    </w:rPr>
  </w:style>
  <w:style w:type="character" w:customStyle="1" w:styleId="WW8Num21z0">
    <w:name w:val="WW8Num21z0"/>
    <w:uiPriority w:val="99"/>
    <w:rsid w:val="00987A74"/>
  </w:style>
  <w:style w:type="character" w:customStyle="1" w:styleId="WW8Num21z1">
    <w:name w:val="WW8Num21z1"/>
    <w:uiPriority w:val="99"/>
    <w:rsid w:val="00987A74"/>
    <w:rPr>
      <w:rFonts w:ascii="Symbol" w:hAnsi="Symbol"/>
    </w:rPr>
  </w:style>
  <w:style w:type="character" w:customStyle="1" w:styleId="WW8Num22z0">
    <w:name w:val="WW8Num22z0"/>
    <w:uiPriority w:val="99"/>
    <w:rsid w:val="00987A74"/>
  </w:style>
  <w:style w:type="character" w:customStyle="1" w:styleId="WW8Num23z0">
    <w:name w:val="WW8Num23z0"/>
    <w:uiPriority w:val="99"/>
    <w:rsid w:val="00987A74"/>
    <w:rPr>
      <w:rFonts w:ascii="Courier New" w:hAnsi="Courier New"/>
    </w:rPr>
  </w:style>
  <w:style w:type="character" w:customStyle="1" w:styleId="WW8Num23z1">
    <w:name w:val="WW8Num23z1"/>
    <w:uiPriority w:val="99"/>
    <w:rsid w:val="00987A74"/>
    <w:rPr>
      <w:rFonts w:ascii="Courier New" w:hAnsi="Courier New"/>
    </w:rPr>
  </w:style>
  <w:style w:type="character" w:customStyle="1" w:styleId="WW8Num23z2">
    <w:name w:val="WW8Num23z2"/>
    <w:uiPriority w:val="99"/>
    <w:rsid w:val="00987A74"/>
    <w:rPr>
      <w:rFonts w:ascii="Wingdings" w:hAnsi="Wingdings"/>
    </w:rPr>
  </w:style>
  <w:style w:type="character" w:customStyle="1" w:styleId="WW8Num23z3">
    <w:name w:val="WW8Num23z3"/>
    <w:uiPriority w:val="99"/>
    <w:rsid w:val="00987A74"/>
    <w:rPr>
      <w:rFonts w:ascii="Symbol" w:hAnsi="Symbol"/>
    </w:rPr>
  </w:style>
  <w:style w:type="character" w:customStyle="1" w:styleId="WW8Num24z0">
    <w:name w:val="WW8Num24z0"/>
    <w:uiPriority w:val="99"/>
    <w:rsid w:val="00987A74"/>
  </w:style>
  <w:style w:type="character" w:customStyle="1" w:styleId="WW8Num24z1">
    <w:name w:val="WW8Num24z1"/>
    <w:uiPriority w:val="99"/>
    <w:rsid w:val="00987A74"/>
    <w:rPr>
      <w:rFonts w:ascii="Symbol" w:hAnsi="Symbol"/>
    </w:rPr>
  </w:style>
  <w:style w:type="character" w:customStyle="1" w:styleId="WW8Num25z0">
    <w:name w:val="WW8Num25z0"/>
    <w:uiPriority w:val="99"/>
    <w:rsid w:val="00987A74"/>
    <w:rPr>
      <w:rFonts w:ascii="Courier New" w:hAnsi="Courier New"/>
    </w:rPr>
  </w:style>
  <w:style w:type="character" w:customStyle="1" w:styleId="WW8Num25z1">
    <w:name w:val="WW8Num25z1"/>
    <w:uiPriority w:val="99"/>
    <w:rsid w:val="00987A74"/>
    <w:rPr>
      <w:rFonts w:ascii="Courier New" w:hAnsi="Courier New"/>
    </w:rPr>
  </w:style>
  <w:style w:type="character" w:customStyle="1" w:styleId="WW8Num25z2">
    <w:name w:val="WW8Num25z2"/>
    <w:uiPriority w:val="99"/>
    <w:rsid w:val="00987A74"/>
    <w:rPr>
      <w:rFonts w:ascii="Wingdings" w:hAnsi="Wingdings"/>
    </w:rPr>
  </w:style>
  <w:style w:type="character" w:customStyle="1" w:styleId="WW8Num25z3">
    <w:name w:val="WW8Num25z3"/>
    <w:uiPriority w:val="99"/>
    <w:rsid w:val="00987A74"/>
    <w:rPr>
      <w:rFonts w:ascii="Symbol" w:hAnsi="Symbol"/>
    </w:rPr>
  </w:style>
  <w:style w:type="character" w:customStyle="1" w:styleId="WW8Num26z0">
    <w:name w:val="WW8Num26z0"/>
    <w:uiPriority w:val="99"/>
    <w:rsid w:val="00987A74"/>
  </w:style>
  <w:style w:type="character" w:customStyle="1" w:styleId="WW8Num27z0">
    <w:name w:val="WW8Num27z0"/>
    <w:uiPriority w:val="99"/>
    <w:rsid w:val="00987A74"/>
    <w:rPr>
      <w:rFonts w:ascii="Courier New" w:hAnsi="Courier New"/>
    </w:rPr>
  </w:style>
  <w:style w:type="character" w:customStyle="1" w:styleId="WW8Num27z1">
    <w:name w:val="WW8Num27z1"/>
    <w:uiPriority w:val="99"/>
    <w:rsid w:val="00987A74"/>
    <w:rPr>
      <w:rFonts w:ascii="Courier New" w:hAnsi="Courier New"/>
    </w:rPr>
  </w:style>
  <w:style w:type="character" w:customStyle="1" w:styleId="WW8Num27z2">
    <w:name w:val="WW8Num27z2"/>
    <w:uiPriority w:val="99"/>
    <w:rsid w:val="00987A74"/>
    <w:rPr>
      <w:rFonts w:ascii="Wingdings" w:hAnsi="Wingdings"/>
    </w:rPr>
  </w:style>
  <w:style w:type="character" w:customStyle="1" w:styleId="WW8Num27z3">
    <w:name w:val="WW8Num27z3"/>
    <w:uiPriority w:val="99"/>
    <w:rsid w:val="00987A74"/>
    <w:rPr>
      <w:rFonts w:ascii="Symbol" w:hAnsi="Symbol"/>
    </w:rPr>
  </w:style>
  <w:style w:type="character" w:customStyle="1" w:styleId="WW8Num28z0">
    <w:name w:val="WW8Num28z0"/>
    <w:uiPriority w:val="99"/>
    <w:rsid w:val="00987A74"/>
  </w:style>
  <w:style w:type="character" w:customStyle="1" w:styleId="1">
    <w:name w:val="Основной шрифт абзаца1"/>
    <w:uiPriority w:val="99"/>
    <w:rsid w:val="00987A74"/>
  </w:style>
  <w:style w:type="character" w:customStyle="1" w:styleId="Pro-Gramma">
    <w:name w:val="Pro-Gramma Знак"/>
    <w:basedOn w:val="1"/>
    <w:uiPriority w:val="99"/>
    <w:rsid w:val="00987A74"/>
    <w:rPr>
      <w:rFonts w:cs="Times New Roman"/>
      <w:sz w:val="24"/>
      <w:szCs w:val="24"/>
      <w:lang w:val="ru-RU" w:eastAsia="ar-SA" w:bidi="ar-SA"/>
    </w:rPr>
  </w:style>
  <w:style w:type="character" w:customStyle="1" w:styleId="TextNPA">
    <w:name w:val="Text NPA"/>
    <w:basedOn w:val="1"/>
    <w:uiPriority w:val="99"/>
    <w:rsid w:val="00987A74"/>
    <w:rPr>
      <w:rFonts w:ascii="Times New Roman" w:hAnsi="Times New Roman" w:cs="Times New Roman"/>
      <w:sz w:val="26"/>
    </w:rPr>
  </w:style>
  <w:style w:type="character" w:customStyle="1" w:styleId="a">
    <w:name w:val="Символ нумерации"/>
    <w:uiPriority w:val="99"/>
    <w:rsid w:val="00987A74"/>
  </w:style>
  <w:style w:type="paragraph" w:customStyle="1" w:styleId="a0">
    <w:name w:val="Заголовок"/>
    <w:basedOn w:val="Normal"/>
    <w:next w:val="BodyText"/>
    <w:uiPriority w:val="99"/>
    <w:rsid w:val="00987A74"/>
    <w:pPr>
      <w:keepNext/>
      <w:spacing w:before="240" w:after="120"/>
    </w:pPr>
    <w:rPr>
      <w:rFonts w:ascii="Arial" w:eastAsia="MS Mincho" w:hAnsi="Arial" w:cs="Tahoma"/>
      <w:sz w:val="28"/>
      <w:szCs w:val="28"/>
    </w:rPr>
  </w:style>
  <w:style w:type="paragraph" w:styleId="BodyText">
    <w:name w:val="Body Text"/>
    <w:basedOn w:val="Normal"/>
    <w:link w:val="BodyTextChar"/>
    <w:uiPriority w:val="99"/>
    <w:rsid w:val="00987A74"/>
    <w:pPr>
      <w:spacing w:after="120"/>
    </w:pPr>
  </w:style>
  <w:style w:type="character" w:customStyle="1" w:styleId="BodyTextChar">
    <w:name w:val="Body Text Char"/>
    <w:basedOn w:val="DefaultParagraphFont"/>
    <w:link w:val="BodyText"/>
    <w:uiPriority w:val="99"/>
    <w:semiHidden/>
    <w:locked/>
    <w:rsid w:val="00EC0B31"/>
    <w:rPr>
      <w:rFonts w:cs="Times New Roman"/>
      <w:sz w:val="24"/>
      <w:szCs w:val="24"/>
      <w:lang w:eastAsia="ar-SA" w:bidi="ar-SA"/>
    </w:rPr>
  </w:style>
  <w:style w:type="paragraph" w:styleId="List">
    <w:name w:val="List"/>
    <w:basedOn w:val="BodyText"/>
    <w:uiPriority w:val="99"/>
    <w:rsid w:val="00987A74"/>
    <w:rPr>
      <w:rFonts w:cs="Tahoma"/>
    </w:rPr>
  </w:style>
  <w:style w:type="paragraph" w:customStyle="1" w:styleId="20">
    <w:name w:val="Название2"/>
    <w:basedOn w:val="Normal"/>
    <w:uiPriority w:val="99"/>
    <w:rsid w:val="00987A74"/>
    <w:pPr>
      <w:suppressLineNumbers/>
      <w:spacing w:before="120" w:after="120"/>
    </w:pPr>
    <w:rPr>
      <w:rFonts w:cs="Tahoma"/>
      <w:i/>
      <w:iCs/>
    </w:rPr>
  </w:style>
  <w:style w:type="paragraph" w:customStyle="1" w:styleId="21">
    <w:name w:val="Указатель2"/>
    <w:basedOn w:val="Normal"/>
    <w:uiPriority w:val="99"/>
    <w:rsid w:val="00987A74"/>
    <w:pPr>
      <w:suppressLineNumbers/>
    </w:pPr>
    <w:rPr>
      <w:rFonts w:cs="Tahoma"/>
    </w:rPr>
  </w:style>
  <w:style w:type="paragraph" w:styleId="NormalWeb">
    <w:name w:val="Normal (Web)"/>
    <w:basedOn w:val="Normal"/>
    <w:uiPriority w:val="99"/>
    <w:rsid w:val="00987A74"/>
    <w:pPr>
      <w:spacing w:before="280" w:after="280"/>
    </w:pPr>
  </w:style>
  <w:style w:type="paragraph" w:styleId="TOC1">
    <w:name w:val="toc 1"/>
    <w:basedOn w:val="Normal"/>
    <w:next w:val="Normal"/>
    <w:uiPriority w:val="99"/>
    <w:rsid w:val="00987A74"/>
  </w:style>
  <w:style w:type="paragraph" w:styleId="Footer">
    <w:name w:val="footer"/>
    <w:basedOn w:val="Normal"/>
    <w:link w:val="FooterChar"/>
    <w:uiPriority w:val="99"/>
    <w:rsid w:val="00987A74"/>
    <w:pPr>
      <w:tabs>
        <w:tab w:val="center" w:pos="4677"/>
        <w:tab w:val="right" w:pos="9355"/>
      </w:tabs>
    </w:pPr>
  </w:style>
  <w:style w:type="character" w:customStyle="1" w:styleId="FooterChar">
    <w:name w:val="Footer Char"/>
    <w:basedOn w:val="DefaultParagraphFont"/>
    <w:link w:val="Footer"/>
    <w:uiPriority w:val="99"/>
    <w:semiHidden/>
    <w:locked/>
    <w:rsid w:val="00EC0B31"/>
    <w:rPr>
      <w:rFonts w:cs="Times New Roman"/>
      <w:sz w:val="24"/>
      <w:szCs w:val="24"/>
      <w:lang w:eastAsia="ar-SA" w:bidi="ar-SA"/>
    </w:rPr>
  </w:style>
  <w:style w:type="paragraph" w:styleId="TOC2">
    <w:name w:val="toc 2"/>
    <w:basedOn w:val="Normal"/>
    <w:next w:val="Normal"/>
    <w:uiPriority w:val="99"/>
    <w:rsid w:val="00987A74"/>
    <w:pPr>
      <w:ind w:left="240"/>
    </w:pPr>
  </w:style>
  <w:style w:type="paragraph" w:customStyle="1" w:styleId="ConsPlusNormal">
    <w:name w:val="ConsPlusNormal"/>
    <w:uiPriority w:val="99"/>
    <w:rsid w:val="00987A74"/>
    <w:pPr>
      <w:widowControl w:val="0"/>
      <w:suppressAutoHyphens/>
      <w:autoSpaceDE w:val="0"/>
      <w:ind w:firstLine="720"/>
    </w:pPr>
    <w:rPr>
      <w:rFonts w:ascii="Arial" w:hAnsi="Arial" w:cs="Arial"/>
      <w:sz w:val="20"/>
      <w:szCs w:val="20"/>
      <w:lang w:eastAsia="ar-SA"/>
    </w:rPr>
  </w:style>
  <w:style w:type="paragraph" w:customStyle="1" w:styleId="Pro-Gramma0">
    <w:name w:val="Pro-Gramma"/>
    <w:basedOn w:val="Normal"/>
    <w:uiPriority w:val="99"/>
    <w:rsid w:val="00987A74"/>
    <w:pPr>
      <w:spacing w:before="120" w:line="288" w:lineRule="auto"/>
      <w:ind w:left="1134"/>
      <w:jc w:val="both"/>
    </w:pPr>
    <w:rPr>
      <w:rFonts w:ascii="Georgia" w:hAnsi="Georgia"/>
    </w:rPr>
  </w:style>
  <w:style w:type="paragraph" w:customStyle="1" w:styleId="ConsPlusTitle">
    <w:name w:val="ConsPlusTitle"/>
    <w:uiPriority w:val="99"/>
    <w:rsid w:val="00987A74"/>
    <w:pPr>
      <w:widowControl w:val="0"/>
      <w:suppressAutoHyphens/>
      <w:autoSpaceDE w:val="0"/>
    </w:pPr>
    <w:rPr>
      <w:rFonts w:ascii="Arial" w:hAnsi="Arial" w:cs="Arial"/>
      <w:b/>
      <w:bCs/>
      <w:sz w:val="16"/>
      <w:szCs w:val="16"/>
      <w:lang w:eastAsia="ar-SA"/>
    </w:rPr>
  </w:style>
  <w:style w:type="paragraph" w:customStyle="1" w:styleId="10">
    <w:name w:val="Название1"/>
    <w:basedOn w:val="Normal"/>
    <w:uiPriority w:val="99"/>
    <w:rsid w:val="00987A74"/>
    <w:pPr>
      <w:suppressLineNumbers/>
      <w:spacing w:before="120" w:after="120"/>
    </w:pPr>
    <w:rPr>
      <w:rFonts w:cs="Tahoma"/>
      <w:i/>
      <w:iCs/>
    </w:rPr>
  </w:style>
  <w:style w:type="paragraph" w:customStyle="1" w:styleId="11">
    <w:name w:val="Указатель1"/>
    <w:basedOn w:val="Normal"/>
    <w:uiPriority w:val="99"/>
    <w:rsid w:val="00987A74"/>
    <w:pPr>
      <w:suppressLineNumbers/>
    </w:pPr>
    <w:rPr>
      <w:rFonts w:cs="Tahoma"/>
    </w:rPr>
  </w:style>
  <w:style w:type="paragraph" w:styleId="Header">
    <w:name w:val="header"/>
    <w:basedOn w:val="Normal"/>
    <w:link w:val="HeaderChar"/>
    <w:uiPriority w:val="99"/>
    <w:rsid w:val="00987A74"/>
    <w:pPr>
      <w:tabs>
        <w:tab w:val="center" w:pos="4677"/>
        <w:tab w:val="right" w:pos="9355"/>
      </w:tabs>
    </w:pPr>
  </w:style>
  <w:style w:type="character" w:customStyle="1" w:styleId="HeaderChar">
    <w:name w:val="Header Char"/>
    <w:basedOn w:val="DefaultParagraphFont"/>
    <w:link w:val="Header"/>
    <w:uiPriority w:val="99"/>
    <w:semiHidden/>
    <w:locked/>
    <w:rsid w:val="00EC0B31"/>
    <w:rPr>
      <w:rFonts w:cs="Times New Roman"/>
      <w:sz w:val="24"/>
      <w:szCs w:val="24"/>
      <w:lang w:eastAsia="ar-SA" w:bidi="ar-SA"/>
    </w:rPr>
  </w:style>
  <w:style w:type="paragraph" w:customStyle="1" w:styleId="CharChar1CharChar1CharChar">
    <w:name w:val="Char Char Знак Знак1 Char Char1 Знак Знак Char Char"/>
    <w:basedOn w:val="Normal"/>
    <w:uiPriority w:val="99"/>
    <w:rsid w:val="00987A74"/>
    <w:pPr>
      <w:spacing w:before="280" w:after="280"/>
    </w:pPr>
    <w:rPr>
      <w:rFonts w:ascii="Tahoma" w:hAnsi="Tahoma"/>
      <w:sz w:val="20"/>
      <w:szCs w:val="20"/>
      <w:lang w:val="en-US"/>
    </w:rPr>
  </w:style>
  <w:style w:type="paragraph" w:customStyle="1" w:styleId="a1">
    <w:name w:val="Знак"/>
    <w:basedOn w:val="Normal"/>
    <w:uiPriority w:val="99"/>
    <w:rsid w:val="00987A74"/>
    <w:pPr>
      <w:spacing w:before="280" w:after="280"/>
    </w:pPr>
    <w:rPr>
      <w:rFonts w:ascii="Tahoma" w:hAnsi="Tahoma"/>
      <w:sz w:val="20"/>
      <w:szCs w:val="20"/>
      <w:lang w:val="en-US"/>
    </w:rPr>
  </w:style>
  <w:style w:type="paragraph" w:customStyle="1" w:styleId="12">
    <w:name w:val="Стиль Перед:  12 пт"/>
    <w:basedOn w:val="Normal"/>
    <w:uiPriority w:val="99"/>
    <w:rsid w:val="00987A74"/>
    <w:pPr>
      <w:ind w:firstLine="709"/>
      <w:jc w:val="both"/>
    </w:pPr>
    <w:rPr>
      <w:sz w:val="28"/>
      <w:szCs w:val="20"/>
    </w:rPr>
  </w:style>
  <w:style w:type="paragraph" w:customStyle="1" w:styleId="ConsNormal">
    <w:name w:val="ConsNormal"/>
    <w:uiPriority w:val="99"/>
    <w:rsid w:val="00987A74"/>
    <w:pPr>
      <w:widowControl w:val="0"/>
      <w:suppressAutoHyphens/>
      <w:autoSpaceDE w:val="0"/>
      <w:ind w:firstLine="720"/>
    </w:pPr>
    <w:rPr>
      <w:rFonts w:ascii="Arial" w:hAnsi="Arial" w:cs="Arial"/>
      <w:sz w:val="20"/>
      <w:szCs w:val="20"/>
      <w:lang w:eastAsia="ar-SA"/>
    </w:rPr>
  </w:style>
  <w:style w:type="paragraph" w:styleId="ListParagraph">
    <w:name w:val="List Paragraph"/>
    <w:basedOn w:val="Normal"/>
    <w:uiPriority w:val="99"/>
    <w:qFormat/>
    <w:rsid w:val="00987A74"/>
    <w:pPr>
      <w:spacing w:after="200" w:line="276" w:lineRule="auto"/>
      <w:ind w:left="720"/>
    </w:pPr>
    <w:rPr>
      <w:rFonts w:ascii="Calibri" w:hAnsi="Calibri"/>
      <w:sz w:val="22"/>
      <w:szCs w:val="22"/>
    </w:rPr>
  </w:style>
  <w:style w:type="paragraph" w:customStyle="1" w:styleId="ConsPlusNonformat">
    <w:name w:val="ConsPlusNonformat"/>
    <w:uiPriority w:val="99"/>
    <w:rsid w:val="00987A74"/>
    <w:pPr>
      <w:suppressAutoHyphens/>
      <w:autoSpaceDE w:val="0"/>
    </w:pPr>
    <w:rPr>
      <w:rFonts w:ascii="Courier New" w:hAnsi="Courier New" w:cs="Courier New"/>
      <w:sz w:val="20"/>
      <w:szCs w:val="20"/>
      <w:lang w:eastAsia="ar-SA"/>
    </w:rPr>
  </w:style>
  <w:style w:type="paragraph" w:customStyle="1" w:styleId="Heading">
    <w:name w:val="Heading"/>
    <w:uiPriority w:val="99"/>
    <w:rsid w:val="00987A74"/>
    <w:pPr>
      <w:suppressAutoHyphens/>
      <w:overflowPunct w:val="0"/>
      <w:autoSpaceDE w:val="0"/>
      <w:textAlignment w:val="baseline"/>
    </w:pPr>
    <w:rPr>
      <w:rFonts w:ascii="Arial" w:hAnsi="Arial"/>
      <w:b/>
      <w:szCs w:val="20"/>
      <w:lang w:eastAsia="ar-SA"/>
    </w:rPr>
  </w:style>
  <w:style w:type="paragraph" w:customStyle="1" w:styleId="210">
    <w:name w:val="Основной текст с отступом 21"/>
    <w:basedOn w:val="Normal"/>
    <w:uiPriority w:val="99"/>
    <w:rsid w:val="00987A74"/>
    <w:pPr>
      <w:ind w:firstLine="709"/>
      <w:jc w:val="both"/>
    </w:pPr>
    <w:rPr>
      <w:sz w:val="28"/>
      <w:szCs w:val="20"/>
    </w:rPr>
  </w:style>
  <w:style w:type="paragraph" w:customStyle="1" w:styleId="ConsPlusCell">
    <w:name w:val="ConsPlusCell"/>
    <w:uiPriority w:val="99"/>
    <w:rsid w:val="00987A74"/>
    <w:pPr>
      <w:suppressAutoHyphens/>
      <w:autoSpaceDE w:val="0"/>
    </w:pPr>
    <w:rPr>
      <w:rFonts w:ascii="Arial" w:hAnsi="Arial" w:cs="Arial"/>
      <w:sz w:val="20"/>
      <w:szCs w:val="20"/>
      <w:lang w:eastAsia="ar-SA"/>
    </w:rPr>
  </w:style>
  <w:style w:type="paragraph" w:styleId="BalloonText">
    <w:name w:val="Balloon Text"/>
    <w:basedOn w:val="Normal"/>
    <w:link w:val="BalloonTextChar"/>
    <w:uiPriority w:val="99"/>
    <w:rsid w:val="00987A7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C0B31"/>
    <w:rPr>
      <w:rFonts w:cs="Times New Roman"/>
      <w:sz w:val="2"/>
      <w:lang w:eastAsia="ar-SA" w:bidi="ar-SA"/>
    </w:rPr>
  </w:style>
  <w:style w:type="paragraph" w:customStyle="1" w:styleId="a2">
    <w:name w:val="Содержимое таблицы"/>
    <w:basedOn w:val="Normal"/>
    <w:uiPriority w:val="99"/>
    <w:rsid w:val="00987A74"/>
    <w:pPr>
      <w:suppressLineNumbers/>
    </w:pPr>
  </w:style>
  <w:style w:type="paragraph" w:customStyle="1" w:styleId="a3">
    <w:name w:val="Заголовок таблицы"/>
    <w:basedOn w:val="a2"/>
    <w:uiPriority w:val="99"/>
    <w:rsid w:val="00987A74"/>
    <w:pPr>
      <w:jc w:val="center"/>
    </w:pPr>
    <w:rPr>
      <w:b/>
      <w:bCs/>
    </w:rPr>
  </w:style>
  <w:style w:type="paragraph" w:customStyle="1" w:styleId="a4">
    <w:name w:val="Содержимое врезки"/>
    <w:basedOn w:val="BodyText"/>
    <w:uiPriority w:val="99"/>
    <w:rsid w:val="00987A74"/>
  </w:style>
  <w:style w:type="paragraph" w:styleId="TOC3">
    <w:name w:val="toc 3"/>
    <w:basedOn w:val="Normal"/>
    <w:next w:val="Normal"/>
    <w:uiPriority w:val="99"/>
    <w:rsid w:val="00987A74"/>
    <w:pPr>
      <w:suppressAutoHyphens w:val="0"/>
      <w:ind w:left="480"/>
    </w:pPr>
    <w:rPr>
      <w:lang w:val="en-US"/>
    </w:rPr>
  </w:style>
  <w:style w:type="paragraph" w:styleId="TOC4">
    <w:name w:val="toc 4"/>
    <w:basedOn w:val="21"/>
    <w:uiPriority w:val="99"/>
    <w:rsid w:val="00987A74"/>
    <w:pPr>
      <w:tabs>
        <w:tab w:val="right" w:leader="dot" w:pos="8788"/>
      </w:tabs>
      <w:ind w:left="849"/>
    </w:pPr>
  </w:style>
  <w:style w:type="paragraph" w:styleId="TOC5">
    <w:name w:val="toc 5"/>
    <w:basedOn w:val="21"/>
    <w:uiPriority w:val="99"/>
    <w:rsid w:val="00987A74"/>
    <w:pPr>
      <w:tabs>
        <w:tab w:val="right" w:leader="dot" w:pos="8505"/>
      </w:tabs>
      <w:ind w:left="1132"/>
    </w:pPr>
  </w:style>
  <w:style w:type="paragraph" w:styleId="TOC6">
    <w:name w:val="toc 6"/>
    <w:basedOn w:val="21"/>
    <w:uiPriority w:val="99"/>
    <w:rsid w:val="00987A74"/>
    <w:pPr>
      <w:tabs>
        <w:tab w:val="right" w:leader="dot" w:pos="8222"/>
      </w:tabs>
      <w:ind w:left="1415"/>
    </w:pPr>
  </w:style>
  <w:style w:type="paragraph" w:styleId="TOC7">
    <w:name w:val="toc 7"/>
    <w:basedOn w:val="21"/>
    <w:uiPriority w:val="99"/>
    <w:rsid w:val="00987A74"/>
    <w:pPr>
      <w:tabs>
        <w:tab w:val="right" w:leader="dot" w:pos="7939"/>
      </w:tabs>
      <w:ind w:left="1698"/>
    </w:pPr>
  </w:style>
  <w:style w:type="paragraph" w:styleId="TOC8">
    <w:name w:val="toc 8"/>
    <w:basedOn w:val="21"/>
    <w:uiPriority w:val="99"/>
    <w:rsid w:val="00987A74"/>
    <w:pPr>
      <w:tabs>
        <w:tab w:val="right" w:leader="dot" w:pos="7656"/>
      </w:tabs>
      <w:ind w:left="1981"/>
    </w:pPr>
  </w:style>
  <w:style w:type="paragraph" w:styleId="TOC9">
    <w:name w:val="toc 9"/>
    <w:basedOn w:val="21"/>
    <w:uiPriority w:val="99"/>
    <w:rsid w:val="00987A74"/>
    <w:pPr>
      <w:tabs>
        <w:tab w:val="right" w:leader="dot" w:pos="7373"/>
      </w:tabs>
      <w:ind w:left="2264"/>
    </w:pPr>
  </w:style>
  <w:style w:type="paragraph" w:customStyle="1" w:styleId="100">
    <w:name w:val="Оглавление 10"/>
    <w:basedOn w:val="21"/>
    <w:uiPriority w:val="99"/>
    <w:rsid w:val="00987A74"/>
    <w:pPr>
      <w:tabs>
        <w:tab w:val="right" w:leader="dot" w:pos="7090"/>
      </w:tabs>
      <w:ind w:left="2547"/>
    </w:pPr>
  </w:style>
  <w:style w:type="paragraph" w:customStyle="1" w:styleId="a5">
    <w:name w:val="Знак Знак Знак Знак Знак Знак Знак Знак Знак Знак Знак Знак Знак Знак Знак Знак"/>
    <w:basedOn w:val="Normal"/>
    <w:uiPriority w:val="99"/>
    <w:rsid w:val="00056654"/>
    <w:pPr>
      <w:widowControl w:val="0"/>
      <w:tabs>
        <w:tab w:val="num" w:pos="900"/>
      </w:tabs>
      <w:suppressAutoHyphens w:val="0"/>
      <w:adjustRightInd w:val="0"/>
      <w:spacing w:after="160" w:line="240" w:lineRule="exact"/>
      <w:ind w:left="900" w:hanging="360"/>
      <w:jc w:val="center"/>
    </w:pPr>
    <w:rPr>
      <w:b/>
      <w:i/>
      <w:sz w:val="28"/>
      <w:szCs w:val="20"/>
      <w:lang w:val="en-GB" w:eastAsia="en-US"/>
    </w:rPr>
  </w:style>
  <w:style w:type="paragraph" w:styleId="BodyTextIndent">
    <w:name w:val="Body Text Indent"/>
    <w:basedOn w:val="Normal"/>
    <w:link w:val="BodyTextIndentChar"/>
    <w:uiPriority w:val="99"/>
    <w:semiHidden/>
    <w:rsid w:val="008F4248"/>
    <w:pPr>
      <w:spacing w:after="120"/>
      <w:ind w:left="283"/>
    </w:pPr>
  </w:style>
  <w:style w:type="character" w:customStyle="1" w:styleId="BodyTextIndentChar">
    <w:name w:val="Body Text Indent Char"/>
    <w:basedOn w:val="DefaultParagraphFont"/>
    <w:link w:val="BodyTextIndent"/>
    <w:uiPriority w:val="99"/>
    <w:semiHidden/>
    <w:locked/>
    <w:rsid w:val="008F4248"/>
    <w:rPr>
      <w:rFonts w:cs="Times New Roman"/>
      <w:sz w:val="24"/>
      <w:szCs w:val="24"/>
      <w:lang w:eastAsia="ar-SA" w:bidi="ar-SA"/>
    </w:rPr>
  </w:style>
  <w:style w:type="character" w:styleId="FollowedHyperlink">
    <w:name w:val="FollowedHyperlink"/>
    <w:basedOn w:val="DefaultParagraphFont"/>
    <w:uiPriority w:val="99"/>
    <w:rsid w:val="003F7759"/>
    <w:rPr>
      <w:rFonts w:cs="Times New Roman"/>
      <w:color w:val="800080"/>
      <w:u w:val="single"/>
    </w:rPr>
  </w:style>
  <w:style w:type="table" w:styleId="TableGrid">
    <w:name w:val="Table Grid"/>
    <w:basedOn w:val="TableNormal"/>
    <w:uiPriority w:val="99"/>
    <w:rsid w:val="00B147B5"/>
    <w:pPr>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197E62"/>
    <w:pPr>
      <w:suppressAutoHyphens w:val="0"/>
      <w:autoSpaceDE w:val="0"/>
      <w:autoSpaceDN w:val="0"/>
    </w:pPr>
    <w:rPr>
      <w:sz w:val="20"/>
      <w:szCs w:val="20"/>
      <w:lang w:eastAsia="ru-RU"/>
    </w:rPr>
  </w:style>
  <w:style w:type="character" w:customStyle="1" w:styleId="FootnoteTextChar">
    <w:name w:val="Footnote Text Char"/>
    <w:basedOn w:val="DefaultParagraphFont"/>
    <w:link w:val="FootnoteText"/>
    <w:uiPriority w:val="99"/>
    <w:semiHidden/>
    <w:locked/>
    <w:rsid w:val="00197E62"/>
    <w:rPr>
      <w:rFonts w:cs="Times New Roman"/>
    </w:rPr>
  </w:style>
  <w:style w:type="character" w:styleId="FootnoteReference">
    <w:name w:val="footnote reference"/>
    <w:basedOn w:val="DefaultParagraphFont"/>
    <w:uiPriority w:val="99"/>
    <w:semiHidden/>
    <w:rsid w:val="00197E62"/>
    <w:rPr>
      <w:rFonts w:cs="Times New Roman"/>
      <w:vertAlign w:val="superscript"/>
    </w:rPr>
  </w:style>
  <w:style w:type="character" w:customStyle="1" w:styleId="a6">
    <w:name w:val="Гипертекстовая ссылка"/>
    <w:basedOn w:val="DefaultParagraphFont"/>
    <w:uiPriority w:val="99"/>
    <w:rsid w:val="004167E2"/>
    <w:rPr>
      <w:rFonts w:ascii="Times New Roman" w:hAnsi="Times New Roman" w:cs="Times New Roman"/>
      <w:color w:val="000000"/>
    </w:rPr>
  </w:style>
  <w:style w:type="character" w:styleId="CommentReference">
    <w:name w:val="annotation reference"/>
    <w:basedOn w:val="DefaultParagraphFont"/>
    <w:uiPriority w:val="99"/>
    <w:semiHidden/>
    <w:rsid w:val="006F46C4"/>
    <w:rPr>
      <w:rFonts w:cs="Times New Roman"/>
      <w:sz w:val="16"/>
      <w:szCs w:val="16"/>
    </w:rPr>
  </w:style>
  <w:style w:type="paragraph" w:styleId="CommentText">
    <w:name w:val="annotation text"/>
    <w:basedOn w:val="Normal"/>
    <w:link w:val="CommentTextChar"/>
    <w:uiPriority w:val="99"/>
    <w:semiHidden/>
    <w:rsid w:val="006F46C4"/>
    <w:rPr>
      <w:sz w:val="20"/>
      <w:szCs w:val="20"/>
    </w:rPr>
  </w:style>
  <w:style w:type="character" w:customStyle="1" w:styleId="CommentTextChar">
    <w:name w:val="Comment Text Char"/>
    <w:basedOn w:val="DefaultParagraphFont"/>
    <w:link w:val="CommentText"/>
    <w:uiPriority w:val="99"/>
    <w:semiHidden/>
    <w:locked/>
    <w:rsid w:val="006F46C4"/>
    <w:rPr>
      <w:rFonts w:cs="Times New Roman"/>
      <w:lang w:eastAsia="ar-SA" w:bidi="ar-SA"/>
    </w:rPr>
  </w:style>
  <w:style w:type="paragraph" w:styleId="CommentSubject">
    <w:name w:val="annotation subject"/>
    <w:basedOn w:val="CommentText"/>
    <w:next w:val="CommentText"/>
    <w:link w:val="CommentSubjectChar"/>
    <w:uiPriority w:val="99"/>
    <w:semiHidden/>
    <w:rsid w:val="006F46C4"/>
    <w:rPr>
      <w:b/>
      <w:bCs/>
    </w:rPr>
  </w:style>
  <w:style w:type="character" w:customStyle="1" w:styleId="CommentSubjectChar">
    <w:name w:val="Comment Subject Char"/>
    <w:basedOn w:val="CommentTextChar"/>
    <w:link w:val="CommentSubject"/>
    <w:uiPriority w:val="99"/>
    <w:semiHidden/>
    <w:locked/>
    <w:rsid w:val="006F46C4"/>
    <w:rPr>
      <w:b/>
      <w:bCs/>
    </w:rPr>
  </w:style>
  <w:style w:type="paragraph" w:customStyle="1" w:styleId="a7">
    <w:name w:val="Знак Знак Знак Знак"/>
    <w:basedOn w:val="Normal"/>
    <w:uiPriority w:val="99"/>
    <w:rsid w:val="009626D5"/>
    <w:pPr>
      <w:suppressAutoHyphens w:val="0"/>
      <w:spacing w:before="100" w:beforeAutospacing="1" w:after="100" w:afterAutospacing="1"/>
    </w:pPr>
    <w:rPr>
      <w:rFonts w:ascii="Tahoma" w:hAnsi="Tahoma" w:cs="Tahom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414206336">
      <w:marLeft w:val="0"/>
      <w:marRight w:val="0"/>
      <w:marTop w:val="0"/>
      <w:marBottom w:val="0"/>
      <w:divBdr>
        <w:top w:val="none" w:sz="0" w:space="0" w:color="auto"/>
        <w:left w:val="none" w:sz="0" w:space="0" w:color="auto"/>
        <w:bottom w:val="none" w:sz="0" w:space="0" w:color="auto"/>
        <w:right w:val="none" w:sz="0" w:space="0" w:color="auto"/>
      </w:divBdr>
    </w:div>
    <w:div w:id="1414206337">
      <w:marLeft w:val="0"/>
      <w:marRight w:val="0"/>
      <w:marTop w:val="0"/>
      <w:marBottom w:val="0"/>
      <w:divBdr>
        <w:top w:val="none" w:sz="0" w:space="0" w:color="auto"/>
        <w:left w:val="none" w:sz="0" w:space="0" w:color="auto"/>
        <w:bottom w:val="none" w:sz="0" w:space="0" w:color="auto"/>
        <w:right w:val="none" w:sz="0" w:space="0" w:color="auto"/>
      </w:divBdr>
    </w:div>
    <w:div w:id="1414206338">
      <w:marLeft w:val="0"/>
      <w:marRight w:val="0"/>
      <w:marTop w:val="0"/>
      <w:marBottom w:val="0"/>
      <w:divBdr>
        <w:top w:val="none" w:sz="0" w:space="0" w:color="auto"/>
        <w:left w:val="none" w:sz="0" w:space="0" w:color="auto"/>
        <w:bottom w:val="none" w:sz="0" w:space="0" w:color="auto"/>
        <w:right w:val="none" w:sz="0" w:space="0" w:color="auto"/>
      </w:divBdr>
    </w:div>
    <w:div w:id="1414206339">
      <w:marLeft w:val="0"/>
      <w:marRight w:val="0"/>
      <w:marTop w:val="0"/>
      <w:marBottom w:val="0"/>
      <w:divBdr>
        <w:top w:val="none" w:sz="0" w:space="0" w:color="auto"/>
        <w:left w:val="none" w:sz="0" w:space="0" w:color="auto"/>
        <w:bottom w:val="none" w:sz="0" w:space="0" w:color="auto"/>
        <w:right w:val="none" w:sz="0" w:space="0" w:color="auto"/>
      </w:divBdr>
    </w:div>
    <w:div w:id="1414206340">
      <w:marLeft w:val="0"/>
      <w:marRight w:val="0"/>
      <w:marTop w:val="0"/>
      <w:marBottom w:val="0"/>
      <w:divBdr>
        <w:top w:val="none" w:sz="0" w:space="0" w:color="auto"/>
        <w:left w:val="none" w:sz="0" w:space="0" w:color="auto"/>
        <w:bottom w:val="none" w:sz="0" w:space="0" w:color="auto"/>
        <w:right w:val="none" w:sz="0" w:space="0" w:color="auto"/>
      </w:divBdr>
    </w:div>
    <w:div w:id="1414206341">
      <w:marLeft w:val="0"/>
      <w:marRight w:val="0"/>
      <w:marTop w:val="0"/>
      <w:marBottom w:val="0"/>
      <w:divBdr>
        <w:top w:val="none" w:sz="0" w:space="0" w:color="auto"/>
        <w:left w:val="none" w:sz="0" w:space="0" w:color="auto"/>
        <w:bottom w:val="none" w:sz="0" w:space="0" w:color="auto"/>
        <w:right w:val="none" w:sz="0" w:space="0" w:color="auto"/>
      </w:divBdr>
    </w:div>
    <w:div w:id="1414206342">
      <w:marLeft w:val="0"/>
      <w:marRight w:val="0"/>
      <w:marTop w:val="0"/>
      <w:marBottom w:val="0"/>
      <w:divBdr>
        <w:top w:val="none" w:sz="0" w:space="0" w:color="auto"/>
        <w:left w:val="none" w:sz="0" w:space="0" w:color="auto"/>
        <w:bottom w:val="none" w:sz="0" w:space="0" w:color="auto"/>
        <w:right w:val="none" w:sz="0" w:space="0" w:color="auto"/>
      </w:divBdr>
    </w:div>
    <w:div w:id="1414206343">
      <w:marLeft w:val="0"/>
      <w:marRight w:val="0"/>
      <w:marTop w:val="0"/>
      <w:marBottom w:val="0"/>
      <w:divBdr>
        <w:top w:val="none" w:sz="0" w:space="0" w:color="auto"/>
        <w:left w:val="none" w:sz="0" w:space="0" w:color="auto"/>
        <w:bottom w:val="none" w:sz="0" w:space="0" w:color="auto"/>
        <w:right w:val="none" w:sz="0" w:space="0" w:color="auto"/>
      </w:divBdr>
    </w:div>
    <w:div w:id="1414206344">
      <w:marLeft w:val="0"/>
      <w:marRight w:val="0"/>
      <w:marTop w:val="0"/>
      <w:marBottom w:val="0"/>
      <w:divBdr>
        <w:top w:val="none" w:sz="0" w:space="0" w:color="auto"/>
        <w:left w:val="none" w:sz="0" w:space="0" w:color="auto"/>
        <w:bottom w:val="none" w:sz="0" w:space="0" w:color="auto"/>
        <w:right w:val="none" w:sz="0" w:space="0" w:color="auto"/>
      </w:divBdr>
    </w:div>
    <w:div w:id="1414206345">
      <w:marLeft w:val="0"/>
      <w:marRight w:val="0"/>
      <w:marTop w:val="0"/>
      <w:marBottom w:val="0"/>
      <w:divBdr>
        <w:top w:val="none" w:sz="0" w:space="0" w:color="auto"/>
        <w:left w:val="none" w:sz="0" w:space="0" w:color="auto"/>
        <w:bottom w:val="none" w:sz="0" w:space="0" w:color="auto"/>
        <w:right w:val="none" w:sz="0" w:space="0" w:color="auto"/>
      </w:divBdr>
    </w:div>
    <w:div w:id="1414206346">
      <w:marLeft w:val="0"/>
      <w:marRight w:val="0"/>
      <w:marTop w:val="0"/>
      <w:marBottom w:val="0"/>
      <w:divBdr>
        <w:top w:val="none" w:sz="0" w:space="0" w:color="auto"/>
        <w:left w:val="none" w:sz="0" w:space="0" w:color="auto"/>
        <w:bottom w:val="none" w:sz="0" w:space="0" w:color="auto"/>
        <w:right w:val="none" w:sz="0" w:space="0" w:color="auto"/>
      </w:divBdr>
    </w:div>
    <w:div w:id="1414206347">
      <w:marLeft w:val="0"/>
      <w:marRight w:val="0"/>
      <w:marTop w:val="0"/>
      <w:marBottom w:val="0"/>
      <w:divBdr>
        <w:top w:val="none" w:sz="0" w:space="0" w:color="auto"/>
        <w:left w:val="none" w:sz="0" w:space="0" w:color="auto"/>
        <w:bottom w:val="none" w:sz="0" w:space="0" w:color="auto"/>
        <w:right w:val="none" w:sz="0" w:space="0" w:color="auto"/>
      </w:divBdr>
    </w:div>
    <w:div w:id="1414206348">
      <w:marLeft w:val="0"/>
      <w:marRight w:val="0"/>
      <w:marTop w:val="0"/>
      <w:marBottom w:val="0"/>
      <w:divBdr>
        <w:top w:val="none" w:sz="0" w:space="0" w:color="auto"/>
        <w:left w:val="none" w:sz="0" w:space="0" w:color="auto"/>
        <w:bottom w:val="none" w:sz="0" w:space="0" w:color="auto"/>
        <w:right w:val="none" w:sz="0" w:space="0" w:color="auto"/>
      </w:divBdr>
    </w:div>
    <w:div w:id="1414206349">
      <w:marLeft w:val="0"/>
      <w:marRight w:val="0"/>
      <w:marTop w:val="0"/>
      <w:marBottom w:val="0"/>
      <w:divBdr>
        <w:top w:val="none" w:sz="0" w:space="0" w:color="auto"/>
        <w:left w:val="none" w:sz="0" w:space="0" w:color="auto"/>
        <w:bottom w:val="none" w:sz="0" w:space="0" w:color="auto"/>
        <w:right w:val="none" w:sz="0" w:space="0" w:color="auto"/>
      </w:divBdr>
    </w:div>
    <w:div w:id="1414206350">
      <w:marLeft w:val="0"/>
      <w:marRight w:val="0"/>
      <w:marTop w:val="0"/>
      <w:marBottom w:val="0"/>
      <w:divBdr>
        <w:top w:val="none" w:sz="0" w:space="0" w:color="auto"/>
        <w:left w:val="none" w:sz="0" w:space="0" w:color="auto"/>
        <w:bottom w:val="none" w:sz="0" w:space="0" w:color="auto"/>
        <w:right w:val="none" w:sz="0" w:space="0" w:color="auto"/>
      </w:divBdr>
    </w:div>
    <w:div w:id="1414206351">
      <w:marLeft w:val="0"/>
      <w:marRight w:val="0"/>
      <w:marTop w:val="0"/>
      <w:marBottom w:val="0"/>
      <w:divBdr>
        <w:top w:val="none" w:sz="0" w:space="0" w:color="auto"/>
        <w:left w:val="none" w:sz="0" w:space="0" w:color="auto"/>
        <w:bottom w:val="none" w:sz="0" w:space="0" w:color="auto"/>
        <w:right w:val="none" w:sz="0" w:space="0" w:color="auto"/>
      </w:divBdr>
    </w:div>
    <w:div w:id="1414206352">
      <w:marLeft w:val="0"/>
      <w:marRight w:val="0"/>
      <w:marTop w:val="0"/>
      <w:marBottom w:val="0"/>
      <w:divBdr>
        <w:top w:val="none" w:sz="0" w:space="0" w:color="auto"/>
        <w:left w:val="none" w:sz="0" w:space="0" w:color="auto"/>
        <w:bottom w:val="none" w:sz="0" w:space="0" w:color="auto"/>
        <w:right w:val="none" w:sz="0" w:space="0" w:color="auto"/>
      </w:divBdr>
    </w:div>
    <w:div w:id="1414206353">
      <w:marLeft w:val="0"/>
      <w:marRight w:val="0"/>
      <w:marTop w:val="0"/>
      <w:marBottom w:val="0"/>
      <w:divBdr>
        <w:top w:val="none" w:sz="0" w:space="0" w:color="auto"/>
        <w:left w:val="none" w:sz="0" w:space="0" w:color="auto"/>
        <w:bottom w:val="none" w:sz="0" w:space="0" w:color="auto"/>
        <w:right w:val="none" w:sz="0" w:space="0" w:color="auto"/>
      </w:divBdr>
    </w:div>
    <w:div w:id="1414206354">
      <w:marLeft w:val="0"/>
      <w:marRight w:val="0"/>
      <w:marTop w:val="0"/>
      <w:marBottom w:val="0"/>
      <w:divBdr>
        <w:top w:val="none" w:sz="0" w:space="0" w:color="auto"/>
        <w:left w:val="none" w:sz="0" w:space="0" w:color="auto"/>
        <w:bottom w:val="none" w:sz="0" w:space="0" w:color="auto"/>
        <w:right w:val="none" w:sz="0" w:space="0" w:color="auto"/>
      </w:divBdr>
    </w:div>
    <w:div w:id="1414206355">
      <w:marLeft w:val="0"/>
      <w:marRight w:val="0"/>
      <w:marTop w:val="0"/>
      <w:marBottom w:val="0"/>
      <w:divBdr>
        <w:top w:val="none" w:sz="0" w:space="0" w:color="auto"/>
        <w:left w:val="none" w:sz="0" w:space="0" w:color="auto"/>
        <w:bottom w:val="none" w:sz="0" w:space="0" w:color="auto"/>
        <w:right w:val="none" w:sz="0" w:space="0" w:color="auto"/>
      </w:divBdr>
    </w:div>
    <w:div w:id="1414206356">
      <w:marLeft w:val="0"/>
      <w:marRight w:val="0"/>
      <w:marTop w:val="0"/>
      <w:marBottom w:val="0"/>
      <w:divBdr>
        <w:top w:val="none" w:sz="0" w:space="0" w:color="auto"/>
        <w:left w:val="none" w:sz="0" w:space="0" w:color="auto"/>
        <w:bottom w:val="none" w:sz="0" w:space="0" w:color="auto"/>
        <w:right w:val="none" w:sz="0" w:space="0" w:color="auto"/>
      </w:divBdr>
    </w:div>
    <w:div w:id="1414206357">
      <w:marLeft w:val="0"/>
      <w:marRight w:val="0"/>
      <w:marTop w:val="0"/>
      <w:marBottom w:val="0"/>
      <w:divBdr>
        <w:top w:val="none" w:sz="0" w:space="0" w:color="auto"/>
        <w:left w:val="none" w:sz="0" w:space="0" w:color="auto"/>
        <w:bottom w:val="none" w:sz="0" w:space="0" w:color="auto"/>
        <w:right w:val="none" w:sz="0" w:space="0" w:color="auto"/>
      </w:divBdr>
    </w:div>
    <w:div w:id="1414206358">
      <w:marLeft w:val="0"/>
      <w:marRight w:val="0"/>
      <w:marTop w:val="0"/>
      <w:marBottom w:val="0"/>
      <w:divBdr>
        <w:top w:val="none" w:sz="0" w:space="0" w:color="auto"/>
        <w:left w:val="none" w:sz="0" w:space="0" w:color="auto"/>
        <w:bottom w:val="none" w:sz="0" w:space="0" w:color="auto"/>
        <w:right w:val="none" w:sz="0" w:space="0" w:color="auto"/>
      </w:divBdr>
    </w:div>
    <w:div w:id="1414206359">
      <w:marLeft w:val="0"/>
      <w:marRight w:val="0"/>
      <w:marTop w:val="0"/>
      <w:marBottom w:val="0"/>
      <w:divBdr>
        <w:top w:val="none" w:sz="0" w:space="0" w:color="auto"/>
        <w:left w:val="none" w:sz="0" w:space="0" w:color="auto"/>
        <w:bottom w:val="none" w:sz="0" w:space="0" w:color="auto"/>
        <w:right w:val="none" w:sz="0" w:space="0" w:color="auto"/>
      </w:divBdr>
    </w:div>
    <w:div w:id="1414206360">
      <w:marLeft w:val="0"/>
      <w:marRight w:val="0"/>
      <w:marTop w:val="0"/>
      <w:marBottom w:val="0"/>
      <w:divBdr>
        <w:top w:val="none" w:sz="0" w:space="0" w:color="auto"/>
        <w:left w:val="none" w:sz="0" w:space="0" w:color="auto"/>
        <w:bottom w:val="none" w:sz="0" w:space="0" w:color="auto"/>
        <w:right w:val="none" w:sz="0" w:space="0" w:color="auto"/>
      </w:divBdr>
    </w:div>
    <w:div w:id="1414206361">
      <w:marLeft w:val="0"/>
      <w:marRight w:val="0"/>
      <w:marTop w:val="0"/>
      <w:marBottom w:val="0"/>
      <w:divBdr>
        <w:top w:val="none" w:sz="0" w:space="0" w:color="auto"/>
        <w:left w:val="none" w:sz="0" w:space="0" w:color="auto"/>
        <w:bottom w:val="none" w:sz="0" w:space="0" w:color="auto"/>
        <w:right w:val="none" w:sz="0" w:space="0" w:color="auto"/>
      </w:divBdr>
    </w:div>
    <w:div w:id="1414206362">
      <w:marLeft w:val="0"/>
      <w:marRight w:val="0"/>
      <w:marTop w:val="0"/>
      <w:marBottom w:val="0"/>
      <w:divBdr>
        <w:top w:val="none" w:sz="0" w:space="0" w:color="auto"/>
        <w:left w:val="none" w:sz="0" w:space="0" w:color="auto"/>
        <w:bottom w:val="none" w:sz="0" w:space="0" w:color="auto"/>
        <w:right w:val="none" w:sz="0" w:space="0" w:color="auto"/>
      </w:divBdr>
    </w:div>
    <w:div w:id="1414206363">
      <w:marLeft w:val="0"/>
      <w:marRight w:val="0"/>
      <w:marTop w:val="0"/>
      <w:marBottom w:val="0"/>
      <w:divBdr>
        <w:top w:val="none" w:sz="0" w:space="0" w:color="auto"/>
        <w:left w:val="none" w:sz="0" w:space="0" w:color="auto"/>
        <w:bottom w:val="none" w:sz="0" w:space="0" w:color="auto"/>
        <w:right w:val="none" w:sz="0" w:space="0" w:color="auto"/>
      </w:divBdr>
    </w:div>
    <w:div w:id="1414206364">
      <w:marLeft w:val="0"/>
      <w:marRight w:val="0"/>
      <w:marTop w:val="0"/>
      <w:marBottom w:val="0"/>
      <w:divBdr>
        <w:top w:val="none" w:sz="0" w:space="0" w:color="auto"/>
        <w:left w:val="none" w:sz="0" w:space="0" w:color="auto"/>
        <w:bottom w:val="none" w:sz="0" w:space="0" w:color="auto"/>
        <w:right w:val="none" w:sz="0" w:space="0" w:color="auto"/>
      </w:divBdr>
    </w:div>
    <w:div w:id="1414206365">
      <w:marLeft w:val="0"/>
      <w:marRight w:val="0"/>
      <w:marTop w:val="0"/>
      <w:marBottom w:val="0"/>
      <w:divBdr>
        <w:top w:val="none" w:sz="0" w:space="0" w:color="auto"/>
        <w:left w:val="none" w:sz="0" w:space="0" w:color="auto"/>
        <w:bottom w:val="none" w:sz="0" w:space="0" w:color="auto"/>
        <w:right w:val="none" w:sz="0" w:space="0" w:color="auto"/>
      </w:divBdr>
    </w:div>
    <w:div w:id="1414206366">
      <w:marLeft w:val="0"/>
      <w:marRight w:val="0"/>
      <w:marTop w:val="0"/>
      <w:marBottom w:val="0"/>
      <w:divBdr>
        <w:top w:val="none" w:sz="0" w:space="0" w:color="auto"/>
        <w:left w:val="none" w:sz="0" w:space="0" w:color="auto"/>
        <w:bottom w:val="none" w:sz="0" w:space="0" w:color="auto"/>
        <w:right w:val="none" w:sz="0" w:space="0" w:color="auto"/>
      </w:divBdr>
    </w:div>
    <w:div w:id="1414206367">
      <w:marLeft w:val="0"/>
      <w:marRight w:val="0"/>
      <w:marTop w:val="0"/>
      <w:marBottom w:val="0"/>
      <w:divBdr>
        <w:top w:val="none" w:sz="0" w:space="0" w:color="auto"/>
        <w:left w:val="none" w:sz="0" w:space="0" w:color="auto"/>
        <w:bottom w:val="none" w:sz="0" w:space="0" w:color="auto"/>
        <w:right w:val="none" w:sz="0" w:space="0" w:color="auto"/>
      </w:divBdr>
    </w:div>
    <w:div w:id="1414206368">
      <w:marLeft w:val="0"/>
      <w:marRight w:val="0"/>
      <w:marTop w:val="0"/>
      <w:marBottom w:val="0"/>
      <w:divBdr>
        <w:top w:val="none" w:sz="0" w:space="0" w:color="auto"/>
        <w:left w:val="none" w:sz="0" w:space="0" w:color="auto"/>
        <w:bottom w:val="none" w:sz="0" w:space="0" w:color="auto"/>
        <w:right w:val="none" w:sz="0" w:space="0" w:color="auto"/>
      </w:divBdr>
    </w:div>
    <w:div w:id="1414206369">
      <w:marLeft w:val="0"/>
      <w:marRight w:val="0"/>
      <w:marTop w:val="0"/>
      <w:marBottom w:val="0"/>
      <w:divBdr>
        <w:top w:val="none" w:sz="0" w:space="0" w:color="auto"/>
        <w:left w:val="none" w:sz="0" w:space="0" w:color="auto"/>
        <w:bottom w:val="none" w:sz="0" w:space="0" w:color="auto"/>
        <w:right w:val="none" w:sz="0" w:space="0" w:color="auto"/>
      </w:divBdr>
    </w:div>
    <w:div w:id="1414206370">
      <w:marLeft w:val="0"/>
      <w:marRight w:val="0"/>
      <w:marTop w:val="0"/>
      <w:marBottom w:val="0"/>
      <w:divBdr>
        <w:top w:val="none" w:sz="0" w:space="0" w:color="auto"/>
        <w:left w:val="none" w:sz="0" w:space="0" w:color="auto"/>
        <w:bottom w:val="none" w:sz="0" w:space="0" w:color="auto"/>
        <w:right w:val="none" w:sz="0" w:space="0" w:color="auto"/>
      </w:divBdr>
    </w:div>
    <w:div w:id="1414206371">
      <w:marLeft w:val="0"/>
      <w:marRight w:val="0"/>
      <w:marTop w:val="0"/>
      <w:marBottom w:val="0"/>
      <w:divBdr>
        <w:top w:val="none" w:sz="0" w:space="0" w:color="auto"/>
        <w:left w:val="none" w:sz="0" w:space="0" w:color="auto"/>
        <w:bottom w:val="none" w:sz="0" w:space="0" w:color="auto"/>
        <w:right w:val="none" w:sz="0" w:space="0" w:color="auto"/>
      </w:divBdr>
    </w:div>
    <w:div w:id="14142063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file:///D:\&#1052;&#1054;&#1048;%20&#1044;&#1054;&#1050;&#1059;&#1052;&#1045;&#1053;&#1058;&#1067;\&#1056;&#1077;&#1075;&#1083;&#1072;&#1084;&#1077;&#1085;&#1090;%202023\&#1055;&#1086;&#1089;&#1090;&#1072;&#1085;&#1086;&#1074;&#1083;&#1077;&#1085;&#1080;&#1077;%20&#1040;&#1076;&#1084;&#1080;&#1085;&#1080;&#1089;&#1090;&#1088;&#1072;&#1094;&#1080;&#1080;%20&#1056;&#1078;&#1077;&#1074;&#1089;&#1082;&#1086;&#1075;&#1086;%20%20&#1084;&#1091;&#1085;&#1080;&#1094;&#1080;&#1087;&#1072;&#1083;&#1100;&#1085;&#1086;&#1075;&#1086;%20&#1086;&#1082;&#1088;&#1091;&#1075;&#1072;%20&#1058;&#1074;&#1077;&#1088;&#1089;&#1082;&#1086;&#1081;%20&#1086;&#1073;&#1083;&#1072;&#1089;&#1090;&#1080;%20&#1087;&#1086;&#1089;&#1090;&#1072;&#1085;&#1086;&#1074;&#1082;&#1072;%20&#1085;&#1072;%20&#1091;&#1095;&#1077;&#1090;.rtf"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file:///D:\&#1052;&#1054;&#1048;%20&#1044;&#1054;&#1050;&#1059;&#1052;&#1045;&#1053;&#1058;&#1067;\&#1056;&#1077;&#1075;&#1083;&#1072;&#1084;&#1077;&#1085;&#1090;%202023\&#1055;&#1086;&#1089;&#1090;&#1072;&#1085;&#1086;&#1074;&#1083;&#1077;&#1085;&#1080;&#1077;%20&#1040;&#1076;&#1084;&#1080;&#1085;&#1080;&#1089;&#1090;&#1088;&#1072;&#1094;&#1080;&#1080;%20&#1056;&#1078;&#1077;&#1074;&#1089;&#1082;&#1086;&#1075;&#1086;%20%20&#1084;&#1091;&#1085;&#1080;&#1094;&#1080;&#1087;&#1072;&#1083;&#1100;&#1085;&#1086;&#1075;&#1086;%20&#1086;&#1082;&#1088;&#1091;&#1075;&#1072;%20&#1058;&#1074;&#1077;&#1088;&#1089;&#1082;&#1086;&#1081;%20&#1086;&#1073;&#1083;&#1072;&#1089;&#1090;&#1080;%20&#1087;&#1086;&#1089;&#1090;&#1072;&#1085;&#1086;&#1074;&#1082;&#1072;%20&#1085;&#1072;%20&#1091;&#1095;&#1077;&#1090;.rtf"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suslugi.ru"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torgi.gov.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1075;&#1086;&#1088;&#1086;&#1076;&#1088;&#1078;&#1077;&#1074;.&#1088;&#1092;" TargetMode="External"/><Relationship Id="rId14" Type="http://schemas.openxmlformats.org/officeDocument/2006/relationships/hyperlink" Target="http://www.&#1075;&#1086;&#1088;&#1086;&#1076;&#1088;&#1078;&#1077;&#1074;.&#1088;&#10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129</TotalTime>
  <Pages>33</Pages>
  <Words>14459</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Alware</dc:creator>
  <cp:keywords/>
  <dc:description/>
  <cp:lastModifiedBy>mahinistka</cp:lastModifiedBy>
  <cp:revision>29</cp:revision>
  <cp:lastPrinted>2023-08-22T06:49:00Z</cp:lastPrinted>
  <dcterms:created xsi:type="dcterms:W3CDTF">2023-07-19T11:52:00Z</dcterms:created>
  <dcterms:modified xsi:type="dcterms:W3CDTF">2023-08-22T08:54:00Z</dcterms:modified>
</cp:coreProperties>
</file>